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FD3" w:rsidRPr="00287FD3" w:rsidRDefault="00287FD3" w:rsidP="00287FD3">
      <w:pPr>
        <w:widowControl w:val="0"/>
        <w:spacing w:before="49" w:after="0" w:line="240" w:lineRule="auto"/>
        <w:ind w:right="28"/>
        <w:jc w:val="center"/>
        <w:rPr>
          <w:rFonts w:ascii="Times New Roman" w:eastAsia="Times New Roman" w:hAnsi="Times New Roman"/>
          <w:sz w:val="24"/>
          <w:szCs w:val="24"/>
        </w:rPr>
      </w:pPr>
      <w:r w:rsidRPr="00287FD3">
        <w:rPr>
          <w:rFonts w:ascii="Times New Roman" w:hAnsi="Times New Roman"/>
          <w:b/>
          <w:spacing w:val="-1"/>
          <w:sz w:val="24"/>
        </w:rPr>
        <w:t>РОССИЙСКАЯ ФЕДЕРАЦИЯ</w:t>
      </w:r>
    </w:p>
    <w:p w:rsidR="00287FD3" w:rsidRPr="00287FD3" w:rsidRDefault="00287FD3" w:rsidP="00287FD3">
      <w:pPr>
        <w:widowControl w:val="0"/>
        <w:spacing w:before="3" w:after="0" w:line="240" w:lineRule="auto"/>
        <w:ind w:right="28"/>
        <w:jc w:val="center"/>
        <w:rPr>
          <w:rFonts w:ascii="Times New Roman" w:hAnsi="Times New Roman"/>
          <w:b/>
          <w:spacing w:val="-1"/>
          <w:sz w:val="24"/>
        </w:rPr>
      </w:pPr>
      <w:r w:rsidRPr="00287FD3">
        <w:rPr>
          <w:rFonts w:ascii="Times New Roman" w:hAnsi="Times New Roman"/>
          <w:b/>
          <w:spacing w:val="-1"/>
          <w:sz w:val="24"/>
        </w:rPr>
        <w:t xml:space="preserve">Ханты-Мансийский автономный округ-Югра </w:t>
      </w:r>
    </w:p>
    <w:p w:rsidR="00287FD3" w:rsidRPr="00287FD3" w:rsidRDefault="00287FD3" w:rsidP="00287FD3">
      <w:pPr>
        <w:widowControl w:val="0"/>
        <w:spacing w:before="3" w:after="0" w:line="240" w:lineRule="auto"/>
        <w:ind w:right="28"/>
        <w:jc w:val="center"/>
        <w:rPr>
          <w:rFonts w:ascii="Times New Roman" w:eastAsia="Times New Roman" w:hAnsi="Times New Roman"/>
          <w:sz w:val="24"/>
          <w:szCs w:val="24"/>
        </w:rPr>
      </w:pPr>
      <w:r w:rsidRPr="00287FD3">
        <w:rPr>
          <w:rFonts w:ascii="Times New Roman" w:hAnsi="Times New Roman"/>
          <w:b/>
          <w:spacing w:val="-1"/>
          <w:sz w:val="24"/>
        </w:rPr>
        <w:t>Комитет</w:t>
      </w:r>
      <w:r w:rsidRPr="00287FD3">
        <w:rPr>
          <w:rFonts w:ascii="Times New Roman" w:hAnsi="Times New Roman"/>
          <w:b/>
          <w:sz w:val="24"/>
        </w:rPr>
        <w:t xml:space="preserve"> образования </w:t>
      </w:r>
      <w:r w:rsidRPr="00287FD3">
        <w:rPr>
          <w:rFonts w:ascii="Times New Roman" w:hAnsi="Times New Roman"/>
          <w:b/>
          <w:spacing w:val="-1"/>
          <w:sz w:val="24"/>
        </w:rPr>
        <w:t>администрации Березовского</w:t>
      </w:r>
      <w:r w:rsidRPr="00287FD3">
        <w:rPr>
          <w:rFonts w:ascii="Times New Roman" w:hAnsi="Times New Roman"/>
          <w:b/>
          <w:sz w:val="24"/>
        </w:rPr>
        <w:t xml:space="preserve"> района</w:t>
      </w:r>
    </w:p>
    <w:p w:rsidR="00287FD3" w:rsidRDefault="00287FD3" w:rsidP="00287FD3">
      <w:pPr>
        <w:widowControl w:val="0"/>
        <w:spacing w:after="0" w:line="240" w:lineRule="auto"/>
        <w:ind w:right="28"/>
        <w:jc w:val="center"/>
        <w:rPr>
          <w:rFonts w:ascii="Times New Roman" w:hAnsi="Times New Roman"/>
          <w:b/>
          <w:spacing w:val="-1"/>
          <w:sz w:val="24"/>
        </w:rPr>
      </w:pPr>
      <w:r w:rsidRPr="00287FD3">
        <w:rPr>
          <w:rFonts w:ascii="Times New Roman" w:hAnsi="Times New Roman"/>
          <w:b/>
          <w:spacing w:val="-1"/>
          <w:sz w:val="24"/>
        </w:rPr>
        <w:t xml:space="preserve">Муниципальное бюджетное учреждение дополнительного образования </w:t>
      </w:r>
    </w:p>
    <w:p w:rsidR="00287FD3" w:rsidRPr="00287FD3" w:rsidRDefault="00287FD3" w:rsidP="00287FD3">
      <w:pPr>
        <w:widowControl w:val="0"/>
        <w:spacing w:after="0" w:line="240" w:lineRule="auto"/>
        <w:ind w:right="28"/>
        <w:jc w:val="center"/>
        <w:rPr>
          <w:rFonts w:ascii="Times New Roman" w:hAnsi="Times New Roman"/>
          <w:b/>
          <w:spacing w:val="-1"/>
          <w:sz w:val="24"/>
        </w:rPr>
      </w:pPr>
      <w:r w:rsidRPr="00287FD3">
        <w:rPr>
          <w:rFonts w:ascii="Times New Roman" w:hAnsi="Times New Roman"/>
          <w:b/>
          <w:sz w:val="24"/>
        </w:rPr>
        <w:t xml:space="preserve">"ИГРИМСКИЙ </w:t>
      </w:r>
      <w:r w:rsidRPr="00287FD3">
        <w:rPr>
          <w:rFonts w:ascii="Times New Roman" w:hAnsi="Times New Roman"/>
          <w:b/>
          <w:spacing w:val="-1"/>
          <w:sz w:val="24"/>
        </w:rPr>
        <w:t>ЦЕНТР ТВОРЧЕСТВА"</w:t>
      </w:r>
    </w:p>
    <w:p w:rsidR="00287FD3" w:rsidRPr="00287FD3" w:rsidRDefault="00287FD3" w:rsidP="00287FD3">
      <w:pPr>
        <w:widowControl w:val="0"/>
        <w:spacing w:after="0" w:line="240" w:lineRule="auto"/>
        <w:ind w:right="28"/>
        <w:jc w:val="center"/>
        <w:rPr>
          <w:rFonts w:ascii="Times New Roman" w:eastAsia="Times New Roman" w:hAnsi="Times New Roman"/>
          <w:sz w:val="24"/>
          <w:szCs w:val="24"/>
        </w:rPr>
      </w:pPr>
      <w:r w:rsidRPr="00287FD3">
        <w:rPr>
          <w:rFonts w:ascii="Times New Roman" w:hAnsi="Times New Roman"/>
          <w:b/>
          <w:spacing w:val="-1"/>
          <w:sz w:val="24"/>
        </w:rPr>
        <w:t>(МБУ</w:t>
      </w:r>
      <w:r w:rsidRPr="00287FD3">
        <w:rPr>
          <w:rFonts w:ascii="Times New Roman" w:hAnsi="Times New Roman"/>
          <w:b/>
          <w:sz w:val="24"/>
        </w:rPr>
        <w:t>ДО ИЦТ)</w:t>
      </w:r>
    </w:p>
    <w:p w:rsidR="00287FD3" w:rsidRPr="00287FD3" w:rsidRDefault="00287FD3" w:rsidP="00287FD3">
      <w:pPr>
        <w:widowControl w:val="0"/>
        <w:spacing w:after="0" w:line="200" w:lineRule="exact"/>
        <w:rPr>
          <w:sz w:val="20"/>
          <w:szCs w:val="20"/>
        </w:rPr>
      </w:pPr>
    </w:p>
    <w:tbl>
      <w:tblPr>
        <w:tblStyle w:val="1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8"/>
        <w:gridCol w:w="4658"/>
      </w:tblGrid>
      <w:tr w:rsidR="00287FD3" w:rsidRPr="00362C02" w:rsidTr="00287FD3">
        <w:trPr>
          <w:trHeight w:val="1901"/>
          <w:jc w:val="center"/>
        </w:trPr>
        <w:tc>
          <w:tcPr>
            <w:tcW w:w="4658" w:type="dxa"/>
          </w:tcPr>
          <w:p w:rsidR="00287FD3" w:rsidRPr="00362C02" w:rsidRDefault="00287FD3" w:rsidP="00287FD3">
            <w:pPr>
              <w:widowControl w:val="0"/>
              <w:spacing w:after="0" w:line="240" w:lineRule="auto"/>
              <w:ind w:left="305"/>
              <w:rPr>
                <w:rFonts w:ascii="Times New Roman" w:hAnsi="Times New Roman"/>
                <w:sz w:val="24"/>
                <w:szCs w:val="24"/>
              </w:rPr>
            </w:pPr>
            <w:r w:rsidRPr="00362C02">
              <w:rPr>
                <w:rFonts w:ascii="Times New Roman" w:hAnsi="Times New Roman"/>
                <w:spacing w:val="-1"/>
                <w:sz w:val="24"/>
                <w:szCs w:val="24"/>
              </w:rPr>
              <w:t>УТВЕРЖДЕНА</w:t>
            </w:r>
          </w:p>
          <w:p w:rsidR="00362C02" w:rsidRDefault="00287FD3" w:rsidP="00287FD3">
            <w:pPr>
              <w:widowControl w:val="0"/>
              <w:spacing w:after="0" w:line="240" w:lineRule="auto"/>
              <w:ind w:left="30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62C0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362C0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заседании Методического совета </w:t>
            </w:r>
          </w:p>
          <w:p w:rsidR="00287FD3" w:rsidRPr="009A19E8" w:rsidRDefault="00287FD3" w:rsidP="00287FD3">
            <w:pPr>
              <w:widowControl w:val="0"/>
              <w:spacing w:after="0" w:line="240" w:lineRule="auto"/>
              <w:ind w:left="30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19E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 </w:t>
            </w:r>
            <w:r w:rsidRPr="009A19E8"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  <w:t>3</w:t>
            </w:r>
            <w:r w:rsidR="009A19E8" w:rsidRPr="009A19E8"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  <w:t>1</w:t>
            </w:r>
            <w:r w:rsidRPr="009A19E8"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  <w:t>.0</w:t>
            </w:r>
            <w:r w:rsidR="009A19E8" w:rsidRPr="009A19E8"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  <w:t>5</w:t>
            </w:r>
            <w:r w:rsidRPr="009A19E8"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  <w:t>.202</w:t>
            </w:r>
            <w:r w:rsidR="009A19E8" w:rsidRPr="009A19E8"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  <w:t>3</w:t>
            </w:r>
            <w:r w:rsidRPr="009A19E8"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  <w:t>г.</w:t>
            </w:r>
          </w:p>
          <w:p w:rsidR="00287FD3" w:rsidRPr="009A19E8" w:rsidRDefault="00287FD3" w:rsidP="00287FD3">
            <w:pPr>
              <w:widowControl w:val="0"/>
              <w:spacing w:after="0" w:line="240" w:lineRule="auto"/>
              <w:ind w:left="30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19E8"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  <w:t xml:space="preserve">Протокол </w:t>
            </w:r>
            <w:r w:rsidRPr="009A19E8">
              <w:rPr>
                <w:rFonts w:ascii="Times New Roman" w:hAnsi="Times New Roman"/>
                <w:color w:val="FF0000"/>
                <w:sz w:val="24"/>
                <w:szCs w:val="24"/>
              </w:rPr>
              <w:t>№ 1</w:t>
            </w:r>
          </w:p>
          <w:p w:rsidR="00287FD3" w:rsidRPr="00362C02" w:rsidRDefault="00287FD3" w:rsidP="00287FD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658" w:type="dxa"/>
          </w:tcPr>
          <w:p w:rsidR="00287FD3" w:rsidRPr="00362C02" w:rsidRDefault="00287FD3" w:rsidP="00287FD3">
            <w:pPr>
              <w:widowControl w:val="0"/>
              <w:spacing w:after="0" w:line="240" w:lineRule="auto"/>
              <w:ind w:left="305" w:right="901" w:hanging="28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C02">
              <w:rPr>
                <w:rFonts w:ascii="Times New Roman" w:hAnsi="Times New Roman"/>
                <w:sz w:val="24"/>
                <w:szCs w:val="24"/>
              </w:rPr>
              <w:t>ВВЕДЕНА</w:t>
            </w:r>
            <w:proofErr w:type="gramEnd"/>
            <w:r w:rsidRPr="00362C02">
              <w:rPr>
                <w:rFonts w:ascii="Times New Roman" w:hAnsi="Times New Roman"/>
                <w:sz w:val="24"/>
                <w:szCs w:val="24"/>
              </w:rPr>
              <w:t xml:space="preserve"> В ДЕЙСТВИЕ</w:t>
            </w:r>
          </w:p>
          <w:p w:rsidR="00287FD3" w:rsidRPr="00362C02" w:rsidRDefault="00287FD3" w:rsidP="00287FD3">
            <w:pPr>
              <w:widowControl w:val="0"/>
              <w:spacing w:after="0" w:line="240" w:lineRule="auto"/>
              <w:ind w:left="305" w:right="25" w:hanging="285"/>
              <w:rPr>
                <w:rFonts w:ascii="Times New Roman" w:hAnsi="Times New Roman"/>
                <w:sz w:val="24"/>
                <w:szCs w:val="24"/>
              </w:rPr>
            </w:pPr>
            <w:r w:rsidRPr="00362C02">
              <w:rPr>
                <w:rFonts w:ascii="Times New Roman" w:hAnsi="Times New Roman"/>
                <w:sz w:val="24"/>
                <w:szCs w:val="24"/>
              </w:rPr>
              <w:t>приказом и.о</w:t>
            </w:r>
            <w:proofErr w:type="gramStart"/>
            <w:r w:rsidRPr="00362C0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362C02">
              <w:rPr>
                <w:rFonts w:ascii="Times New Roman" w:hAnsi="Times New Roman"/>
                <w:sz w:val="24"/>
                <w:szCs w:val="24"/>
              </w:rPr>
              <w:t xml:space="preserve">иректора МБУ ДО ИЦТ </w:t>
            </w:r>
          </w:p>
          <w:p w:rsidR="00287FD3" w:rsidRPr="009A19E8" w:rsidRDefault="00287FD3" w:rsidP="00287FD3">
            <w:pPr>
              <w:widowControl w:val="0"/>
              <w:spacing w:after="0" w:line="240" w:lineRule="auto"/>
              <w:ind w:left="305" w:right="25" w:hanging="28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19E8">
              <w:rPr>
                <w:rFonts w:ascii="Times New Roman" w:hAnsi="Times New Roman"/>
                <w:color w:val="FF0000"/>
                <w:sz w:val="24"/>
                <w:szCs w:val="24"/>
              </w:rPr>
              <w:t>от 31.08.202</w:t>
            </w:r>
            <w:r w:rsidR="009A19E8" w:rsidRPr="009A19E8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Pr="009A19E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№85-од</w:t>
            </w:r>
          </w:p>
          <w:p w:rsidR="00287FD3" w:rsidRPr="00362C02" w:rsidRDefault="00287FD3" w:rsidP="00287FD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9A19E8">
              <w:rPr>
                <w:rFonts w:ascii="Times New Roman" w:hAnsi="Times New Roman"/>
                <w:noProof/>
                <w:color w:val="FF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1139190</wp:posOffset>
                  </wp:positionH>
                  <wp:positionV relativeFrom="paragraph">
                    <wp:posOffset>127635</wp:posOffset>
                  </wp:positionV>
                  <wp:extent cx="1514475" cy="1666875"/>
                  <wp:effectExtent l="38100" t="0" r="0" b="0"/>
                  <wp:wrapNone/>
                  <wp:docPr id="1" name="Рисунок 2" descr="C:\Documents and Settings\ДЮЦ\Мои документы\Мои результаты сканировани\2015-09 (сен)\сканирование000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 descr="C:\Documents and Settings\ДЮЦ\Мои документы\Мои результаты сканировани\2015-09 (сен)\сканирование0008.jpg"/>
                          <pic:cNvPicPr/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 contras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14475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9E8">
              <w:rPr>
                <w:rFonts w:ascii="Times New Roman" w:hAnsi="Times New Roman"/>
                <w:noProof/>
                <w:color w:val="FF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727710</wp:posOffset>
                  </wp:positionH>
                  <wp:positionV relativeFrom="paragraph">
                    <wp:posOffset>0</wp:posOffset>
                  </wp:positionV>
                  <wp:extent cx="651510" cy="434340"/>
                  <wp:effectExtent l="19050" t="0" r="0" b="0"/>
                  <wp:wrapNone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434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9E8">
              <w:rPr>
                <w:rFonts w:ascii="Times New Roman" w:hAnsi="Times New Roman"/>
                <w:color w:val="FF0000"/>
                <w:sz w:val="24"/>
                <w:szCs w:val="24"/>
              </w:rPr>
              <w:t>и.о</w:t>
            </w:r>
            <w:proofErr w:type="gramStart"/>
            <w:r w:rsidRPr="009A19E8">
              <w:rPr>
                <w:rFonts w:ascii="Times New Roman" w:hAnsi="Times New Roman"/>
                <w:color w:val="FF0000"/>
                <w:sz w:val="24"/>
                <w:szCs w:val="24"/>
              </w:rPr>
              <w:t>.д</w:t>
            </w:r>
            <w:proofErr w:type="gramEnd"/>
            <w:r w:rsidRPr="009A19E8">
              <w:rPr>
                <w:rFonts w:ascii="Times New Roman" w:hAnsi="Times New Roman"/>
                <w:color w:val="FF0000"/>
                <w:sz w:val="24"/>
                <w:szCs w:val="24"/>
              </w:rPr>
              <w:t>иректора</w:t>
            </w:r>
            <w:r w:rsidRPr="009A19E8">
              <w:rPr>
                <w:rFonts w:ascii="Times New Roman" w:hAnsi="Times New Roman"/>
                <w:color w:val="FF0000"/>
                <w:spacing w:val="-1"/>
                <w:position w:val="4"/>
                <w:sz w:val="24"/>
                <w:szCs w:val="24"/>
              </w:rPr>
              <w:t xml:space="preserve">                      Боровик Л.Ф.</w:t>
            </w:r>
          </w:p>
        </w:tc>
      </w:tr>
    </w:tbl>
    <w:p w:rsidR="00287FD3" w:rsidRPr="00287FD3" w:rsidRDefault="00287FD3" w:rsidP="00287F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7FD3" w:rsidRPr="00287FD3" w:rsidRDefault="00287FD3" w:rsidP="00287FD3">
      <w:pPr>
        <w:widowControl w:val="0"/>
        <w:spacing w:before="51" w:after="0" w:line="240" w:lineRule="auto"/>
        <w:ind w:left="1311" w:right="1221"/>
        <w:jc w:val="center"/>
        <w:outlineLvl w:val="0"/>
        <w:rPr>
          <w:rFonts w:ascii="Times New Roman" w:eastAsia="Times New Roman" w:hAnsi="Times New Roman"/>
          <w:b/>
          <w:bCs/>
          <w:spacing w:val="-1"/>
          <w:sz w:val="24"/>
          <w:szCs w:val="24"/>
        </w:rPr>
      </w:pPr>
    </w:p>
    <w:p w:rsidR="00287FD3" w:rsidRPr="00287FD3" w:rsidRDefault="00287FD3" w:rsidP="00287FD3">
      <w:pPr>
        <w:widowControl w:val="0"/>
        <w:spacing w:before="51" w:after="0" w:line="240" w:lineRule="auto"/>
        <w:ind w:left="1311" w:right="1221"/>
        <w:jc w:val="center"/>
        <w:outlineLvl w:val="0"/>
        <w:rPr>
          <w:rFonts w:ascii="Times New Roman" w:eastAsia="Times New Roman" w:hAnsi="Times New Roman"/>
          <w:b/>
          <w:bCs/>
          <w:spacing w:val="-1"/>
          <w:sz w:val="24"/>
          <w:szCs w:val="24"/>
        </w:rPr>
      </w:pPr>
    </w:p>
    <w:p w:rsidR="00D953F7" w:rsidRPr="00023C82" w:rsidRDefault="00D953F7" w:rsidP="00002DAD">
      <w:pPr>
        <w:spacing w:after="0" w:line="360" w:lineRule="auto"/>
        <w:rPr>
          <w:rFonts w:ascii="Times New Roman" w:hAnsi="Times New Roman"/>
          <w:sz w:val="28"/>
        </w:rPr>
      </w:pPr>
    </w:p>
    <w:p w:rsidR="00D953F7" w:rsidRPr="00023C82" w:rsidRDefault="00D953F7" w:rsidP="00002DAD">
      <w:pPr>
        <w:spacing w:after="0" w:line="360" w:lineRule="auto"/>
        <w:rPr>
          <w:rFonts w:ascii="Times New Roman" w:hAnsi="Times New Roman"/>
          <w:sz w:val="28"/>
        </w:rPr>
      </w:pPr>
    </w:p>
    <w:p w:rsidR="00002DAD" w:rsidRPr="00023C82" w:rsidRDefault="00002DAD" w:rsidP="00002DAD">
      <w:pPr>
        <w:keepNext/>
        <w:spacing w:after="0" w:line="360" w:lineRule="auto"/>
        <w:jc w:val="center"/>
        <w:outlineLvl w:val="4"/>
        <w:rPr>
          <w:rFonts w:ascii="Times New Roman" w:hAnsi="Times New Roman"/>
          <w:b/>
          <w:caps/>
          <w:sz w:val="28"/>
        </w:rPr>
      </w:pPr>
      <w:r w:rsidRPr="00023C82">
        <w:rPr>
          <w:rFonts w:ascii="Times New Roman" w:hAnsi="Times New Roman"/>
          <w:b/>
          <w:caps/>
          <w:sz w:val="28"/>
        </w:rPr>
        <w:t xml:space="preserve">ДОПОЛНИТЕЛЬНАЯ </w:t>
      </w:r>
      <w:r w:rsidR="00B8761D" w:rsidRPr="00023C82">
        <w:rPr>
          <w:rFonts w:ascii="Times New Roman" w:hAnsi="Times New Roman"/>
          <w:b/>
          <w:spacing w:val="-1"/>
          <w:sz w:val="28"/>
        </w:rPr>
        <w:t>ОБЩЕОБРАЗОВАТЕЛЬНАЯ</w:t>
      </w:r>
      <w:r w:rsidR="00B00C31">
        <w:rPr>
          <w:rFonts w:ascii="Times New Roman" w:hAnsi="Times New Roman"/>
          <w:b/>
          <w:spacing w:val="-1"/>
          <w:sz w:val="28"/>
        </w:rPr>
        <w:t xml:space="preserve"> </w:t>
      </w:r>
      <w:r w:rsidRPr="00023C82">
        <w:rPr>
          <w:rFonts w:ascii="Times New Roman" w:hAnsi="Times New Roman"/>
          <w:b/>
          <w:caps/>
          <w:sz w:val="28"/>
        </w:rPr>
        <w:t xml:space="preserve">ОБЩЕРАЗВИВАЮЩАЯ программа </w:t>
      </w:r>
    </w:p>
    <w:p w:rsidR="00002DAD" w:rsidRPr="00023C82" w:rsidRDefault="007F4CC7" w:rsidP="00002DAD">
      <w:pPr>
        <w:keepNext/>
        <w:spacing w:after="0" w:line="360" w:lineRule="auto"/>
        <w:jc w:val="center"/>
        <w:outlineLvl w:val="4"/>
        <w:rPr>
          <w:rFonts w:ascii="Times New Roman" w:hAnsi="Times New Roman"/>
          <w:b/>
          <w:bCs/>
          <w:i/>
          <w:iCs/>
          <w:sz w:val="28"/>
          <w:szCs w:val="26"/>
        </w:rPr>
      </w:pPr>
      <w:r w:rsidRPr="007F4CC7">
        <w:rPr>
          <w:rFonts w:ascii="Times New Roman" w:hAnsi="Times New Roman"/>
          <w:b/>
          <w:caps/>
          <w:sz w:val="28"/>
        </w:rPr>
        <w:t>Социально – гуманитарной</w:t>
      </w:r>
      <w:r>
        <w:rPr>
          <w:rFonts w:ascii="Times New Roman" w:hAnsi="Times New Roman"/>
          <w:b/>
          <w:caps/>
          <w:color w:val="FF0000"/>
          <w:sz w:val="28"/>
        </w:rPr>
        <w:t xml:space="preserve"> </w:t>
      </w:r>
      <w:r w:rsidR="00A40EDF">
        <w:rPr>
          <w:rFonts w:ascii="Times New Roman" w:hAnsi="Times New Roman"/>
          <w:b/>
          <w:caps/>
          <w:sz w:val="28"/>
        </w:rPr>
        <w:t>НАПРАВЛЕННОСТИ</w:t>
      </w:r>
    </w:p>
    <w:p w:rsidR="00002DAD" w:rsidRDefault="00002DAD" w:rsidP="00002DAD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023C82">
        <w:rPr>
          <w:rFonts w:ascii="Times New Roman" w:hAnsi="Times New Roman"/>
          <w:b/>
          <w:sz w:val="36"/>
          <w:szCs w:val="36"/>
        </w:rPr>
        <w:t>«</w:t>
      </w:r>
      <w:r w:rsidR="00B632ED">
        <w:rPr>
          <w:rFonts w:ascii="Times New Roman" w:hAnsi="Times New Roman"/>
          <w:b/>
          <w:sz w:val="36"/>
          <w:szCs w:val="36"/>
        </w:rPr>
        <w:t>Словарик</w:t>
      </w:r>
      <w:r w:rsidRPr="00023C82">
        <w:rPr>
          <w:rFonts w:ascii="Times New Roman" w:hAnsi="Times New Roman"/>
          <w:b/>
          <w:sz w:val="36"/>
          <w:szCs w:val="36"/>
        </w:rPr>
        <w:t>»</w:t>
      </w:r>
    </w:p>
    <w:p w:rsidR="00337E14" w:rsidRPr="0051210A" w:rsidRDefault="00337E14" w:rsidP="00002DAD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1210A">
        <w:rPr>
          <w:rFonts w:ascii="Times New Roman" w:hAnsi="Times New Roman"/>
          <w:bCs/>
          <w:sz w:val="28"/>
          <w:szCs w:val="28"/>
        </w:rPr>
        <w:t>(</w:t>
      </w:r>
      <w:r w:rsidR="009A19E8" w:rsidRPr="00D52FD8">
        <w:rPr>
          <w:rFonts w:ascii="Times New Roman" w:hAnsi="Times New Roman"/>
          <w:bCs/>
          <w:sz w:val="28"/>
          <w:szCs w:val="28"/>
        </w:rPr>
        <w:t xml:space="preserve">стартовый </w:t>
      </w:r>
      <w:r w:rsidR="00677435" w:rsidRPr="00D52FD8">
        <w:rPr>
          <w:rFonts w:ascii="Times New Roman" w:hAnsi="Times New Roman"/>
          <w:bCs/>
          <w:sz w:val="28"/>
          <w:szCs w:val="28"/>
        </w:rPr>
        <w:t>уровень</w:t>
      </w:r>
      <w:r w:rsidRPr="00D52FD8">
        <w:rPr>
          <w:rFonts w:ascii="Times New Roman" w:hAnsi="Times New Roman"/>
          <w:bCs/>
          <w:sz w:val="28"/>
          <w:szCs w:val="28"/>
        </w:rPr>
        <w:t>)</w:t>
      </w:r>
    </w:p>
    <w:p w:rsidR="00BE6E34" w:rsidRDefault="00BE6E34" w:rsidP="00BE6E3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D1A77" w:rsidRPr="00621610" w:rsidRDefault="008D1A77" w:rsidP="00BE6E3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D953F7" w:rsidRPr="00D52FD8" w:rsidRDefault="00D953F7" w:rsidP="00D953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3C82">
        <w:rPr>
          <w:rFonts w:ascii="Times New Roman" w:hAnsi="Times New Roman"/>
          <w:sz w:val="28"/>
          <w:szCs w:val="28"/>
        </w:rPr>
        <w:t xml:space="preserve">Возраст </w:t>
      </w:r>
      <w:r w:rsidR="00A40EDF" w:rsidRPr="00023C82">
        <w:rPr>
          <w:rFonts w:ascii="Times New Roman" w:hAnsi="Times New Roman"/>
          <w:sz w:val="28"/>
          <w:szCs w:val="28"/>
        </w:rPr>
        <w:t>детей</w:t>
      </w:r>
      <w:r w:rsidR="00A40EDF" w:rsidRPr="00D52FD8">
        <w:rPr>
          <w:rFonts w:ascii="Times New Roman" w:hAnsi="Times New Roman"/>
          <w:sz w:val="28"/>
          <w:szCs w:val="28"/>
        </w:rPr>
        <w:t xml:space="preserve">: </w:t>
      </w:r>
      <w:r w:rsidR="00D52FD8" w:rsidRPr="00D52FD8">
        <w:rPr>
          <w:rFonts w:ascii="Times New Roman" w:hAnsi="Times New Roman"/>
          <w:sz w:val="28"/>
          <w:szCs w:val="28"/>
        </w:rPr>
        <w:t>5-7</w:t>
      </w:r>
      <w:r w:rsidR="00B00C31" w:rsidRPr="00D52FD8">
        <w:rPr>
          <w:rFonts w:ascii="Times New Roman" w:hAnsi="Times New Roman"/>
          <w:sz w:val="28"/>
          <w:szCs w:val="28"/>
        </w:rPr>
        <w:t xml:space="preserve"> </w:t>
      </w:r>
      <w:r w:rsidRPr="00D52FD8">
        <w:rPr>
          <w:rFonts w:ascii="Times New Roman" w:hAnsi="Times New Roman"/>
          <w:sz w:val="28"/>
          <w:szCs w:val="28"/>
        </w:rPr>
        <w:t>лет</w:t>
      </w:r>
    </w:p>
    <w:p w:rsidR="00002DAD" w:rsidRPr="00132B75" w:rsidRDefault="00BE6E34" w:rsidP="00002DA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52FD8">
        <w:rPr>
          <w:rFonts w:ascii="Times New Roman" w:hAnsi="Times New Roman"/>
          <w:sz w:val="28"/>
          <w:szCs w:val="28"/>
        </w:rPr>
        <w:t xml:space="preserve">Срок реализации: </w:t>
      </w:r>
      <w:r w:rsidR="00D52FD8">
        <w:rPr>
          <w:rFonts w:ascii="Times New Roman" w:hAnsi="Times New Roman"/>
          <w:sz w:val="28"/>
          <w:szCs w:val="28"/>
        </w:rPr>
        <w:t>1</w:t>
      </w:r>
      <w:r w:rsidR="00B00C31" w:rsidRPr="00D52FD8">
        <w:rPr>
          <w:rFonts w:ascii="Times New Roman" w:hAnsi="Times New Roman"/>
          <w:sz w:val="28"/>
          <w:szCs w:val="28"/>
        </w:rPr>
        <w:t xml:space="preserve"> </w:t>
      </w:r>
      <w:r w:rsidR="005728FF" w:rsidRPr="00D52FD8">
        <w:rPr>
          <w:rFonts w:ascii="Times New Roman" w:hAnsi="Times New Roman"/>
          <w:sz w:val="28"/>
          <w:szCs w:val="28"/>
        </w:rPr>
        <w:t>год</w:t>
      </w:r>
    </w:p>
    <w:p w:rsidR="00D953F7" w:rsidRPr="00023C82" w:rsidRDefault="00D953F7" w:rsidP="00002DAD">
      <w:pPr>
        <w:spacing w:after="0" w:line="360" w:lineRule="auto"/>
        <w:ind w:firstLine="4536"/>
        <w:rPr>
          <w:rFonts w:ascii="Times New Roman" w:hAnsi="Times New Roman"/>
          <w:b/>
          <w:sz w:val="28"/>
          <w:szCs w:val="28"/>
        </w:rPr>
      </w:pPr>
    </w:p>
    <w:p w:rsidR="00D953F7" w:rsidRPr="00023C82" w:rsidRDefault="00D953F7" w:rsidP="00002DAD">
      <w:pPr>
        <w:spacing w:after="0" w:line="360" w:lineRule="auto"/>
        <w:ind w:firstLine="4536"/>
        <w:rPr>
          <w:rFonts w:ascii="Times New Roman" w:hAnsi="Times New Roman"/>
          <w:b/>
          <w:sz w:val="28"/>
          <w:szCs w:val="28"/>
        </w:rPr>
      </w:pPr>
    </w:p>
    <w:p w:rsidR="00D953F7" w:rsidRPr="00023C82" w:rsidRDefault="00D953F7" w:rsidP="00002DAD">
      <w:pPr>
        <w:spacing w:after="0" w:line="360" w:lineRule="auto"/>
        <w:ind w:firstLine="4536"/>
        <w:rPr>
          <w:rFonts w:ascii="Times New Roman" w:hAnsi="Times New Roman"/>
          <w:b/>
          <w:sz w:val="28"/>
          <w:szCs w:val="28"/>
        </w:rPr>
      </w:pPr>
    </w:p>
    <w:p w:rsidR="00002DAD" w:rsidRPr="00023C82" w:rsidRDefault="00002DAD" w:rsidP="00002DAD">
      <w:pPr>
        <w:spacing w:after="0" w:line="360" w:lineRule="auto"/>
        <w:ind w:firstLine="4536"/>
        <w:rPr>
          <w:rFonts w:ascii="Times New Roman" w:hAnsi="Times New Roman"/>
          <w:sz w:val="28"/>
          <w:szCs w:val="28"/>
        </w:rPr>
      </w:pPr>
      <w:r w:rsidRPr="00023C82">
        <w:rPr>
          <w:rFonts w:ascii="Times New Roman" w:hAnsi="Times New Roman"/>
          <w:sz w:val="28"/>
          <w:szCs w:val="28"/>
        </w:rPr>
        <w:t>Автор-составитель:</w:t>
      </w:r>
    </w:p>
    <w:p w:rsidR="00002DAD" w:rsidRPr="00D52FD8" w:rsidRDefault="00D52FD8" w:rsidP="00002DAD">
      <w:pPr>
        <w:spacing w:after="0" w:line="360" w:lineRule="auto"/>
        <w:ind w:firstLine="4536"/>
        <w:rPr>
          <w:rFonts w:ascii="Times New Roman" w:hAnsi="Times New Roman"/>
          <w:sz w:val="28"/>
          <w:szCs w:val="28"/>
        </w:rPr>
      </w:pPr>
      <w:proofErr w:type="spellStart"/>
      <w:r w:rsidRPr="00D52FD8">
        <w:rPr>
          <w:rFonts w:ascii="Times New Roman" w:hAnsi="Times New Roman"/>
          <w:sz w:val="28"/>
          <w:szCs w:val="28"/>
        </w:rPr>
        <w:t>Вамишеску</w:t>
      </w:r>
      <w:proofErr w:type="spellEnd"/>
      <w:r w:rsidRPr="00D52FD8">
        <w:rPr>
          <w:rFonts w:ascii="Times New Roman" w:hAnsi="Times New Roman"/>
          <w:sz w:val="28"/>
          <w:szCs w:val="28"/>
        </w:rPr>
        <w:t xml:space="preserve"> Надежда Алексеевна</w:t>
      </w:r>
      <w:r w:rsidR="00002DAD" w:rsidRPr="00D52FD8">
        <w:rPr>
          <w:rFonts w:ascii="Times New Roman" w:hAnsi="Times New Roman"/>
          <w:sz w:val="28"/>
          <w:szCs w:val="28"/>
        </w:rPr>
        <w:t>,</w:t>
      </w:r>
    </w:p>
    <w:p w:rsidR="00002DAD" w:rsidRPr="00621610" w:rsidRDefault="00002DAD" w:rsidP="00002DAD">
      <w:pPr>
        <w:spacing w:after="0" w:line="360" w:lineRule="auto"/>
        <w:ind w:firstLine="4536"/>
        <w:rPr>
          <w:rFonts w:ascii="Times New Roman" w:hAnsi="Times New Roman"/>
          <w:sz w:val="28"/>
          <w:szCs w:val="28"/>
        </w:rPr>
      </w:pPr>
      <w:r w:rsidRPr="00621610">
        <w:rPr>
          <w:rFonts w:ascii="Times New Roman" w:hAnsi="Times New Roman"/>
          <w:sz w:val="28"/>
          <w:szCs w:val="28"/>
        </w:rPr>
        <w:t>педагог дополнительного образования</w:t>
      </w:r>
    </w:p>
    <w:p w:rsidR="00002DAD" w:rsidRPr="00023C82" w:rsidRDefault="00002DAD" w:rsidP="00002DAD">
      <w:pPr>
        <w:spacing w:after="0" w:line="360" w:lineRule="auto"/>
        <w:ind w:firstLine="4536"/>
        <w:rPr>
          <w:rFonts w:ascii="Times New Roman" w:hAnsi="Times New Roman"/>
          <w:sz w:val="28"/>
          <w:szCs w:val="28"/>
        </w:rPr>
      </w:pPr>
    </w:p>
    <w:p w:rsidR="00007130" w:rsidRPr="00023C82" w:rsidRDefault="00007130" w:rsidP="00002DAD">
      <w:pPr>
        <w:spacing w:after="0" w:line="360" w:lineRule="auto"/>
        <w:ind w:firstLine="4536"/>
        <w:rPr>
          <w:rFonts w:ascii="Times New Roman" w:hAnsi="Times New Roman"/>
          <w:sz w:val="28"/>
          <w:szCs w:val="28"/>
        </w:rPr>
      </w:pPr>
    </w:p>
    <w:p w:rsidR="00AE6B80" w:rsidRDefault="00AE6B80" w:rsidP="00BE6E3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E6E34" w:rsidRPr="00023C82" w:rsidRDefault="00B46680" w:rsidP="00BE6E3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23C82">
        <w:rPr>
          <w:rFonts w:ascii="Times New Roman" w:hAnsi="Times New Roman"/>
          <w:sz w:val="28"/>
          <w:szCs w:val="28"/>
        </w:rPr>
        <w:t>Игрим</w:t>
      </w:r>
      <w:proofErr w:type="spellEnd"/>
      <w:r w:rsidRPr="00023C82">
        <w:rPr>
          <w:rFonts w:ascii="Times New Roman" w:hAnsi="Times New Roman"/>
          <w:sz w:val="28"/>
          <w:szCs w:val="28"/>
        </w:rPr>
        <w:t xml:space="preserve"> 20</w:t>
      </w:r>
      <w:r w:rsidR="004E1DD0" w:rsidRPr="00023C82">
        <w:rPr>
          <w:rFonts w:ascii="Times New Roman" w:hAnsi="Times New Roman"/>
          <w:sz w:val="28"/>
          <w:szCs w:val="28"/>
        </w:rPr>
        <w:t>2</w:t>
      </w:r>
      <w:r w:rsidR="009A19E8">
        <w:rPr>
          <w:rFonts w:ascii="Times New Roman" w:hAnsi="Times New Roman"/>
          <w:sz w:val="28"/>
          <w:szCs w:val="28"/>
        </w:rPr>
        <w:t>3</w:t>
      </w:r>
      <w:r w:rsidRPr="00023C82">
        <w:rPr>
          <w:rFonts w:ascii="Times New Roman" w:hAnsi="Times New Roman"/>
          <w:sz w:val="28"/>
          <w:szCs w:val="28"/>
        </w:rPr>
        <w:t>г</w:t>
      </w:r>
      <w:r w:rsidR="0091743D">
        <w:rPr>
          <w:rFonts w:ascii="Times New Roman" w:hAnsi="Times New Roman"/>
          <w:sz w:val="28"/>
          <w:szCs w:val="28"/>
        </w:rPr>
        <w:t>.</w:t>
      </w:r>
      <w:r w:rsidR="00BE6E34" w:rsidRPr="00023C82">
        <w:rPr>
          <w:rFonts w:ascii="Times New Roman" w:hAnsi="Times New Roman"/>
          <w:sz w:val="28"/>
          <w:szCs w:val="28"/>
        </w:rPr>
        <w:br w:type="page"/>
      </w:r>
    </w:p>
    <w:p w:rsidR="000C458C" w:rsidRDefault="000C458C" w:rsidP="00BE6E34">
      <w:pPr>
        <w:spacing w:after="0" w:line="360" w:lineRule="auto"/>
        <w:jc w:val="center"/>
        <w:rPr>
          <w:rFonts w:ascii="Times New Roman" w:hAnsi="Times New Roman"/>
          <w:b/>
          <w:spacing w:val="-3"/>
          <w:sz w:val="28"/>
        </w:rPr>
      </w:pPr>
      <w:r w:rsidRPr="00023C82">
        <w:rPr>
          <w:rFonts w:ascii="Times New Roman" w:hAnsi="Times New Roman"/>
          <w:b/>
          <w:spacing w:val="-3"/>
          <w:sz w:val="28"/>
        </w:rPr>
        <w:lastRenderedPageBreak/>
        <w:t>СОДЕРЖАНИЕ</w:t>
      </w:r>
    </w:p>
    <w:p w:rsidR="00E311E9" w:rsidRDefault="00E311E9" w:rsidP="00BE6E34">
      <w:pPr>
        <w:spacing w:after="0" w:line="360" w:lineRule="auto"/>
        <w:jc w:val="center"/>
        <w:rPr>
          <w:rFonts w:ascii="Times New Roman" w:hAnsi="Times New Roman"/>
          <w:b/>
          <w:spacing w:val="-3"/>
          <w:sz w:val="28"/>
        </w:rPr>
      </w:pPr>
    </w:p>
    <w:sdt>
      <w:sdtPr>
        <w:id w:val="1581968860"/>
        <w:docPartObj>
          <w:docPartGallery w:val="Table of Contents"/>
          <w:docPartUnique/>
        </w:docPartObj>
      </w:sdtPr>
      <w:sdtContent>
        <w:p w:rsidR="00D323DC" w:rsidRPr="00D323DC" w:rsidRDefault="0096561C">
          <w:pPr>
            <w:pStyle w:val="1b"/>
            <w:tabs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>
            <w:fldChar w:fldCharType="begin"/>
          </w:r>
          <w:r w:rsidR="00E311E9">
            <w:instrText xml:space="preserve"> TOC \o "1-3" \h \z \u </w:instrText>
          </w:r>
          <w:r>
            <w:fldChar w:fldCharType="separate"/>
          </w:r>
          <w:hyperlink w:anchor="_Toc132036312" w:history="1">
            <w:r w:rsidR="00D323DC" w:rsidRPr="00D323DC">
              <w:rPr>
                <w:rStyle w:val="ad"/>
                <w:rFonts w:ascii="Times New Roman" w:hAnsi="Times New Roman"/>
                <w:caps/>
                <w:noProof/>
                <w:sz w:val="28"/>
                <w:szCs w:val="28"/>
              </w:rPr>
              <w:t>Раздел 1. Комплекс основных характеристик программы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_Toc132036312 \h </w:instrText>
            </w:r>
            <w:r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25"/>
            <w:tabs>
              <w:tab w:val="left" w:pos="880"/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13" w:history="1">
            <w:r w:rsidR="00D323DC" w:rsidRPr="00D323DC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1.1.</w:t>
            </w:r>
            <w:r w:rsidR="00D323DC" w:rsidRPr="00D323DC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D323DC" w:rsidRPr="00D323DC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_Toc132036313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25"/>
            <w:tabs>
              <w:tab w:val="left" w:pos="880"/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14" w:history="1">
            <w:r w:rsidR="00D323DC" w:rsidRPr="00D323DC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1.2.</w:t>
            </w:r>
            <w:r w:rsidR="00D323DC" w:rsidRPr="00D323DC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D323DC" w:rsidRPr="00D323DC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Цель и задачи дополнительной общеобразовательной общеразвивающей программы.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_Toc132036314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25"/>
            <w:tabs>
              <w:tab w:val="left" w:pos="880"/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15" w:history="1">
            <w:r w:rsidR="00D323DC" w:rsidRPr="00D323DC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1.3.</w:t>
            </w:r>
            <w:r w:rsidR="00D323DC" w:rsidRPr="00D323DC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D323DC" w:rsidRPr="00D323DC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Содержание дополнительной общеобразовательной общеразвивающией программы «Акварель»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_Toc132036315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25"/>
            <w:tabs>
              <w:tab w:val="left" w:pos="880"/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16" w:history="1">
            <w:r w:rsidR="00D323DC" w:rsidRPr="00D323DC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1.4.</w:t>
            </w:r>
            <w:r w:rsidR="00D323DC" w:rsidRPr="00D323DC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D323DC" w:rsidRPr="00D323DC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Планируемые результаты освоения программы: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_Toc132036316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1b"/>
            <w:tabs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17" w:history="1">
            <w:r w:rsidR="00D323DC" w:rsidRPr="00D323DC">
              <w:rPr>
                <w:rStyle w:val="ad"/>
                <w:rFonts w:ascii="Times New Roman" w:hAnsi="Times New Roman"/>
                <w:caps/>
                <w:noProof/>
                <w:sz w:val="28"/>
                <w:szCs w:val="28"/>
              </w:rPr>
              <w:t>Раздел 2. Комплекс организационно-педагогических условий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_Toc132036317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25"/>
            <w:tabs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18" w:history="1">
            <w:r w:rsidR="00D323DC" w:rsidRPr="00D323DC">
              <w:rPr>
                <w:rStyle w:val="ad"/>
                <w:rFonts w:ascii="Times New Roman" w:hAnsi="Times New Roman"/>
                <w:noProof/>
                <w:kern w:val="24"/>
                <w:sz w:val="28"/>
                <w:szCs w:val="28"/>
              </w:rPr>
              <w:t xml:space="preserve">2.1. Календарный учебный график реализации дополнительной </w:t>
            </w:r>
            <w:r w:rsidR="00D323DC" w:rsidRPr="00D323DC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на 2023 – 2024 учебный год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_Toc132036318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25"/>
            <w:tabs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19" w:history="1">
            <w:r w:rsidR="00D323DC" w:rsidRPr="00D323DC">
              <w:rPr>
                <w:rStyle w:val="ad"/>
                <w:rFonts w:ascii="Times New Roman" w:hAnsi="Times New Roman"/>
                <w:noProof/>
                <w:kern w:val="24"/>
                <w:sz w:val="28"/>
                <w:szCs w:val="28"/>
              </w:rPr>
              <w:t>2.2. Условия реализации программы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_Toc132036319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25"/>
            <w:tabs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20" w:history="1">
            <w:r w:rsidR="00D323DC" w:rsidRPr="00D323DC">
              <w:rPr>
                <w:rStyle w:val="ad"/>
                <w:rFonts w:ascii="Times New Roman" w:hAnsi="Times New Roman"/>
                <w:noProof/>
                <w:kern w:val="24"/>
                <w:sz w:val="28"/>
                <w:szCs w:val="28"/>
              </w:rPr>
              <w:t>2.3 Формы аттестации/контроля и фиксация образовательных результатов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_Toc132036320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25"/>
            <w:tabs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21" w:history="1">
            <w:r w:rsidR="00D323DC" w:rsidRPr="00D323DC">
              <w:rPr>
                <w:rStyle w:val="ad"/>
                <w:rFonts w:ascii="Times New Roman" w:hAnsi="Times New Roman"/>
                <w:noProof/>
                <w:kern w:val="24"/>
                <w:sz w:val="28"/>
                <w:szCs w:val="28"/>
              </w:rPr>
              <w:t>2.4 Оценочные материалы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_Toc132036321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25"/>
            <w:tabs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22" w:history="1">
            <w:r w:rsidR="00D323DC" w:rsidRPr="00D323DC">
              <w:rPr>
                <w:rStyle w:val="ad"/>
                <w:rFonts w:ascii="Times New Roman" w:hAnsi="Times New Roman"/>
                <w:noProof/>
                <w:kern w:val="24"/>
                <w:sz w:val="28"/>
                <w:szCs w:val="28"/>
              </w:rPr>
              <w:t>2.5 Методическое обеспечение программы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_Toc132036322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1b"/>
            <w:tabs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23" w:history="1">
            <w:r w:rsidR="00D323DC" w:rsidRPr="00D323DC">
              <w:rPr>
                <w:rStyle w:val="ad"/>
                <w:rFonts w:ascii="Times New Roman" w:hAnsi="Times New Roman"/>
                <w:caps/>
                <w:noProof/>
                <w:sz w:val="28"/>
                <w:szCs w:val="28"/>
              </w:rPr>
              <w:t>Список литературы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_Toc132036323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1b"/>
            <w:tabs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24" w:history="1">
            <w:r w:rsidR="00D323DC" w:rsidRPr="00D323DC">
              <w:rPr>
                <w:rStyle w:val="ad"/>
                <w:rFonts w:ascii="Times New Roman" w:hAnsi="Times New Roman"/>
                <w:caps/>
                <w:noProof/>
                <w:sz w:val="28"/>
                <w:szCs w:val="28"/>
              </w:rPr>
              <w:t>Приложение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_Toc132036324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25"/>
            <w:tabs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25" w:history="1">
            <w:r w:rsidR="00D323DC" w:rsidRPr="00D323DC">
              <w:rPr>
                <w:rStyle w:val="ad"/>
                <w:rFonts w:ascii="Times New Roman" w:eastAsia="Times New Roman" w:hAnsi="Times New Roman"/>
                <w:noProof/>
                <w:sz w:val="28"/>
                <w:szCs w:val="28"/>
                <w:lang w:eastAsia="zh-CN"/>
              </w:rPr>
              <w:t>Календарно-тематическое планирование на 2023-2024 учебный год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_Toc132036325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Pr="00D323DC" w:rsidRDefault="000F62E8">
          <w:pPr>
            <w:pStyle w:val="25"/>
            <w:tabs>
              <w:tab w:val="right" w:leader="dot" w:pos="9830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32036326" w:history="1">
            <w:r w:rsidR="00D323DC" w:rsidRPr="00D323DC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Воспитательная программа на 2023-2024 учебный год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_Toc132036326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23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323DC" w:rsidRDefault="000F62E8">
          <w:pPr>
            <w:pStyle w:val="25"/>
            <w:tabs>
              <w:tab w:val="right" w:leader="dot" w:pos="983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2036327" w:history="1">
            <w:r w:rsidR="00D323DC" w:rsidRPr="00D323DC">
              <w:rPr>
                <w:rStyle w:val="ad"/>
                <w:rFonts w:ascii="Times New Roman" w:eastAsia="Times New Roman" w:hAnsi="Times New Roman"/>
                <w:noProof/>
                <w:sz w:val="28"/>
                <w:szCs w:val="28"/>
                <w:lang w:eastAsia="zh-CN"/>
              </w:rPr>
              <w:t>Календарный план воспитательной работы на 2023-2024 учебный год</w:t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323D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_Toc132036327 \h </w:instrTex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A5B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25</w:t>
            </w:r>
            <w:r w:rsidR="0096561C" w:rsidRPr="00D323D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311E9" w:rsidRDefault="0096561C">
          <w:r>
            <w:fldChar w:fldCharType="end"/>
          </w:r>
        </w:p>
      </w:sdtContent>
    </w:sdt>
    <w:p w:rsidR="00E311E9" w:rsidRDefault="00E311E9" w:rsidP="00BE6E34">
      <w:pPr>
        <w:spacing w:after="0" w:line="360" w:lineRule="auto"/>
        <w:jc w:val="center"/>
        <w:rPr>
          <w:rFonts w:ascii="Times New Roman" w:hAnsi="Times New Roman"/>
          <w:b/>
          <w:spacing w:val="-3"/>
          <w:sz w:val="28"/>
        </w:rPr>
      </w:pPr>
    </w:p>
    <w:p w:rsidR="00E311E9" w:rsidRDefault="00E311E9" w:rsidP="00BE6E34">
      <w:pPr>
        <w:spacing w:after="0" w:line="360" w:lineRule="auto"/>
        <w:jc w:val="center"/>
        <w:rPr>
          <w:rFonts w:ascii="Times New Roman" w:hAnsi="Times New Roman"/>
          <w:b/>
          <w:spacing w:val="-3"/>
          <w:sz w:val="28"/>
        </w:rPr>
      </w:pPr>
    </w:p>
    <w:p w:rsidR="00E311E9" w:rsidRPr="00023C82" w:rsidRDefault="00E311E9" w:rsidP="00BE6E3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E38DA" w:rsidRPr="00703F8B" w:rsidRDefault="00E94508" w:rsidP="00703F8B">
      <w:pPr>
        <w:pStyle w:val="TableParagraph"/>
        <w:numPr>
          <w:ilvl w:val="0"/>
          <w:numId w:val="10"/>
        </w:numPr>
        <w:spacing w:before="240"/>
        <w:ind w:left="426" w:hanging="426"/>
        <w:rPr>
          <w:b/>
          <w:sz w:val="28"/>
          <w:szCs w:val="28"/>
          <w:lang w:val="ru-RU"/>
        </w:rPr>
      </w:pPr>
      <w:r w:rsidRPr="00703F8B">
        <w:rPr>
          <w:b/>
          <w:sz w:val="28"/>
          <w:szCs w:val="28"/>
          <w:lang w:val="ru-RU"/>
        </w:rPr>
        <w:br w:type="page"/>
      </w:r>
    </w:p>
    <w:p w:rsidR="00056FE9" w:rsidRPr="00056FE9" w:rsidRDefault="00056FE9" w:rsidP="00056FE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Toc132036312"/>
      <w:r w:rsidRPr="00056F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ПАСПОРТ ПРОГРАММЫ</w:t>
      </w:r>
    </w:p>
    <w:tbl>
      <w:tblPr>
        <w:tblpPr w:leftFromText="180" w:rightFromText="180" w:vertAnchor="text" w:horzAnchor="margin" w:tblpXSpec="center" w:tblpY="395"/>
        <w:tblW w:w="10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906"/>
        <w:gridCol w:w="6662"/>
      </w:tblGrid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Полное название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Дополнительная общеобразовательная общеразвивающая </w:t>
            </w:r>
            <w:r w:rsidRPr="00B632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«</w:t>
            </w:r>
            <w:r w:rsidR="00B632ED" w:rsidRPr="00B632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Словарик</w:t>
            </w:r>
            <w:r w:rsidRPr="00B632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Основание </w:t>
            </w:r>
            <w:proofErr w:type="gramStart"/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разработки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2"/>
              </w:numPr>
              <w:spacing w:after="0" w:line="240" w:lineRule="auto"/>
              <w:ind w:left="567" w:hanging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закон от 29.12.2012 года № 273-ФЗ «Об образовании в Российской Федерации».</w:t>
            </w:r>
          </w:p>
          <w:p w:rsidR="00056FE9" w:rsidRPr="00056FE9" w:rsidRDefault="00056FE9" w:rsidP="00056FE9">
            <w:pPr>
              <w:numPr>
                <w:ilvl w:val="0"/>
                <w:numId w:val="32"/>
              </w:numPr>
              <w:spacing w:after="0" w:line="240" w:lineRule="auto"/>
              <w:ind w:left="567" w:hanging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Федеральный закон от 31.07.2020 N 304-ФЗ "О внесении изменений в Федеральный закон "Об образовании в Российской Федерации" по вопросам воспитания обучающихся".</w:t>
            </w:r>
          </w:p>
          <w:p w:rsidR="00056FE9" w:rsidRPr="00056FE9" w:rsidRDefault="00056FE9" w:rsidP="00056FE9">
            <w:pPr>
              <w:numPr>
                <w:ilvl w:val="0"/>
                <w:numId w:val="32"/>
              </w:numPr>
              <w:spacing w:after="0" w:line="240" w:lineRule="auto"/>
              <w:ind w:left="567" w:hanging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Постановление правительства ХМАО-Югры от 05.10.2018 года № 338-п «О государственной программе ХМАО-Югры «Развитие образования».</w:t>
            </w:r>
          </w:p>
          <w:p w:rsidR="00056FE9" w:rsidRPr="00056FE9" w:rsidRDefault="00056FE9" w:rsidP="00056FE9">
            <w:pPr>
              <w:numPr>
                <w:ilvl w:val="0"/>
                <w:numId w:val="32"/>
              </w:numPr>
              <w:spacing w:after="0" w:line="240" w:lineRule="auto"/>
              <w:ind w:left="567" w:hanging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Министерства просвещения Российской Федерации от 09.11.2018 г. № 196 (ред. От 30.09.2020) «Об утверждении порядка организации и осуществления образовательной деятельности по дополнительным общеобразовательным программам».</w:t>
            </w:r>
          </w:p>
          <w:p w:rsidR="00056FE9" w:rsidRPr="00056FE9" w:rsidRDefault="00056FE9" w:rsidP="00056FE9">
            <w:pPr>
              <w:numPr>
                <w:ilvl w:val="0"/>
                <w:numId w:val="32"/>
              </w:numPr>
              <w:spacing w:after="0" w:line="240" w:lineRule="auto"/>
              <w:ind w:left="605" w:hanging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Приказ «Об утверждении Правил персонифицированного финансирования дополнительного образования детей </w:t>
            </w:r>
            <w:proofErr w:type="gramStart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="00D52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автономном округе – Югре» от 4 августа 2016 года № 1224 (с изменениями от 12.08.2022 10-П-1692).</w:t>
            </w:r>
          </w:p>
          <w:p w:rsidR="00056FE9" w:rsidRPr="00056FE9" w:rsidRDefault="00056FE9" w:rsidP="00056FE9">
            <w:pPr>
              <w:numPr>
                <w:ilvl w:val="0"/>
                <w:numId w:val="32"/>
              </w:numPr>
              <w:spacing w:after="0" w:line="240" w:lineRule="auto"/>
              <w:ind w:left="567" w:hanging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Постановление Главного государственного санитарного врача РФ от 28.09.2020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      </w:r>
          </w:p>
          <w:p w:rsidR="00056FE9" w:rsidRPr="00056FE9" w:rsidRDefault="00056FE9" w:rsidP="00056FE9">
            <w:pPr>
              <w:numPr>
                <w:ilvl w:val="0"/>
                <w:numId w:val="32"/>
              </w:numPr>
              <w:spacing w:after="0" w:line="240" w:lineRule="auto"/>
              <w:ind w:left="567" w:hanging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Письмо Министерства образования и науки Российской Федерации от 18.11.2015 г. № 09-3242 «Методические рекомендации по проектированию дополнительных общеразвивающих программ».</w:t>
            </w:r>
          </w:p>
          <w:p w:rsidR="00056FE9" w:rsidRPr="00056FE9" w:rsidRDefault="00056FE9" w:rsidP="00056FE9">
            <w:pPr>
              <w:numPr>
                <w:ilvl w:val="0"/>
                <w:numId w:val="32"/>
              </w:numPr>
              <w:spacing w:after="0" w:line="240" w:lineRule="auto"/>
              <w:ind w:left="567" w:hanging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Методические рекомендации по проектированию дополнительных общеразвивающих программ в образовательных организациях на территории Ханты-Мансийского автономного округа-Югры.</w:t>
            </w:r>
          </w:p>
          <w:p w:rsidR="00056FE9" w:rsidRPr="00056FE9" w:rsidRDefault="00056FE9" w:rsidP="00056FE9">
            <w:pPr>
              <w:numPr>
                <w:ilvl w:val="0"/>
                <w:numId w:val="32"/>
              </w:numPr>
              <w:spacing w:after="0" w:line="240" w:lineRule="auto"/>
              <w:ind w:left="567" w:hanging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Примерная программа </w:t>
            </w:r>
            <w:proofErr w:type="gramStart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воспитания</w:t>
            </w:r>
            <w:r w:rsidRPr="00056FE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Института стратегии развития образования РАО</w:t>
            </w:r>
            <w:proofErr w:type="gramEnd"/>
            <w:r w:rsidRPr="00056FE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Автор-разработчик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D52FD8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52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Вамишеску</w:t>
            </w:r>
            <w:proofErr w:type="spellEnd"/>
            <w:r w:rsidRPr="00D52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Надежда Алексеевна</w:t>
            </w:r>
            <w:r w:rsidR="00056FE9"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педагог дополнительного образования МБУ ДО «Игримский центр творчества» 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Руководитель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D52FD8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52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Вамишеску</w:t>
            </w:r>
            <w:proofErr w:type="spellEnd"/>
            <w:r w:rsidRPr="00D52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Надежда Алексеевна</w:t>
            </w: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6FE9"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педагог дополнительного образования МБУ ДО «Игримский центр творчества».</w:t>
            </w:r>
          </w:p>
          <w:p w:rsidR="00056FE9" w:rsidRPr="00056FE9" w:rsidRDefault="00D52FD8" w:rsidP="00D52FD8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Первая</w:t>
            </w:r>
            <w:r w:rsidR="00CD30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категория. КПК </w:t>
            </w:r>
            <w:r w:rsidR="00CF007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«Педагог дополнительного образования: современные подходы к профессиональной деятельности», 2020г, 72 ч.</w:t>
            </w:r>
          </w:p>
        </w:tc>
      </w:tr>
      <w:tr w:rsidR="00056FE9" w:rsidRPr="00056FE9" w:rsidTr="007F4CC7">
        <w:trPr>
          <w:trHeight w:val="4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заявитель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 Игримский центр творчества»</w:t>
            </w:r>
          </w:p>
        </w:tc>
      </w:tr>
      <w:tr w:rsidR="00056FE9" w:rsidRPr="00056FE9" w:rsidTr="007F4CC7">
        <w:trPr>
          <w:trHeight w:val="83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Адрес организации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628146, Российская Федерация, Хант</w:t>
            </w:r>
            <w:proofErr w:type="gramStart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ы-</w:t>
            </w:r>
            <w:proofErr w:type="gramEnd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Мансийский автономный округ-Югра, Березовский район, </w:t>
            </w:r>
            <w:proofErr w:type="spellStart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Игрим</w:t>
            </w:r>
            <w:proofErr w:type="spellEnd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троителей</w:t>
            </w:r>
            <w:proofErr w:type="spellEnd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д.1 </w:t>
            </w:r>
          </w:p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dyuc-2009@yandex.ru</w:t>
            </w:r>
          </w:p>
        </w:tc>
      </w:tr>
      <w:tr w:rsidR="00056FE9" w:rsidRPr="00056FE9" w:rsidTr="007F4CC7">
        <w:trPr>
          <w:trHeight w:val="41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Адрес реализации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628146, Российская Федерация, Хант</w:t>
            </w:r>
            <w:proofErr w:type="gramStart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ы-</w:t>
            </w:r>
            <w:proofErr w:type="gramEnd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Мансийский автономный округ-Югра, Березовский район, </w:t>
            </w:r>
            <w:proofErr w:type="spellStart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Игрим</w:t>
            </w:r>
            <w:proofErr w:type="spellEnd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F0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F0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троителей</w:t>
            </w:r>
            <w:proofErr w:type="spellEnd"/>
            <w:r w:rsidRPr="00CF0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д.1</w:t>
            </w:r>
            <w:r w:rsidR="00CF0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корпус Г</w:t>
            </w:r>
            <w:r w:rsidRPr="00CF0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кабинет №</w:t>
            </w:r>
            <w:r w:rsidR="00CF0076" w:rsidRPr="00CF0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Общеобразовательная общеразвивающая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Направленность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CF0076" w:rsidRDefault="00CF0076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0076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Социально-гуманитарная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 разработки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 последней корректировки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56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CF0076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00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освоения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CF0076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0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стартовый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Форма реализации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CF0076" w:rsidRDefault="00CF0076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0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Целевые группы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CF0076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0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учащиеся </w:t>
            </w:r>
            <w:r w:rsidR="00CF0076" w:rsidRPr="00CF0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5-7 </w:t>
            </w:r>
            <w:r w:rsidRPr="00CF0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лет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CF0076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0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год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CF0076" w:rsidRDefault="00056FE9" w:rsidP="00056F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F007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Приобщение через </w:t>
            </w:r>
            <w:r w:rsidR="00CF0076" w:rsidRPr="00CF007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развитие речи, красоты родного языка, </w:t>
            </w:r>
            <w:r w:rsidRPr="00CF007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формирование творческой и созидающей личности,</w:t>
            </w:r>
            <w:r w:rsidR="00CF0076" w:rsidRPr="00CF007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социально адаптированной к дальнейшему обучению.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Краткое содержание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9B6DFC" w:rsidRDefault="00056FE9" w:rsidP="00CF0076">
            <w:pPr>
              <w:tabs>
                <w:tab w:val="left" w:pos="9072"/>
              </w:tabs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_GoBack"/>
            <w:r w:rsidRPr="009B6DFC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</w:t>
            </w:r>
            <w:r w:rsidR="00037886">
              <w:rPr>
                <w:rFonts w:ascii="Times New Roman" w:hAnsi="Times New Roman"/>
                <w:sz w:val="24"/>
                <w:szCs w:val="24"/>
                <w:lang w:eastAsia="ru-RU"/>
              </w:rPr>
              <w:t>Словарик</w:t>
            </w:r>
            <w:r w:rsidRPr="009B6DF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EF44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B6DFC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</w:t>
            </w:r>
            <w:r w:rsidR="00CF0076" w:rsidRPr="009B6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на воспитание </w:t>
            </w:r>
            <w:r w:rsidR="009B6DFC" w:rsidRPr="009B6DFC">
              <w:rPr>
                <w:rFonts w:ascii="Times New Roman" w:hAnsi="Times New Roman"/>
                <w:sz w:val="24"/>
                <w:szCs w:val="24"/>
                <w:lang w:eastAsia="ru-RU"/>
              </w:rPr>
              <w:t>речевой культуры учащихся</w:t>
            </w:r>
            <w:r w:rsidRPr="009B6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развитие их интереса к познанию окружающего мира, а также познанию самого себя, как целостной единицы. В процессе работы, учащиеся </w:t>
            </w:r>
            <w:r w:rsidR="00EF1F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пополняют свой словарный запас через занятия, которые построены на </w:t>
            </w:r>
            <w:proofErr w:type="spellStart"/>
            <w:r w:rsidR="00EF1FF9">
              <w:rPr>
                <w:rFonts w:ascii="Times New Roman" w:hAnsi="Times New Roman"/>
                <w:sz w:val="24"/>
                <w:szCs w:val="24"/>
                <w:lang w:eastAsia="ru-RU"/>
              </w:rPr>
              <w:t>межпредметных</w:t>
            </w:r>
            <w:proofErr w:type="spellEnd"/>
            <w:r w:rsidR="00EF1F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связях. Тем самым </w:t>
            </w:r>
            <w:r w:rsidRPr="009B6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творчески </w:t>
            </w:r>
            <w:proofErr w:type="spellStart"/>
            <w:r w:rsidRPr="009B6DFC">
              <w:rPr>
                <w:rFonts w:ascii="Times New Roman" w:hAnsi="Times New Roman"/>
                <w:sz w:val="24"/>
                <w:szCs w:val="24"/>
                <w:lang w:eastAsia="ru-RU"/>
              </w:rPr>
              <w:t>самовыражаютс</w:t>
            </w:r>
            <w:r w:rsidR="00CF0076" w:rsidRPr="009B6DFC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proofErr w:type="spellEnd"/>
            <w:r w:rsidR="00CF0076" w:rsidRPr="009B6DFC">
              <w:rPr>
                <w:rFonts w:ascii="Times New Roman" w:hAnsi="Times New Roman"/>
                <w:sz w:val="24"/>
                <w:szCs w:val="24"/>
                <w:lang w:eastAsia="ru-RU"/>
              </w:rPr>
              <w:t>, развивают свои речевые</w:t>
            </w:r>
            <w:r w:rsidRPr="009B6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способности в целом, повышают свои адаптационные способности за счет раскрытия внутренних ресурсов </w:t>
            </w:r>
            <w:r w:rsidR="00CF0076" w:rsidRPr="009B6DFC">
              <w:rPr>
                <w:rFonts w:ascii="Times New Roman" w:hAnsi="Times New Roman"/>
                <w:sz w:val="24"/>
                <w:szCs w:val="24"/>
                <w:lang w:eastAsia="ru-RU"/>
              </w:rPr>
              <w:t>через познание родного языка.</w:t>
            </w:r>
            <w:bookmarkEnd w:id="1"/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Ожидаемые результаты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185E0D" w:rsidRDefault="009B6DFC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осознавать роль речевой</w:t>
            </w:r>
            <w:r w:rsidR="00056FE9" w:rsidRPr="00185E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культуры в жизни людей; </w:t>
            </w:r>
          </w:p>
          <w:p w:rsidR="00471B52" w:rsidRPr="00471B52" w:rsidRDefault="00471B52" w:rsidP="00471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B52">
              <w:rPr>
                <w:rFonts w:ascii="Times New Roman" w:hAnsi="Times New Roman"/>
                <w:sz w:val="24"/>
                <w:szCs w:val="24"/>
              </w:rPr>
              <w:t>- учащийся пополняет свой словарный запас;</w:t>
            </w:r>
          </w:p>
          <w:p w:rsidR="00471B52" w:rsidRPr="00471B52" w:rsidRDefault="00471B52" w:rsidP="00471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B52">
              <w:rPr>
                <w:rFonts w:ascii="Times New Roman" w:hAnsi="Times New Roman"/>
                <w:sz w:val="24"/>
                <w:szCs w:val="24"/>
              </w:rPr>
              <w:t>- развит познавательный интерес к произв</w:t>
            </w:r>
            <w:r>
              <w:rPr>
                <w:rFonts w:ascii="Times New Roman" w:hAnsi="Times New Roman"/>
                <w:sz w:val="24"/>
                <w:szCs w:val="24"/>
              </w:rPr>
              <w:t>едениям искусства и литературы.</w:t>
            </w:r>
          </w:p>
          <w:p w:rsidR="00471B52" w:rsidRPr="00471B52" w:rsidRDefault="00471B52" w:rsidP="00471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B52">
              <w:rPr>
                <w:rFonts w:ascii="Times New Roman" w:hAnsi="Times New Roman"/>
                <w:sz w:val="24"/>
                <w:szCs w:val="24"/>
              </w:rPr>
              <w:t>- развита правильная, грамотная речь;</w:t>
            </w:r>
          </w:p>
          <w:p w:rsidR="00471B52" w:rsidRPr="00471B52" w:rsidRDefault="00471B52" w:rsidP="00471B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B52">
              <w:rPr>
                <w:rFonts w:ascii="Times New Roman" w:hAnsi="Times New Roman"/>
                <w:sz w:val="24"/>
                <w:szCs w:val="24"/>
              </w:rPr>
              <w:t>- развита самостоятельность, ответственность, активность, акку</w:t>
            </w:r>
            <w:r>
              <w:rPr>
                <w:rFonts w:ascii="Times New Roman" w:hAnsi="Times New Roman"/>
                <w:sz w:val="24"/>
                <w:szCs w:val="24"/>
              </w:rPr>
              <w:t>ратность.</w:t>
            </w:r>
          </w:p>
          <w:p w:rsidR="00056FE9" w:rsidRPr="00471B52" w:rsidRDefault="00471B52" w:rsidP="00471B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1B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 формируется общественно-активная личность, культура общения и поведение в социуме, навыки здорового образа жизни.</w:t>
            </w:r>
          </w:p>
        </w:tc>
      </w:tr>
      <w:tr w:rsidR="00056FE9" w:rsidRPr="00056FE9" w:rsidTr="007F4CC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numPr>
                <w:ilvl w:val="0"/>
                <w:numId w:val="33"/>
              </w:numPr>
              <w:tabs>
                <w:tab w:val="left" w:pos="907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056FE9" w:rsidRDefault="00056FE9" w:rsidP="00056FE9">
            <w:pPr>
              <w:tabs>
                <w:tab w:val="left" w:pos="9072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Материально-</w:t>
            </w:r>
            <w:r w:rsidRPr="00056F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техническое оснащение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FE9" w:rsidRPr="009B6DFC" w:rsidRDefault="00056FE9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шкафы для документов;</w:t>
            </w:r>
          </w:p>
          <w:p w:rsidR="00056FE9" w:rsidRPr="009B6DFC" w:rsidRDefault="00056FE9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учебные столы;</w:t>
            </w:r>
          </w:p>
          <w:p w:rsidR="00056FE9" w:rsidRPr="009B6DFC" w:rsidRDefault="00056FE9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стулья ученические;</w:t>
            </w:r>
          </w:p>
          <w:p w:rsidR="00056FE9" w:rsidRPr="009B6DFC" w:rsidRDefault="00056FE9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компьютер;</w:t>
            </w:r>
          </w:p>
          <w:p w:rsidR="00056FE9" w:rsidRPr="009B6DFC" w:rsidRDefault="00056FE9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экран и проектор;</w:t>
            </w:r>
          </w:p>
          <w:p w:rsidR="00056FE9" w:rsidRPr="009B6DFC" w:rsidRDefault="00056FE9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демонстрационные макеты;</w:t>
            </w:r>
          </w:p>
          <w:p w:rsidR="00056FE9" w:rsidRPr="009B6DFC" w:rsidRDefault="00056FE9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лабораторное оборудование.</w:t>
            </w:r>
          </w:p>
          <w:p w:rsidR="00056FE9" w:rsidRPr="009B6DFC" w:rsidRDefault="00056FE9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канцелярские принадлежности:</w:t>
            </w:r>
          </w:p>
          <w:p w:rsidR="00056FE9" w:rsidRPr="009B6DFC" w:rsidRDefault="00056FE9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цветные карандаши, ручки;</w:t>
            </w:r>
          </w:p>
          <w:p w:rsidR="00056FE9" w:rsidRPr="009B6DFC" w:rsidRDefault="00056FE9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рабочие тетради на каждый год обучения;</w:t>
            </w:r>
          </w:p>
          <w:p w:rsidR="00056FE9" w:rsidRPr="009B6DFC" w:rsidRDefault="00056FE9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краски, кисти;</w:t>
            </w:r>
          </w:p>
          <w:p w:rsidR="00056FE9" w:rsidRPr="009B6DFC" w:rsidRDefault="00056FE9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бумага, картон, ватман;</w:t>
            </w:r>
          </w:p>
          <w:p w:rsidR="00056FE9" w:rsidRPr="009B6DFC" w:rsidRDefault="009B6DFC" w:rsidP="00056FE9">
            <w:pPr>
              <w:spacing w:before="28" w:after="28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ножницы, клей;</w:t>
            </w:r>
          </w:p>
          <w:p w:rsidR="009B6DFC" w:rsidRPr="00056FE9" w:rsidRDefault="009B6DFC" w:rsidP="00056FE9">
            <w:pPr>
              <w:spacing w:before="28" w:after="28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раздаточный материал.</w:t>
            </w:r>
          </w:p>
        </w:tc>
      </w:tr>
    </w:tbl>
    <w:p w:rsidR="002A3852" w:rsidRDefault="002A3852" w:rsidP="005C3EA3">
      <w:pPr>
        <w:pStyle w:val="1"/>
        <w:jc w:val="center"/>
        <w:rPr>
          <w:caps/>
          <w:sz w:val="28"/>
          <w:szCs w:val="28"/>
        </w:rPr>
      </w:pPr>
    </w:p>
    <w:p w:rsidR="002A3852" w:rsidRDefault="002A3852">
      <w:pPr>
        <w:spacing w:after="0" w:line="240" w:lineRule="auto"/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caps/>
          <w:sz w:val="28"/>
          <w:szCs w:val="28"/>
        </w:rPr>
        <w:br w:type="page"/>
      </w:r>
    </w:p>
    <w:p w:rsidR="00FE38DA" w:rsidRPr="000F7513" w:rsidRDefault="00FE38DA" w:rsidP="005C3EA3">
      <w:pPr>
        <w:pStyle w:val="1"/>
        <w:jc w:val="center"/>
        <w:rPr>
          <w:caps/>
          <w:sz w:val="28"/>
          <w:szCs w:val="28"/>
        </w:rPr>
      </w:pPr>
      <w:r w:rsidRPr="000F7513">
        <w:rPr>
          <w:caps/>
          <w:sz w:val="28"/>
          <w:szCs w:val="28"/>
        </w:rPr>
        <w:lastRenderedPageBreak/>
        <w:t>Раздел 1. Комплекс основных характеристик программы</w:t>
      </w:r>
      <w:bookmarkEnd w:id="0"/>
    </w:p>
    <w:p w:rsidR="00455378" w:rsidRPr="00B275B5" w:rsidRDefault="003E5612" w:rsidP="005C3EA3">
      <w:pPr>
        <w:pStyle w:val="2"/>
        <w:numPr>
          <w:ilvl w:val="1"/>
          <w:numId w:val="20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2" w:name="_Toc132036313"/>
      <w:r w:rsidR="00455378" w:rsidRPr="00B275B5">
        <w:rPr>
          <w:rFonts w:ascii="Times New Roman" w:hAnsi="Times New Roman" w:cs="Times New Roman"/>
          <w:color w:val="000000" w:themeColor="text1"/>
          <w:sz w:val="28"/>
          <w:szCs w:val="28"/>
        </w:rPr>
        <w:t>Пояснительная записка</w:t>
      </w:r>
      <w:bookmarkEnd w:id="2"/>
    </w:p>
    <w:p w:rsidR="00C65A05" w:rsidRDefault="00C65A05" w:rsidP="001C184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Дополнительная общеобразовательная общеразвивающая п</w:t>
      </w:r>
      <w:r w:rsidR="0091743D" w:rsidRPr="009174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рограмма </w:t>
      </w:r>
      <w:r w:rsidR="0091743D" w:rsidRPr="00B632ED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B632ED" w:rsidRPr="00B632ED">
        <w:rPr>
          <w:rFonts w:ascii="Times New Roman" w:hAnsi="Times New Roman"/>
          <w:sz w:val="28"/>
          <w:szCs w:val="28"/>
          <w:shd w:val="clear" w:color="auto" w:fill="FFFFFF"/>
        </w:rPr>
        <w:t>Словарик</w:t>
      </w:r>
      <w:r w:rsidR="0091743D" w:rsidRPr="00B632ED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91743D" w:rsidRPr="009174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составлена в соответствии 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</w:t>
      </w: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ормативно-правовы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ми </w:t>
      </w:r>
      <w:r w:rsidR="001B67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документами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C65A05" w:rsidRPr="00C65A05" w:rsidRDefault="00C65A05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Федеральный Закон от 29.12.2012</w:t>
      </w:r>
      <w:r w:rsidR="007939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№273-ФЗ «Об образовании в Российской Федерации» (далее – ФЗ);</w:t>
      </w:r>
    </w:p>
    <w:p w:rsidR="00C65A05" w:rsidRPr="00C65A05" w:rsidRDefault="00C65A05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Федеральный закон РФ от 24.07.1998</w:t>
      </w:r>
      <w:r w:rsidR="007939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№124-ФЗ «Об основных гарантиях прав ребенка в Российской Федерации»;</w:t>
      </w:r>
    </w:p>
    <w:p w:rsidR="00C65A05" w:rsidRDefault="00C65A05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Стратегия развития воспитания в РФ на период до 2025 года (распоряжение Правительства РФ от 29 мая 2015</w:t>
      </w:r>
      <w:r w:rsidR="007939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№996-р); </w:t>
      </w:r>
    </w:p>
    <w:p w:rsidR="00C65A05" w:rsidRDefault="00C65A05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4. Постановление Главного государственного санитарного врача РФ от 28.09.2020 N28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 </w:t>
      </w:r>
    </w:p>
    <w:p w:rsidR="00C65A05" w:rsidRPr="00C65A05" w:rsidRDefault="008D720C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Паспорт федерального проекта "Успех каждого ребенка" (утвержден на заседании проектного комитета по национальному проекту "Образование" 07 декабря 2018г., протокол № 3);</w:t>
      </w:r>
    </w:p>
    <w:p w:rsidR="00C65A05" w:rsidRPr="00C65A05" w:rsidRDefault="008D720C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Приказ Министерства просвещения Российской Федерации от </w:t>
      </w:r>
      <w:r w:rsidR="002649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27</w:t>
      </w:r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2649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07</w:t>
      </w:r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</w:t>
      </w:r>
      <w:r w:rsidR="002649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22</w:t>
      </w:r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 №</w:t>
      </w:r>
      <w:r w:rsidR="002649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629</w:t>
      </w:r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C65A05" w:rsidRPr="00C65A05" w:rsidRDefault="008D720C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</w:t>
      </w:r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Приказ Министерства просвещения Российской Федерации от 03.09.2019 №467 «Об утверждении Целевой </w:t>
      </w:r>
      <w:proofErr w:type="gramStart"/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модели развития региональных систем дополнительного образования детей</w:t>
      </w:r>
      <w:proofErr w:type="gramEnd"/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»;</w:t>
      </w:r>
    </w:p>
    <w:p w:rsidR="00C65A05" w:rsidRPr="00C65A05" w:rsidRDefault="008D720C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Приказ Министерства образования и науки Российской Федерации от 23.08.2017</w:t>
      </w:r>
      <w:r w:rsidR="007939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C65A05" w:rsidRPr="00C65A05" w:rsidRDefault="008D720C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Приказ Министерства труда и социальной защиты Российской Федерации от 05.05.2018</w:t>
      </w:r>
      <w:r w:rsidR="007939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C65A05"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№298 "Об утверждении профессионального стандарта "Педагог дополнительного образования детей и взрослых";</w:t>
      </w:r>
    </w:p>
    <w:p w:rsidR="00C65A05" w:rsidRPr="00C65A05" w:rsidRDefault="00C65A05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8D720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</w:t>
      </w: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Приказ Министерства просвещения Российской Федерации от 13.03.2019</w:t>
      </w:r>
      <w:r w:rsidR="007939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№114 «Об утверждении показателей, характеризующих общие критерии </w:t>
      </w:r>
      <w:proofErr w:type="gramStart"/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оценки качества условий осуществления образовательной деятельности</w:t>
      </w:r>
      <w:proofErr w:type="gramEnd"/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организациями, осуществляющими образовательную деятельность по основным общеобразовательным программам, образовательным программам среднего профессионального образования,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основным программам профессионального обучения, дополнительным общеобразовательным программам»;</w:t>
      </w:r>
    </w:p>
    <w:p w:rsidR="00C65A05" w:rsidRPr="00C65A05" w:rsidRDefault="00C65A05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8D720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Приказ министерства образования и науки Российской Федерации и министерства просвещения Российской Федерации от 5.08.2020 г. № 882/391 «Об организации и осуществлении образовательной деятельности по сетевой форме реализации образовательных программ».</w:t>
      </w:r>
    </w:p>
    <w:p w:rsidR="00C65A05" w:rsidRPr="00C65A05" w:rsidRDefault="00C65A05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Методические рекомендации:</w:t>
      </w:r>
    </w:p>
    <w:p w:rsidR="00C65A05" w:rsidRPr="00C65A05" w:rsidRDefault="00C65A05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Методические рекомендации по проектированию дополнительных общеразвивающих программ (включая </w:t>
      </w:r>
      <w:proofErr w:type="spellStart"/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разноуровневые</w:t>
      </w:r>
      <w:proofErr w:type="spellEnd"/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программы) (разработанные </w:t>
      </w:r>
      <w:proofErr w:type="spellStart"/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Минобрнауки</w:t>
      </w:r>
      <w:proofErr w:type="spellEnd"/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России совместно с ГАОУ </w:t>
      </w:r>
      <w:proofErr w:type="gramStart"/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</w:t>
      </w:r>
      <w:proofErr w:type="gramEnd"/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«Московский государственный педагогический университет», ФГАУ «Федеральный институт развития образования», АНО ДПО «Открытое образование», 2015 г.) (Письмо Министерства образования и науки РФ от 18.11.2015</w:t>
      </w:r>
      <w:r w:rsidR="007939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09-3242);</w:t>
      </w:r>
    </w:p>
    <w:p w:rsidR="00C65A05" w:rsidRDefault="00C65A05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потребностей. (Письмо Министерства образования и науки РФ № ВК-641/09 от 26.03.2016);</w:t>
      </w:r>
    </w:p>
    <w:p w:rsidR="008359CA" w:rsidRPr="00C65A05" w:rsidRDefault="008359CA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3. </w:t>
      </w:r>
      <w:r w:rsidRPr="00C65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Методические рекомендации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8359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Требования к дополнительным общеобразовательным общеразвивающим программам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8359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 ВО «</w:t>
      </w:r>
      <w:proofErr w:type="spellStart"/>
      <w:r w:rsidRPr="008359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Сургутский</w:t>
      </w:r>
      <w:proofErr w:type="spellEnd"/>
      <w:r w:rsidRPr="008359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государственный университет», 2022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8359CA" w:rsidRDefault="008359CA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C65A05" w:rsidRPr="001732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986D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Концепция воспитания на 2020-2025 годы</w:t>
      </w:r>
      <w:r w:rsidR="003077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986D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077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Правительство Санкт-Петербурга, 16.01.2020.</w:t>
      </w:r>
    </w:p>
    <w:p w:rsidR="00C65A05" w:rsidRPr="00C65A05" w:rsidRDefault="008359CA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5. </w:t>
      </w:r>
      <w:r w:rsidR="0017327B" w:rsidRPr="001732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Примерный календарный план воспитательной работы на 2022-2023 учебный год</w:t>
      </w:r>
      <w:r w:rsidR="001732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17327B" w:rsidRPr="001732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Министерство просвещения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65A05" w:rsidRDefault="00C65A05" w:rsidP="00C65A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65A05" w:rsidRDefault="00C65A05" w:rsidP="001C184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E653E" w:rsidRPr="00D3193F" w:rsidRDefault="00CE653E" w:rsidP="00CE653E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CE653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Направленность программы</w:t>
      </w:r>
      <w:r w:rsidRPr="00CE65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E7789">
        <w:rPr>
          <w:rFonts w:ascii="Times New Roman" w:hAnsi="Times New Roman"/>
          <w:sz w:val="28"/>
          <w:szCs w:val="28"/>
          <w:shd w:val="clear" w:color="auto" w:fill="FFFFFF"/>
        </w:rPr>
        <w:t>–  социально-гуманитарная.</w:t>
      </w:r>
    </w:p>
    <w:p w:rsidR="00837558" w:rsidRDefault="00837558" w:rsidP="00CE65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E653E" w:rsidRPr="00185E0D" w:rsidRDefault="000F62E8" w:rsidP="00CE653E">
      <w:pPr>
        <w:spacing w:after="0" w:line="240" w:lineRule="auto"/>
        <w:ind w:firstLine="709"/>
        <w:jc w:val="both"/>
        <w:rPr>
          <w:rStyle w:val="ad"/>
          <w:rFonts w:ascii="Times New Roman" w:hAnsi="Times New Roman"/>
          <w:b/>
          <w:color w:val="auto"/>
          <w:sz w:val="28"/>
          <w:szCs w:val="28"/>
          <w:shd w:val="clear" w:color="auto" w:fill="FFFFFF"/>
        </w:rPr>
      </w:pPr>
      <w:hyperlink r:id="rId11" w:history="1">
        <w:r w:rsidR="00CE653E" w:rsidRPr="00185E0D">
          <w:rPr>
            <w:rStyle w:val="ad"/>
            <w:rFonts w:ascii="Times New Roman" w:hAnsi="Times New Roman"/>
            <w:b/>
            <w:color w:val="auto"/>
            <w:sz w:val="28"/>
            <w:szCs w:val="28"/>
            <w:shd w:val="clear" w:color="auto" w:fill="FFFFFF"/>
          </w:rPr>
          <w:t>Актуальность программы</w:t>
        </w:r>
      </w:hyperlink>
      <w:r w:rsidR="009B6DFC" w:rsidRPr="00185E0D">
        <w:rPr>
          <w:rStyle w:val="ad"/>
          <w:rFonts w:ascii="Times New Roman" w:hAnsi="Times New Roman"/>
          <w:b/>
          <w:color w:val="auto"/>
          <w:sz w:val="28"/>
          <w:szCs w:val="28"/>
          <w:shd w:val="clear" w:color="auto" w:fill="FFFFFF"/>
        </w:rPr>
        <w:t xml:space="preserve"> </w:t>
      </w:r>
    </w:p>
    <w:p w:rsidR="001B5B57" w:rsidRDefault="000E7789" w:rsidP="00CE653E">
      <w:pPr>
        <w:spacing w:after="0" w:line="240" w:lineRule="auto"/>
        <w:ind w:firstLine="709"/>
        <w:jc w:val="both"/>
        <w:rPr>
          <w:rStyle w:val="ad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</w:pPr>
      <w:r w:rsidRPr="00185E0D">
        <w:rPr>
          <w:rStyle w:val="ad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Современным детям  легче п</w:t>
      </w:r>
      <w:r>
        <w:rPr>
          <w:rStyle w:val="ad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родолжать обучение, если они владеют хорошими знаниями в области родной речи, родного языка. </w:t>
      </w:r>
    </w:p>
    <w:p w:rsidR="009B6DFC" w:rsidRPr="009B6DFC" w:rsidRDefault="009B6DFC" w:rsidP="00CE65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B6DFC">
        <w:rPr>
          <w:rStyle w:val="ad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Актуальность программы </w:t>
      </w:r>
      <w:r>
        <w:rPr>
          <w:rStyle w:val="ad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 заключается в том, что </w:t>
      </w:r>
      <w:r w:rsidR="000E7789">
        <w:rPr>
          <w:rStyle w:val="ad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есть категория детей, которым необходимы индивидуальные занятия по развитию речи. Именно по просьбам роди</w:t>
      </w:r>
      <w:r w:rsidR="001B5B57">
        <w:rPr>
          <w:rStyle w:val="ad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телей была создана программа «</w:t>
      </w:r>
      <w:r w:rsidR="0039208A">
        <w:rPr>
          <w:rStyle w:val="ad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Словарик</w:t>
      </w:r>
      <w:r w:rsidR="001B5B57">
        <w:rPr>
          <w:rStyle w:val="ad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», благодаря этому детям предоставляется возможность получения более глубоких знаний в области родной речи.</w:t>
      </w:r>
    </w:p>
    <w:p w:rsidR="00837558" w:rsidRPr="009B6DFC" w:rsidRDefault="00837558" w:rsidP="00CE65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E2BDF" w:rsidRPr="00185E0D" w:rsidRDefault="000F62E8" w:rsidP="00CE65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hyperlink r:id="rId12" w:history="1">
        <w:r w:rsidR="00CE653E" w:rsidRPr="00185E0D">
          <w:rPr>
            <w:rStyle w:val="ad"/>
            <w:rFonts w:ascii="Times New Roman" w:hAnsi="Times New Roman"/>
            <w:b/>
            <w:color w:val="auto"/>
            <w:sz w:val="28"/>
            <w:szCs w:val="28"/>
            <w:shd w:val="clear" w:color="auto" w:fill="FFFFFF"/>
          </w:rPr>
          <w:t>Отличительные особенности программы, новизна</w:t>
        </w:r>
        <w:r w:rsidR="000E2BDF" w:rsidRPr="00185E0D">
          <w:rPr>
            <w:rStyle w:val="ad"/>
            <w:rFonts w:ascii="Times New Roman" w:hAnsi="Times New Roman"/>
            <w:b/>
            <w:color w:val="auto"/>
            <w:sz w:val="28"/>
            <w:szCs w:val="28"/>
            <w:shd w:val="clear" w:color="auto" w:fill="FFFFFF"/>
          </w:rPr>
          <w:t>.</w:t>
        </w:r>
      </w:hyperlink>
    </w:p>
    <w:p w:rsidR="00CE653E" w:rsidRPr="000E2BDF" w:rsidRDefault="000E2BDF" w:rsidP="00CE653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E2B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 отличительным особенностям</w:t>
      </w:r>
      <w:r w:rsidR="00CE653E" w:rsidRPr="000E2B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71F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программы можно отнести то, что программа построена  на </w:t>
      </w:r>
      <w:proofErr w:type="spellStart"/>
      <w:r w:rsidR="00871F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межпредметных</w:t>
      </w:r>
      <w:proofErr w:type="spellEnd"/>
      <w:r w:rsidR="00871F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связях. Учащиеся расширяют словарный запас, кругозор, знакомясь с произведениями художников, композиторов, писателей, поэтов. Много внимания уделяется природе и природным явлениям. Присутствуют темы профессионального характера.</w:t>
      </w:r>
    </w:p>
    <w:p w:rsidR="00837558" w:rsidRDefault="00837558" w:rsidP="00CE65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0E2BDF" w:rsidRPr="00871FDC" w:rsidRDefault="00CE653E" w:rsidP="00CE65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А</w:t>
      </w:r>
      <w:r w:rsidRPr="00CE653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дресат программы</w:t>
      </w:r>
      <w:r w:rsidR="000E2BD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="000E2BDF" w:rsidRPr="000E2B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Программа адресована </w:t>
      </w:r>
      <w:r w:rsidR="000E2BDF" w:rsidRPr="00871FDC">
        <w:rPr>
          <w:rFonts w:ascii="Times New Roman" w:hAnsi="Times New Roman"/>
          <w:sz w:val="28"/>
          <w:szCs w:val="28"/>
          <w:shd w:val="clear" w:color="auto" w:fill="FFFFFF"/>
        </w:rPr>
        <w:t xml:space="preserve">детям </w:t>
      </w:r>
      <w:r w:rsidR="00871FDC" w:rsidRPr="00871FDC">
        <w:rPr>
          <w:rFonts w:ascii="Times New Roman" w:hAnsi="Times New Roman"/>
          <w:sz w:val="28"/>
          <w:szCs w:val="28"/>
          <w:shd w:val="clear" w:color="auto" w:fill="FFFFFF"/>
        </w:rPr>
        <w:t>от 5 до 7</w:t>
      </w:r>
      <w:r w:rsidR="000E2BDF" w:rsidRPr="00871FDC">
        <w:rPr>
          <w:rFonts w:ascii="Times New Roman" w:hAnsi="Times New Roman"/>
          <w:sz w:val="28"/>
          <w:szCs w:val="28"/>
          <w:shd w:val="clear" w:color="auto" w:fill="FFFFFF"/>
        </w:rPr>
        <w:t xml:space="preserve"> лет.</w:t>
      </w:r>
    </w:p>
    <w:p w:rsidR="00510BE6" w:rsidRDefault="00510BE6" w:rsidP="00510B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10B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Исходя из возрастных</w:t>
      </w:r>
      <w:r w:rsidR="00BE5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психологических</w:t>
      </w:r>
      <w:r w:rsidRPr="00510B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особенностей учащихся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данного возраста</w:t>
      </w:r>
      <w:r w:rsidRPr="00510B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определены следующие восп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итательные и развивающие задачи:</w:t>
      </w:r>
    </w:p>
    <w:p w:rsidR="002C7D02" w:rsidRDefault="002C7D02" w:rsidP="00510B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воспитывать достойных граждан своей Родины;</w:t>
      </w:r>
    </w:p>
    <w:p w:rsidR="002C7D02" w:rsidRDefault="002C7D02" w:rsidP="00510B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- воспитывать уважение к старшим, к своей семье;</w:t>
      </w:r>
    </w:p>
    <w:p w:rsidR="002C7D02" w:rsidRDefault="002C7D02" w:rsidP="00510B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развивать интерес к правильной грамотной речи;</w:t>
      </w:r>
    </w:p>
    <w:p w:rsidR="00BE5889" w:rsidRPr="00BE5889" w:rsidRDefault="002C7D02" w:rsidP="002C7D0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развивать интерес к произведениям искусства и литературы.</w:t>
      </w:r>
    </w:p>
    <w:p w:rsidR="005564F9" w:rsidRPr="00185E0D" w:rsidRDefault="000F62E8" w:rsidP="002C7D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hyperlink r:id="rId13" w:history="1">
        <w:r w:rsidR="00CE653E" w:rsidRPr="00185E0D">
          <w:rPr>
            <w:rStyle w:val="ad"/>
            <w:rFonts w:ascii="Times New Roman" w:hAnsi="Times New Roman"/>
            <w:b/>
            <w:color w:val="auto"/>
            <w:sz w:val="28"/>
            <w:szCs w:val="28"/>
            <w:shd w:val="clear" w:color="auto" w:fill="FFFFFF"/>
          </w:rPr>
          <w:t>Объем программы, срок освоения</w:t>
        </w:r>
        <w:r w:rsidR="005564F9" w:rsidRPr="00185E0D">
          <w:rPr>
            <w:rStyle w:val="ad"/>
            <w:rFonts w:ascii="Times New Roman" w:hAnsi="Times New Roman"/>
            <w:b/>
            <w:color w:val="auto"/>
            <w:sz w:val="28"/>
            <w:szCs w:val="28"/>
            <w:shd w:val="clear" w:color="auto" w:fill="FFFFFF"/>
          </w:rPr>
          <w:t>.</w:t>
        </w:r>
      </w:hyperlink>
    </w:p>
    <w:p w:rsidR="00CE653E" w:rsidRPr="00185E0D" w:rsidRDefault="005564F9" w:rsidP="00CE65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85E0D">
        <w:rPr>
          <w:rFonts w:ascii="Times New Roman" w:hAnsi="Times New Roman"/>
          <w:sz w:val="28"/>
          <w:szCs w:val="28"/>
          <w:shd w:val="clear" w:color="auto" w:fill="FFFFFF"/>
        </w:rPr>
        <w:t xml:space="preserve">Объем программы – </w:t>
      </w:r>
      <w:r w:rsidR="00FE6299" w:rsidRPr="00185E0D">
        <w:rPr>
          <w:rFonts w:ascii="Times New Roman" w:hAnsi="Times New Roman"/>
          <w:sz w:val="28"/>
          <w:szCs w:val="28"/>
          <w:shd w:val="clear" w:color="auto" w:fill="FFFFFF"/>
        </w:rPr>
        <w:t>36 часов</w:t>
      </w:r>
      <w:r w:rsidRPr="00185E0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564F9" w:rsidRDefault="005564F9" w:rsidP="00CE653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E6299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Программа рассчитана на </w:t>
      </w:r>
      <w:r w:rsidR="00FE6299" w:rsidRPr="00FE6299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FE6299">
        <w:rPr>
          <w:rFonts w:ascii="Times New Roman" w:hAnsi="Times New Roman"/>
          <w:sz w:val="28"/>
          <w:szCs w:val="28"/>
          <w:shd w:val="clear" w:color="auto" w:fill="FFFFFF"/>
        </w:rPr>
        <w:t xml:space="preserve"> года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обучения.</w:t>
      </w:r>
    </w:p>
    <w:p w:rsidR="00837558" w:rsidRDefault="00837558" w:rsidP="00CE65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E653E" w:rsidRPr="00CE653E" w:rsidRDefault="005564F9" w:rsidP="00CE653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64F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Ф</w:t>
      </w:r>
      <w:r w:rsidR="00CE653E" w:rsidRPr="005564F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ормы обучения</w:t>
      </w:r>
      <w:r w:rsidR="00CE653E" w:rsidRPr="00CE65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–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очная</w:t>
      </w:r>
      <w:proofErr w:type="gramEnd"/>
      <w:r w:rsidR="00D06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 актированные дни или в период карантина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06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предусматривается организация учебного процесса с применением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дистанционн</w:t>
      </w:r>
      <w:r w:rsidR="00F004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004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технологий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обучения</w:t>
      </w:r>
      <w:r w:rsidR="00D06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375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использованием</w:t>
      </w:r>
      <w:r w:rsidR="00D06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41C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российских </w:t>
      </w:r>
      <w:r w:rsidR="00D06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образовательных Интернет-</w:t>
      </w:r>
      <w:r w:rsidR="008375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ресурсов</w:t>
      </w:r>
      <w:r w:rsidR="00D06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837558" w:rsidRDefault="00837558" w:rsidP="00CE65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E653E" w:rsidRPr="00CE653E" w:rsidRDefault="005564F9" w:rsidP="00CE653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64F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</w:t>
      </w:r>
      <w:r w:rsidR="00CE653E" w:rsidRPr="005564F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ровень программы</w:t>
      </w:r>
      <w:r w:rsidR="00CE653E" w:rsidRPr="00CE65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07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="008D720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E6299">
        <w:rPr>
          <w:rFonts w:ascii="Times New Roman" w:hAnsi="Times New Roman"/>
          <w:sz w:val="28"/>
          <w:szCs w:val="28"/>
          <w:shd w:val="clear" w:color="auto" w:fill="FFFFFF"/>
        </w:rPr>
        <w:t>стартовый.</w:t>
      </w:r>
    </w:p>
    <w:p w:rsidR="00837558" w:rsidRDefault="00FE6299" w:rsidP="00CE65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Предполагает адаптацию ребенка к обучению через </w:t>
      </w:r>
      <w:r>
        <w:rPr>
          <w:rFonts w:ascii="Times New Roman" w:hAnsi="Times New Roman"/>
          <w:color w:val="000000"/>
          <w:sz w:val="28"/>
          <w:szCs w:val="28"/>
        </w:rPr>
        <w:t>развитие речи: культуру речи, наличие богатого словарного запаса, выражение своего мнения, умение высказывать свою точку зрения, расширение кругозора.</w:t>
      </w:r>
    </w:p>
    <w:p w:rsidR="00CE653E" w:rsidRPr="0090556A" w:rsidRDefault="005564F9" w:rsidP="00837558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90556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</w:t>
      </w:r>
      <w:r w:rsidR="00CE653E" w:rsidRPr="0090556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собенности организации образовательного процесса</w:t>
      </w:r>
      <w:r w:rsidR="0083755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837558" w:rsidRDefault="00837558" w:rsidP="00CE65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941C4A" w:rsidRDefault="0090556A" w:rsidP="00CE653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0556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Ф</w:t>
      </w:r>
      <w:r w:rsidR="00CE653E" w:rsidRPr="0090556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ормы реализации образовательной программы</w:t>
      </w:r>
      <w:r w:rsidR="00CE653E" w:rsidRPr="00CE65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E653E" w:rsidRPr="00CE65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традиционная</w:t>
      </w:r>
      <w:proofErr w:type="gramEnd"/>
      <w:r w:rsidR="00941C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37558" w:rsidRDefault="00837558" w:rsidP="00CE65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E653E" w:rsidRPr="00CE653E" w:rsidRDefault="0090556A" w:rsidP="00CE653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0556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</w:t>
      </w:r>
      <w:r w:rsidR="00CE653E" w:rsidRPr="0090556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рганизационные формы обучения</w:t>
      </w:r>
      <w:r w:rsidR="00CE653E" w:rsidRPr="00CE65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="00F418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индивидуальные</w:t>
      </w:r>
      <w:r w:rsidR="008375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37558" w:rsidRDefault="00837558" w:rsidP="00CE65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FE38DA" w:rsidRDefault="0090556A" w:rsidP="00CE65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556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</w:t>
      </w:r>
      <w:r w:rsidR="00CE653E" w:rsidRPr="0090556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ежим занятий</w:t>
      </w:r>
      <w:r w:rsidR="00CE653E" w:rsidRPr="00CE65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периодичность и продолжительность занятий.</w:t>
      </w:r>
    </w:p>
    <w:p w:rsidR="00941C4A" w:rsidRDefault="00941C4A" w:rsidP="00941C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1C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Продолжительность одного академического часа - 45 мин. </w:t>
      </w:r>
    </w:p>
    <w:p w:rsidR="00941C4A" w:rsidRPr="00941C4A" w:rsidRDefault="00941C4A" w:rsidP="00941C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1C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Перерыв между учебными занятиями – 1</w:t>
      </w:r>
      <w:r w:rsidR="000F7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</w:t>
      </w:r>
      <w:r w:rsidRPr="00941C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минут. </w:t>
      </w:r>
    </w:p>
    <w:p w:rsidR="00941C4A" w:rsidRDefault="00941C4A" w:rsidP="00941C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1C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Общее количество часов в неделю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F41871" w:rsidRPr="00F41871" w:rsidRDefault="00F41871" w:rsidP="00F41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41871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941C4A" w:rsidRPr="00F4187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41871">
        <w:rPr>
          <w:rFonts w:ascii="Times New Roman" w:hAnsi="Times New Roman"/>
          <w:sz w:val="28"/>
          <w:szCs w:val="28"/>
          <w:shd w:val="clear" w:color="auto" w:fill="FFFFFF"/>
        </w:rPr>
        <w:t>час</w:t>
      </w:r>
      <w:r w:rsidR="00941C4A" w:rsidRPr="00F4187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F41871">
        <w:rPr>
          <w:rFonts w:ascii="Times New Roman" w:hAnsi="Times New Roman"/>
          <w:sz w:val="28"/>
          <w:szCs w:val="28"/>
          <w:shd w:val="clear" w:color="auto" w:fill="FFFFFF"/>
        </w:rPr>
        <w:t>1 раз</w:t>
      </w:r>
      <w:r w:rsidR="00941C4A" w:rsidRPr="00F41871">
        <w:rPr>
          <w:rFonts w:ascii="Times New Roman" w:hAnsi="Times New Roman"/>
          <w:sz w:val="28"/>
          <w:szCs w:val="28"/>
          <w:shd w:val="clear" w:color="auto" w:fill="FFFFFF"/>
        </w:rPr>
        <w:t xml:space="preserve"> в неделю </w:t>
      </w:r>
      <w:bookmarkStart w:id="3" w:name="_Toc132036314"/>
    </w:p>
    <w:p w:rsidR="00941C4A" w:rsidRPr="005C3EA3" w:rsidRDefault="00B275B5" w:rsidP="00F4187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3EA3">
        <w:rPr>
          <w:rFonts w:ascii="Times New Roman" w:hAnsi="Times New Roman"/>
          <w:color w:val="000000" w:themeColor="text1"/>
          <w:sz w:val="28"/>
          <w:szCs w:val="28"/>
        </w:rPr>
        <w:t xml:space="preserve">Цель и задачи дополнительной </w:t>
      </w:r>
      <w:r w:rsidR="003E5612">
        <w:rPr>
          <w:rFonts w:ascii="Times New Roman" w:hAnsi="Times New Roman"/>
          <w:color w:val="000000" w:themeColor="text1"/>
          <w:sz w:val="28"/>
          <w:szCs w:val="28"/>
        </w:rPr>
        <w:t xml:space="preserve">общеобразовательной </w:t>
      </w:r>
      <w:r w:rsidRPr="005C3EA3">
        <w:rPr>
          <w:rFonts w:ascii="Times New Roman" w:hAnsi="Times New Roman"/>
          <w:color w:val="000000" w:themeColor="text1"/>
          <w:sz w:val="28"/>
          <w:szCs w:val="28"/>
        </w:rPr>
        <w:t>общеразвивающей программы.</w:t>
      </w:r>
      <w:bookmarkEnd w:id="3"/>
    </w:p>
    <w:p w:rsidR="002E5131" w:rsidRPr="00EF1FF9" w:rsidRDefault="000F62E8" w:rsidP="002E513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7E47B7" w:rsidRPr="00185E0D">
          <w:rPr>
            <w:rStyle w:val="ad"/>
            <w:rFonts w:ascii="Times New Roman" w:hAnsi="Times New Roman"/>
            <w:b/>
            <w:iCs/>
            <w:color w:val="auto"/>
            <w:sz w:val="28"/>
            <w:szCs w:val="28"/>
          </w:rPr>
          <w:t>Цель</w:t>
        </w:r>
        <w:r w:rsidR="007E47B7" w:rsidRPr="00185E0D">
          <w:rPr>
            <w:rStyle w:val="ad"/>
            <w:rFonts w:ascii="Times New Roman" w:hAnsi="Times New Roman"/>
            <w:b/>
            <w:color w:val="auto"/>
            <w:sz w:val="28"/>
            <w:szCs w:val="28"/>
          </w:rPr>
          <w:t xml:space="preserve"> п</w:t>
        </w:r>
        <w:r w:rsidR="007E47B7" w:rsidRPr="00185E0D">
          <w:rPr>
            <w:rStyle w:val="ad"/>
            <w:rFonts w:ascii="Times New Roman" w:hAnsi="Times New Roman"/>
            <w:b/>
            <w:iCs/>
            <w:color w:val="auto"/>
            <w:sz w:val="28"/>
            <w:szCs w:val="28"/>
          </w:rPr>
          <w:t>рограммы</w:t>
        </w:r>
      </w:hyperlink>
      <w:r w:rsidR="007E47B7" w:rsidRPr="00185E0D">
        <w:rPr>
          <w:rFonts w:ascii="Times New Roman" w:hAnsi="Times New Roman"/>
          <w:b/>
          <w:iCs/>
          <w:sz w:val="28"/>
          <w:szCs w:val="28"/>
        </w:rPr>
        <w:t>:</w:t>
      </w:r>
      <w:bookmarkStart w:id="4" w:name="_Hlk66285424"/>
      <w:r w:rsidR="00AF444B" w:rsidRPr="00185E0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EF1FF9" w:rsidRPr="00185E0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</w:t>
      </w:r>
      <w:r w:rsidR="00EF1FF9" w:rsidRPr="00EF1FF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риобщение через развитие речи, красоты родного языка,  формирование творческой и созидающей личности, социально адаптированной к дальнейшему обучению.</w:t>
      </w:r>
    </w:p>
    <w:bookmarkEnd w:id="4"/>
    <w:p w:rsidR="005704E1" w:rsidRPr="00E42BBC" w:rsidRDefault="00837558" w:rsidP="00C86951">
      <w:pPr>
        <w:pStyle w:val="a3"/>
        <w:spacing w:before="0" w:beforeAutospacing="0" w:after="0"/>
        <w:ind w:firstLine="708"/>
        <w:jc w:val="both"/>
        <w:rPr>
          <w:b/>
          <w:sz w:val="28"/>
          <w:szCs w:val="28"/>
        </w:rPr>
      </w:pPr>
      <w:r w:rsidRPr="00E42BBC">
        <w:rPr>
          <w:b/>
          <w:iCs/>
          <w:sz w:val="28"/>
          <w:szCs w:val="28"/>
        </w:rPr>
        <w:t>З</w:t>
      </w:r>
      <w:r w:rsidR="005704E1" w:rsidRPr="00E42BBC">
        <w:rPr>
          <w:b/>
          <w:iCs/>
          <w:sz w:val="28"/>
          <w:szCs w:val="28"/>
        </w:rPr>
        <w:t>адач</w:t>
      </w:r>
      <w:r w:rsidRPr="00E42BBC">
        <w:rPr>
          <w:b/>
          <w:iCs/>
          <w:sz w:val="28"/>
          <w:szCs w:val="28"/>
        </w:rPr>
        <w:t>и</w:t>
      </w:r>
      <w:r w:rsidR="005704E1" w:rsidRPr="00E42BBC">
        <w:rPr>
          <w:b/>
          <w:iCs/>
          <w:sz w:val="28"/>
          <w:szCs w:val="28"/>
        </w:rPr>
        <w:t>:</w:t>
      </w:r>
    </w:p>
    <w:p w:rsidR="002C7D02" w:rsidRPr="00E42BBC" w:rsidRDefault="00837558" w:rsidP="0083755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2BBC">
        <w:rPr>
          <w:rFonts w:ascii="Times New Roman" w:hAnsi="Times New Roman"/>
          <w:sz w:val="28"/>
          <w:szCs w:val="28"/>
          <w:shd w:val="clear" w:color="auto" w:fill="FFFFFF"/>
        </w:rPr>
        <w:t>Предметные –</w:t>
      </w:r>
      <w:r w:rsidR="002C7D02" w:rsidRPr="00E42BB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F1FF9">
        <w:rPr>
          <w:rFonts w:ascii="Times New Roman" w:hAnsi="Times New Roman"/>
          <w:sz w:val="28"/>
          <w:szCs w:val="28"/>
          <w:shd w:val="clear" w:color="auto" w:fill="FFFFFF"/>
        </w:rPr>
        <w:t xml:space="preserve">пополнять словарный запас учащихся; </w:t>
      </w:r>
      <w:r w:rsidR="002C7D02" w:rsidRPr="00E42BBC">
        <w:rPr>
          <w:rFonts w:ascii="Times New Roman" w:hAnsi="Times New Roman"/>
          <w:sz w:val="28"/>
          <w:szCs w:val="28"/>
          <w:shd w:val="clear" w:color="auto" w:fill="FFFFFF"/>
        </w:rPr>
        <w:t>развивать познавательный интереса к произ</w:t>
      </w:r>
      <w:r w:rsidR="00E42BBC" w:rsidRPr="00E42BBC">
        <w:rPr>
          <w:rFonts w:ascii="Times New Roman" w:hAnsi="Times New Roman"/>
          <w:sz w:val="28"/>
          <w:szCs w:val="28"/>
          <w:shd w:val="clear" w:color="auto" w:fill="FFFFFF"/>
        </w:rPr>
        <w:t>ведениям искусства и литературы.</w:t>
      </w:r>
    </w:p>
    <w:p w:rsidR="00837558" w:rsidRPr="00E42BBC" w:rsidRDefault="00837558" w:rsidP="0083755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E42BBC">
        <w:rPr>
          <w:rFonts w:ascii="Times New Roman" w:hAnsi="Times New Roman"/>
          <w:sz w:val="28"/>
          <w:szCs w:val="28"/>
          <w:shd w:val="clear" w:color="auto" w:fill="FFFFFF"/>
        </w:rPr>
        <w:t>Метапредметные</w:t>
      </w:r>
      <w:proofErr w:type="spellEnd"/>
      <w:r w:rsidRPr="00E42BBC">
        <w:rPr>
          <w:rFonts w:ascii="Times New Roman" w:hAnsi="Times New Roman"/>
          <w:sz w:val="28"/>
          <w:szCs w:val="28"/>
          <w:shd w:val="clear" w:color="auto" w:fill="FFFFFF"/>
        </w:rPr>
        <w:t xml:space="preserve"> – </w:t>
      </w:r>
      <w:r w:rsidR="002C7D02" w:rsidRPr="00E42BBC">
        <w:rPr>
          <w:rFonts w:ascii="Times New Roman" w:hAnsi="Times New Roman"/>
          <w:sz w:val="28"/>
          <w:szCs w:val="28"/>
          <w:shd w:val="clear" w:color="auto" w:fill="FFFFFF"/>
        </w:rPr>
        <w:t>развивать грамотную, правильную речь; развивать  самостоятельность, ответственность, активность</w:t>
      </w:r>
      <w:r w:rsidR="00E42BBC" w:rsidRPr="00E42BBC">
        <w:rPr>
          <w:rFonts w:ascii="Times New Roman" w:hAnsi="Times New Roman"/>
          <w:sz w:val="28"/>
          <w:szCs w:val="28"/>
          <w:shd w:val="clear" w:color="auto" w:fill="FFFFFF"/>
        </w:rPr>
        <w:t xml:space="preserve">, аккуратность. </w:t>
      </w:r>
    </w:p>
    <w:p w:rsidR="00837558" w:rsidRPr="00E42BBC" w:rsidRDefault="00837558" w:rsidP="0083755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2BBC">
        <w:rPr>
          <w:rFonts w:ascii="Times New Roman" w:hAnsi="Times New Roman"/>
          <w:sz w:val="28"/>
          <w:szCs w:val="28"/>
          <w:shd w:val="clear" w:color="auto" w:fill="FFFFFF"/>
        </w:rPr>
        <w:t>Личностные – фо</w:t>
      </w:r>
      <w:r w:rsidR="00E42BBC" w:rsidRPr="00E42BBC">
        <w:rPr>
          <w:rFonts w:ascii="Times New Roman" w:hAnsi="Times New Roman"/>
          <w:sz w:val="28"/>
          <w:szCs w:val="28"/>
          <w:shd w:val="clear" w:color="auto" w:fill="FFFFFF"/>
        </w:rPr>
        <w:t>рмировать общественно-активную личность, культуру</w:t>
      </w:r>
      <w:r w:rsidRPr="00E42BBC">
        <w:rPr>
          <w:rFonts w:ascii="Times New Roman" w:hAnsi="Times New Roman"/>
          <w:sz w:val="28"/>
          <w:szCs w:val="28"/>
          <w:shd w:val="clear" w:color="auto" w:fill="FFFFFF"/>
        </w:rPr>
        <w:t xml:space="preserve"> общения и поведения в социуме, навык</w:t>
      </w:r>
      <w:r w:rsidR="00E42BBC" w:rsidRPr="00E42BBC">
        <w:rPr>
          <w:rFonts w:ascii="Times New Roman" w:hAnsi="Times New Roman"/>
          <w:sz w:val="28"/>
          <w:szCs w:val="28"/>
          <w:shd w:val="clear" w:color="auto" w:fill="FFFFFF"/>
        </w:rPr>
        <w:t>ов здорового образа жизни.</w:t>
      </w:r>
    </w:p>
    <w:p w:rsidR="00B275B5" w:rsidRDefault="00B275B5" w:rsidP="007D5A01">
      <w:pPr>
        <w:pStyle w:val="a5"/>
        <w:tabs>
          <w:tab w:val="left" w:pos="426"/>
        </w:tabs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E07837" w:rsidRPr="00B632ED" w:rsidRDefault="003E5612" w:rsidP="003E5612">
      <w:pPr>
        <w:pStyle w:val="2"/>
        <w:numPr>
          <w:ilvl w:val="1"/>
          <w:numId w:val="20"/>
        </w:num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5" w:name="_Toc132036315"/>
      <w:r w:rsidR="00E07837">
        <w:rPr>
          <w:rFonts w:ascii="Times New Roman" w:hAnsi="Times New Roman" w:cs="Times New Roman"/>
          <w:color w:val="000000" w:themeColor="text1"/>
          <w:sz w:val="28"/>
          <w:szCs w:val="28"/>
        </w:rPr>
        <w:t>Содержание дополнительной об</w:t>
      </w:r>
      <w:r w:rsidR="000F62E8">
        <w:rPr>
          <w:rFonts w:ascii="Times New Roman" w:hAnsi="Times New Roman" w:cs="Times New Roman"/>
          <w:color w:val="000000" w:themeColor="text1"/>
          <w:sz w:val="28"/>
          <w:szCs w:val="28"/>
        </w:rPr>
        <w:t>щеобразовательной общеразвивающ</w:t>
      </w:r>
      <w:r w:rsidR="00E078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ей программы </w:t>
      </w:r>
      <w:r w:rsidR="00E07837" w:rsidRPr="00B632ED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B632ED" w:rsidRPr="00B632ED">
        <w:rPr>
          <w:rFonts w:ascii="Times New Roman" w:hAnsi="Times New Roman" w:cs="Times New Roman"/>
          <w:color w:val="auto"/>
          <w:sz w:val="28"/>
          <w:szCs w:val="28"/>
        </w:rPr>
        <w:t>Словарик</w:t>
      </w:r>
      <w:r w:rsidR="00E07837" w:rsidRPr="00B632ED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5"/>
    </w:p>
    <w:p w:rsidR="00E07837" w:rsidRDefault="00E07837" w:rsidP="00E07837">
      <w:pPr>
        <w:jc w:val="center"/>
      </w:pPr>
    </w:p>
    <w:p w:rsidR="00E07837" w:rsidRDefault="00E07837" w:rsidP="00E0783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07837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  <w:r w:rsidR="002D3E88" w:rsidRPr="002D3E88">
        <w:rPr>
          <w:rFonts w:ascii="Times New Roman" w:hAnsi="Times New Roman"/>
          <w:b/>
          <w:sz w:val="28"/>
          <w:szCs w:val="28"/>
        </w:rPr>
        <w:t xml:space="preserve"> </w:t>
      </w:r>
      <w:r w:rsidR="002D3E88" w:rsidRPr="004B3216">
        <w:rPr>
          <w:rFonts w:ascii="Times New Roman" w:hAnsi="Times New Roman"/>
          <w:b/>
          <w:sz w:val="28"/>
          <w:szCs w:val="28"/>
        </w:rPr>
        <w:t>на 202</w:t>
      </w:r>
      <w:r w:rsidR="002D3E88">
        <w:rPr>
          <w:rFonts w:ascii="Times New Roman" w:hAnsi="Times New Roman"/>
          <w:b/>
          <w:sz w:val="28"/>
          <w:szCs w:val="28"/>
        </w:rPr>
        <w:t>3</w:t>
      </w:r>
      <w:r w:rsidR="002D3E88" w:rsidRPr="004B3216">
        <w:rPr>
          <w:rFonts w:ascii="Times New Roman" w:hAnsi="Times New Roman"/>
          <w:b/>
          <w:sz w:val="28"/>
          <w:szCs w:val="28"/>
        </w:rPr>
        <w:t xml:space="preserve"> – 202</w:t>
      </w:r>
      <w:r w:rsidR="002D3E88">
        <w:rPr>
          <w:rFonts w:ascii="Times New Roman" w:hAnsi="Times New Roman"/>
          <w:b/>
          <w:sz w:val="28"/>
          <w:szCs w:val="28"/>
        </w:rPr>
        <w:t xml:space="preserve">4 </w:t>
      </w:r>
      <w:r w:rsidR="002D3E88" w:rsidRPr="004B3216">
        <w:rPr>
          <w:rFonts w:ascii="Times New Roman" w:hAnsi="Times New Roman"/>
          <w:b/>
          <w:sz w:val="28"/>
          <w:szCs w:val="28"/>
        </w:rPr>
        <w:t>уч</w:t>
      </w:r>
      <w:r w:rsidR="002D3E88">
        <w:rPr>
          <w:rFonts w:ascii="Times New Roman" w:hAnsi="Times New Roman"/>
          <w:b/>
          <w:sz w:val="28"/>
          <w:szCs w:val="28"/>
        </w:rPr>
        <w:t xml:space="preserve">ебный </w:t>
      </w:r>
      <w:r w:rsidR="002D3E88" w:rsidRPr="004B3216">
        <w:rPr>
          <w:rFonts w:ascii="Times New Roman" w:hAnsi="Times New Roman"/>
          <w:b/>
          <w:sz w:val="28"/>
          <w:szCs w:val="28"/>
        </w:rPr>
        <w:t>г</w:t>
      </w:r>
      <w:r w:rsidR="002D3E88">
        <w:rPr>
          <w:rFonts w:ascii="Times New Roman" w:hAnsi="Times New Roman"/>
          <w:b/>
          <w:sz w:val="28"/>
          <w:szCs w:val="28"/>
        </w:rPr>
        <w:t>од</w:t>
      </w:r>
    </w:p>
    <w:p w:rsidR="00E07837" w:rsidRDefault="00E07837" w:rsidP="00E0783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7837" w:rsidRDefault="00E07837" w:rsidP="00E07837">
      <w:pPr>
        <w:spacing w:after="0" w:line="240" w:lineRule="auto"/>
        <w:ind w:left="-57" w:right="-57"/>
        <w:jc w:val="center"/>
        <w:rPr>
          <w:rFonts w:ascii="Times New Roman" w:hAnsi="Times New Roman"/>
          <w:b/>
          <w:kern w:val="24"/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614"/>
        <w:gridCol w:w="614"/>
        <w:gridCol w:w="780"/>
        <w:gridCol w:w="2811"/>
      </w:tblGrid>
      <w:tr w:rsidR="0062103B" w:rsidRPr="0062103B" w:rsidTr="00E07837">
        <w:trPr>
          <w:trHeight w:val="3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81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103B">
              <w:rPr>
                <w:rFonts w:ascii="Times New Roman" w:hAnsi="Times New Roman"/>
                <w:sz w:val="28"/>
                <w:szCs w:val="28"/>
              </w:rPr>
              <w:t>Формы аттестации/</w:t>
            </w:r>
          </w:p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</w:rPr>
              <w:t>контроля</w:t>
            </w:r>
          </w:p>
        </w:tc>
      </w:tr>
      <w:tr w:rsidR="0062103B" w:rsidRPr="0062103B" w:rsidTr="00E07837">
        <w:trPr>
          <w:cantSplit/>
          <w:trHeight w:val="1319"/>
        </w:trPr>
        <w:tc>
          <w:tcPr>
            <w:tcW w:w="4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281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103B" w:rsidRPr="0062103B" w:rsidTr="00AC6762">
        <w:trPr>
          <w:trHeight w:val="194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61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07837" w:rsidRPr="0062103B" w:rsidRDefault="00E07837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07837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07837" w:rsidRPr="0062103B" w:rsidRDefault="00E07837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</w:rPr>
              <w:t>собеседование</w:t>
            </w:r>
          </w:p>
        </w:tc>
      </w:tr>
      <w:tr w:rsidR="0062103B" w:rsidRPr="0062103B" w:rsidTr="00E07837">
        <w:trPr>
          <w:trHeight w:val="194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A0B" w:rsidRPr="0062103B" w:rsidRDefault="00AC6762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A0B" w:rsidRPr="0062103B" w:rsidRDefault="005D1A0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Игрим</w:t>
            </w:r>
            <w:proofErr w:type="spellEnd"/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моя малая Родина</w:t>
            </w:r>
          </w:p>
        </w:tc>
        <w:tc>
          <w:tcPr>
            <w:tcW w:w="61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1A0B" w:rsidRPr="0062103B" w:rsidRDefault="00AC6762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A0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A0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1A0B" w:rsidRPr="0062103B" w:rsidRDefault="00846F7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62103B" w:rsidRPr="0062103B" w:rsidTr="00AC6762">
        <w:trPr>
          <w:trHeight w:val="33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Природа ХМАО-Югры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07837" w:rsidRPr="0062103B" w:rsidRDefault="00AC6762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07837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07837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07837" w:rsidRPr="0062103B" w:rsidRDefault="00846F7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</w:tr>
      <w:tr w:rsidR="0062103B" w:rsidRPr="0062103B" w:rsidTr="00AC6762">
        <w:trPr>
          <w:trHeight w:val="33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07837" w:rsidRPr="0062103B" w:rsidRDefault="005D1A0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Литературное наследие народов ХМАО-Югры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07837" w:rsidRPr="0062103B" w:rsidRDefault="00AC6762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07837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07837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07837" w:rsidRPr="0062103B" w:rsidRDefault="00846F7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62103B" w:rsidRPr="0062103B" w:rsidTr="00E07837">
        <w:trPr>
          <w:trHeight w:val="33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07837" w:rsidRPr="0062103B" w:rsidRDefault="00E07837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07837" w:rsidRPr="0062103B" w:rsidRDefault="00AC6762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Художники нашего края.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07837" w:rsidRPr="0062103B" w:rsidRDefault="00AC6762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07837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07837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E07837" w:rsidRPr="0062103B" w:rsidRDefault="00846F7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тест</w:t>
            </w:r>
          </w:p>
        </w:tc>
      </w:tr>
      <w:tr w:rsidR="0062103B" w:rsidRPr="0062103B" w:rsidTr="00E07837">
        <w:trPr>
          <w:trHeight w:val="33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Разнообразие сказок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846F7B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62103B" w:rsidRPr="0062103B" w:rsidRDefault="00846F7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62103B" w:rsidRPr="0062103B" w:rsidTr="00E07837">
        <w:trPr>
          <w:trHeight w:val="33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Детская поэзия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846F7B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62103B" w:rsidRPr="0062103B" w:rsidRDefault="00846F7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62103B" w:rsidRPr="0062103B" w:rsidTr="00E07837">
        <w:trPr>
          <w:trHeight w:val="33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Детская проза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846F7B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62103B" w:rsidRPr="0062103B" w:rsidRDefault="00846F7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62103B" w:rsidRPr="0062103B" w:rsidTr="00E07837">
        <w:trPr>
          <w:trHeight w:val="33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Литературный жанр - басня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62103B" w:rsidRPr="0062103B" w:rsidRDefault="00846F7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62103B" w:rsidRPr="0062103B" w:rsidTr="00E07837">
        <w:trPr>
          <w:trHeight w:val="33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sz w:val="28"/>
                <w:szCs w:val="28"/>
                <w:lang w:eastAsia="ru-RU"/>
              </w:rPr>
              <w:t>Театр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62103B" w:rsidRPr="0062103B" w:rsidRDefault="00846F7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</w:t>
            </w:r>
          </w:p>
        </w:tc>
      </w:tr>
      <w:tr w:rsidR="0062103B" w:rsidRPr="0062103B" w:rsidTr="00E07837">
        <w:trPr>
          <w:trHeight w:val="2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210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3B" w:rsidRPr="0062103B" w:rsidRDefault="0062103B" w:rsidP="00E0783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3B" w:rsidRPr="0062103B" w:rsidRDefault="0062103B" w:rsidP="00E0783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7837" w:rsidRDefault="00E07837" w:rsidP="00E07837">
      <w:pPr>
        <w:pStyle w:val="a3"/>
        <w:spacing w:before="0" w:beforeAutospacing="0" w:after="0"/>
        <w:ind w:left="-57" w:right="-57"/>
        <w:rPr>
          <w:sz w:val="28"/>
          <w:szCs w:val="28"/>
        </w:rPr>
      </w:pPr>
    </w:p>
    <w:p w:rsidR="00E07837" w:rsidRPr="004273A2" w:rsidRDefault="00E07837" w:rsidP="00E07837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</w:p>
    <w:p w:rsidR="00E07837" w:rsidRDefault="00E07837" w:rsidP="00E07837">
      <w:pPr>
        <w:pStyle w:val="a3"/>
        <w:spacing w:before="0" w:beforeAutospacing="0" w:after="0"/>
        <w:rPr>
          <w:sz w:val="28"/>
          <w:szCs w:val="28"/>
        </w:rPr>
      </w:pPr>
    </w:p>
    <w:p w:rsidR="00E07837" w:rsidRPr="002D3E88" w:rsidRDefault="00E07837" w:rsidP="002D3E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3E88">
        <w:rPr>
          <w:rFonts w:ascii="Times New Roman" w:hAnsi="Times New Roman"/>
          <w:b/>
          <w:sz w:val="28"/>
          <w:szCs w:val="28"/>
        </w:rPr>
        <w:t>Содержание программы</w:t>
      </w:r>
      <w:r w:rsidR="002D3E88">
        <w:rPr>
          <w:rFonts w:ascii="Times New Roman" w:hAnsi="Times New Roman"/>
          <w:b/>
          <w:sz w:val="28"/>
          <w:szCs w:val="28"/>
        </w:rPr>
        <w:t xml:space="preserve"> по учебному плану</w:t>
      </w:r>
    </w:p>
    <w:p w:rsidR="00E07837" w:rsidRPr="00F46CA3" w:rsidRDefault="00E07837" w:rsidP="00E07837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1066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C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Вводное занятие. </w:t>
      </w:r>
    </w:p>
    <w:p w:rsidR="00F46CA3" w:rsidRDefault="00F46CA3" w:rsidP="00E078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ознакомление учащихся с планом работы, знакомство.</w:t>
      </w:r>
    </w:p>
    <w:p w:rsidR="00EF4440" w:rsidRDefault="00EF4440" w:rsidP="00E078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Игра.</w:t>
      </w:r>
    </w:p>
    <w:p w:rsidR="00F46CA3" w:rsidRPr="00F46CA3" w:rsidRDefault="00F46CA3" w:rsidP="00F46CA3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F46CA3">
        <w:rPr>
          <w:rFonts w:ascii="Times New Roman" w:hAnsi="Times New Roman"/>
          <w:b/>
          <w:sz w:val="28"/>
          <w:szCs w:val="28"/>
        </w:rPr>
        <w:t>Игрим</w:t>
      </w:r>
      <w:proofErr w:type="spellEnd"/>
      <w:r w:rsidRPr="00F46CA3">
        <w:rPr>
          <w:rFonts w:ascii="Times New Roman" w:hAnsi="Times New Roman"/>
          <w:b/>
          <w:sz w:val="28"/>
          <w:szCs w:val="28"/>
        </w:rPr>
        <w:t xml:space="preserve"> – моя малая Родина</w:t>
      </w:r>
    </w:p>
    <w:p w:rsidR="00E07837" w:rsidRDefault="00F46CA3" w:rsidP="00F46CA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F46CA3">
        <w:rPr>
          <w:rFonts w:ascii="Times New Roman" w:hAnsi="Times New Roman"/>
          <w:bCs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</w:rPr>
        <w:t>привитие ребенку интереса к истории развития поселка.</w:t>
      </w:r>
    </w:p>
    <w:p w:rsidR="00EF4440" w:rsidRDefault="00EF4440" w:rsidP="00F46CA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занятиях раздела, разговор о родном поселке, его истории и развитие, о предприятиях и жителях.  </w:t>
      </w:r>
    </w:p>
    <w:p w:rsidR="0005684D" w:rsidRDefault="0005684D" w:rsidP="00F46CA3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05684D">
        <w:rPr>
          <w:rFonts w:ascii="Times New Roman" w:hAnsi="Times New Roman"/>
          <w:b/>
          <w:bCs/>
          <w:sz w:val="28"/>
          <w:szCs w:val="28"/>
        </w:rPr>
        <w:t xml:space="preserve">3. Природа ХМАО </w:t>
      </w:r>
      <w:r>
        <w:rPr>
          <w:rFonts w:ascii="Times New Roman" w:hAnsi="Times New Roman"/>
          <w:b/>
          <w:bCs/>
          <w:sz w:val="28"/>
          <w:szCs w:val="28"/>
        </w:rPr>
        <w:t>–</w:t>
      </w:r>
      <w:r w:rsidRPr="0005684D">
        <w:rPr>
          <w:rFonts w:ascii="Times New Roman" w:hAnsi="Times New Roman"/>
          <w:b/>
          <w:bCs/>
          <w:sz w:val="28"/>
          <w:szCs w:val="28"/>
        </w:rPr>
        <w:t xml:space="preserve"> Югры</w:t>
      </w:r>
    </w:p>
    <w:p w:rsidR="0005684D" w:rsidRDefault="0005684D" w:rsidP="00F46CA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05684D">
        <w:rPr>
          <w:rFonts w:ascii="Times New Roman" w:hAnsi="Times New Roman"/>
          <w:bCs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</w:rPr>
        <w:t>формирование интереса к природным богатствам округа.</w:t>
      </w:r>
    </w:p>
    <w:p w:rsidR="00EF4440" w:rsidRDefault="00EF4440" w:rsidP="00F46CA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занятиях раздела говорим о природе, животном и растительном мире Округа. </w:t>
      </w:r>
    </w:p>
    <w:p w:rsidR="0005684D" w:rsidRDefault="0005684D" w:rsidP="00F46CA3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05684D">
        <w:rPr>
          <w:rFonts w:ascii="Times New Roman" w:hAnsi="Times New Roman"/>
          <w:b/>
          <w:bCs/>
          <w:sz w:val="28"/>
          <w:szCs w:val="28"/>
        </w:rPr>
        <w:t xml:space="preserve">4.Литературное наследие народов ХМАО </w:t>
      </w:r>
      <w:r>
        <w:rPr>
          <w:rFonts w:ascii="Times New Roman" w:hAnsi="Times New Roman"/>
          <w:b/>
          <w:bCs/>
          <w:sz w:val="28"/>
          <w:szCs w:val="28"/>
        </w:rPr>
        <w:t>–</w:t>
      </w:r>
      <w:r w:rsidRPr="0005684D">
        <w:rPr>
          <w:rFonts w:ascii="Times New Roman" w:hAnsi="Times New Roman"/>
          <w:b/>
          <w:bCs/>
          <w:sz w:val="28"/>
          <w:szCs w:val="28"/>
        </w:rPr>
        <w:t xml:space="preserve"> Югры</w:t>
      </w:r>
    </w:p>
    <w:p w:rsidR="0005684D" w:rsidRDefault="0005684D" w:rsidP="00F46CA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05684D">
        <w:rPr>
          <w:rFonts w:ascii="Times New Roman" w:hAnsi="Times New Roman"/>
          <w:bCs/>
          <w:sz w:val="28"/>
          <w:szCs w:val="28"/>
        </w:rPr>
        <w:t>Цель:</w:t>
      </w:r>
      <w:r>
        <w:rPr>
          <w:rFonts w:ascii="Times New Roman" w:hAnsi="Times New Roman"/>
          <w:bCs/>
          <w:sz w:val="28"/>
          <w:szCs w:val="28"/>
        </w:rPr>
        <w:t xml:space="preserve"> развитие мотивации обучающихся к познанию творчества литераторов родного края.</w:t>
      </w:r>
    </w:p>
    <w:p w:rsidR="0005684D" w:rsidRDefault="00EF4440" w:rsidP="00F46CA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занятиях  развиваю </w:t>
      </w:r>
      <w:r w:rsidR="0005684D">
        <w:rPr>
          <w:rFonts w:ascii="Times New Roman" w:hAnsi="Times New Roman"/>
          <w:bCs/>
          <w:sz w:val="28"/>
          <w:szCs w:val="28"/>
        </w:rPr>
        <w:t>интерес к писателям и поэтам родного края.</w:t>
      </w:r>
    </w:p>
    <w:p w:rsidR="00E65235" w:rsidRDefault="00E65235" w:rsidP="00F46CA3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65235">
        <w:rPr>
          <w:rFonts w:ascii="Times New Roman" w:hAnsi="Times New Roman"/>
          <w:b/>
          <w:bCs/>
          <w:sz w:val="28"/>
          <w:szCs w:val="28"/>
        </w:rPr>
        <w:t>5.Художники нашего края.</w:t>
      </w:r>
    </w:p>
    <w:p w:rsidR="00E65235" w:rsidRDefault="00E65235" w:rsidP="00F46CA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E65235">
        <w:rPr>
          <w:rFonts w:ascii="Times New Roman" w:hAnsi="Times New Roman"/>
          <w:bCs/>
          <w:sz w:val="28"/>
          <w:szCs w:val="28"/>
        </w:rPr>
        <w:t>Цель:</w:t>
      </w:r>
      <w:r>
        <w:rPr>
          <w:rFonts w:ascii="Times New Roman" w:hAnsi="Times New Roman"/>
          <w:bCs/>
          <w:sz w:val="28"/>
          <w:szCs w:val="28"/>
        </w:rPr>
        <w:t xml:space="preserve"> формирование интереса к произведениям художников родного края.</w:t>
      </w:r>
    </w:p>
    <w:p w:rsidR="00E65235" w:rsidRDefault="00EF4440" w:rsidP="00F46CA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Занятия  развивают</w:t>
      </w:r>
      <w:r w:rsidR="00E65235">
        <w:rPr>
          <w:rFonts w:ascii="Times New Roman" w:hAnsi="Times New Roman"/>
          <w:bCs/>
          <w:sz w:val="28"/>
          <w:szCs w:val="28"/>
        </w:rPr>
        <w:t xml:space="preserve"> интерес к картинам местных художников; учить видеть разнообразие красок на картинах; развить правильную речь.</w:t>
      </w:r>
    </w:p>
    <w:p w:rsidR="00E65235" w:rsidRDefault="00E65235" w:rsidP="00F46CA3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65235">
        <w:rPr>
          <w:rFonts w:ascii="Times New Roman" w:hAnsi="Times New Roman"/>
          <w:b/>
          <w:bCs/>
          <w:sz w:val="28"/>
          <w:szCs w:val="28"/>
        </w:rPr>
        <w:lastRenderedPageBreak/>
        <w:t>6.Разнообразие сказок.</w:t>
      </w:r>
    </w:p>
    <w:p w:rsidR="00E65235" w:rsidRDefault="00E65235" w:rsidP="00F46CA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E65235">
        <w:rPr>
          <w:rFonts w:ascii="Times New Roman" w:hAnsi="Times New Roman"/>
          <w:bCs/>
          <w:sz w:val="28"/>
          <w:szCs w:val="28"/>
        </w:rPr>
        <w:t>Цель:</w:t>
      </w:r>
      <w:r>
        <w:rPr>
          <w:rFonts w:ascii="Times New Roman" w:hAnsi="Times New Roman"/>
          <w:bCs/>
          <w:sz w:val="28"/>
          <w:szCs w:val="28"/>
        </w:rPr>
        <w:t xml:space="preserve"> формирование устойчивого интереса к сказке, как к произведению искусства.</w:t>
      </w:r>
    </w:p>
    <w:p w:rsidR="00E65235" w:rsidRDefault="00EF4440" w:rsidP="00F46CA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занятиях раздела говорим о сказке, учимся </w:t>
      </w:r>
      <w:r w:rsidR="00E65235">
        <w:rPr>
          <w:rFonts w:ascii="Times New Roman" w:hAnsi="Times New Roman"/>
          <w:bCs/>
          <w:sz w:val="28"/>
          <w:szCs w:val="28"/>
        </w:rPr>
        <w:t xml:space="preserve"> находить в сказке главн</w:t>
      </w:r>
      <w:r>
        <w:rPr>
          <w:rFonts w:ascii="Times New Roman" w:hAnsi="Times New Roman"/>
          <w:bCs/>
          <w:sz w:val="28"/>
          <w:szCs w:val="28"/>
        </w:rPr>
        <w:t>ую мысль – поучение; находим  главные</w:t>
      </w:r>
      <w:r w:rsidR="00E65235">
        <w:rPr>
          <w:rFonts w:ascii="Times New Roman" w:hAnsi="Times New Roman"/>
          <w:bCs/>
          <w:sz w:val="28"/>
          <w:szCs w:val="28"/>
        </w:rPr>
        <w:t xml:space="preserve"> нравственные качества личности на основе сказок</w:t>
      </w:r>
      <w:r w:rsidR="00C6023A">
        <w:rPr>
          <w:rFonts w:ascii="Times New Roman" w:hAnsi="Times New Roman"/>
          <w:bCs/>
          <w:sz w:val="28"/>
          <w:szCs w:val="28"/>
        </w:rPr>
        <w:t>.</w:t>
      </w:r>
    </w:p>
    <w:p w:rsidR="00C6023A" w:rsidRPr="00C6023A" w:rsidRDefault="00C6023A" w:rsidP="00F46CA3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C6023A">
        <w:rPr>
          <w:rFonts w:ascii="Times New Roman" w:hAnsi="Times New Roman"/>
          <w:b/>
          <w:bCs/>
          <w:sz w:val="28"/>
          <w:szCs w:val="28"/>
        </w:rPr>
        <w:t>7.Детская поэзия</w:t>
      </w:r>
    </w:p>
    <w:p w:rsidR="00C6023A" w:rsidRDefault="00C6023A" w:rsidP="00F46CA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формирование интереса к рифме, к стихам.</w:t>
      </w:r>
    </w:p>
    <w:p w:rsidR="00C6023A" w:rsidRDefault="00EF4440" w:rsidP="00F46CA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занятиях раздела учим скороговорки, стихи, считалки, и т.д. развиваем</w:t>
      </w:r>
      <w:r w:rsidR="00C6023A">
        <w:rPr>
          <w:rFonts w:ascii="Times New Roman" w:hAnsi="Times New Roman"/>
          <w:sz w:val="28"/>
          <w:szCs w:val="28"/>
        </w:rPr>
        <w:t xml:space="preserve"> грамотную, правильную речь.</w:t>
      </w:r>
    </w:p>
    <w:p w:rsidR="00C6023A" w:rsidRDefault="00C6023A" w:rsidP="00F46CA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6023A">
        <w:rPr>
          <w:rFonts w:ascii="Times New Roman" w:hAnsi="Times New Roman"/>
          <w:b/>
          <w:sz w:val="28"/>
          <w:szCs w:val="28"/>
        </w:rPr>
        <w:t>8.Детская проза.</w:t>
      </w:r>
    </w:p>
    <w:p w:rsidR="00C6023A" w:rsidRDefault="00C6023A" w:rsidP="00F46CA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6023A">
        <w:rPr>
          <w:rFonts w:ascii="Times New Roman" w:hAnsi="Times New Roman"/>
          <w:sz w:val="28"/>
          <w:szCs w:val="28"/>
        </w:rPr>
        <w:t>Цель</w:t>
      </w:r>
      <w:r w:rsidR="00E47BA1">
        <w:rPr>
          <w:rFonts w:ascii="Times New Roman" w:hAnsi="Times New Roman"/>
          <w:sz w:val="28"/>
          <w:szCs w:val="28"/>
        </w:rPr>
        <w:t>: формирование интереса учащихся к</w:t>
      </w:r>
      <w:r>
        <w:rPr>
          <w:rFonts w:ascii="Times New Roman" w:hAnsi="Times New Roman"/>
          <w:sz w:val="28"/>
          <w:szCs w:val="28"/>
        </w:rPr>
        <w:t xml:space="preserve"> произв</w:t>
      </w:r>
      <w:r w:rsidR="00E47BA1">
        <w:rPr>
          <w:rFonts w:ascii="Times New Roman" w:hAnsi="Times New Roman"/>
          <w:sz w:val="28"/>
          <w:szCs w:val="28"/>
        </w:rPr>
        <w:t>едениям русских писателе</w:t>
      </w:r>
      <w:r>
        <w:rPr>
          <w:rFonts w:ascii="Times New Roman" w:hAnsi="Times New Roman"/>
          <w:sz w:val="28"/>
          <w:szCs w:val="28"/>
        </w:rPr>
        <w:t>й</w:t>
      </w:r>
      <w:r w:rsidR="00E47BA1">
        <w:rPr>
          <w:rFonts w:ascii="Times New Roman" w:hAnsi="Times New Roman"/>
          <w:sz w:val="28"/>
          <w:szCs w:val="28"/>
        </w:rPr>
        <w:t>.</w:t>
      </w:r>
    </w:p>
    <w:p w:rsidR="00E47BA1" w:rsidRDefault="00B005BB" w:rsidP="00F46CA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занятиях раздела  развиваем</w:t>
      </w:r>
      <w:r w:rsidR="00E47BA1">
        <w:rPr>
          <w:rFonts w:ascii="Times New Roman" w:hAnsi="Times New Roman"/>
          <w:sz w:val="28"/>
          <w:szCs w:val="28"/>
        </w:rPr>
        <w:t xml:space="preserve"> интерес к произведения</w:t>
      </w:r>
      <w:r>
        <w:rPr>
          <w:rFonts w:ascii="Times New Roman" w:hAnsi="Times New Roman"/>
          <w:sz w:val="28"/>
          <w:szCs w:val="28"/>
        </w:rPr>
        <w:t>м русских детских писателей; воспитываем</w:t>
      </w:r>
      <w:r w:rsidR="00E47BA1">
        <w:rPr>
          <w:rFonts w:ascii="Times New Roman" w:hAnsi="Times New Roman"/>
          <w:sz w:val="28"/>
          <w:szCs w:val="28"/>
        </w:rPr>
        <w:t xml:space="preserve"> положительные качества личности на примерах героев произведений.</w:t>
      </w:r>
    </w:p>
    <w:p w:rsidR="00E47BA1" w:rsidRPr="00E47BA1" w:rsidRDefault="00E47BA1" w:rsidP="00F46CA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47BA1">
        <w:rPr>
          <w:rFonts w:ascii="Times New Roman" w:hAnsi="Times New Roman"/>
          <w:b/>
          <w:sz w:val="28"/>
          <w:szCs w:val="28"/>
        </w:rPr>
        <w:t>9.Литературный жанр – басня.</w:t>
      </w:r>
    </w:p>
    <w:p w:rsidR="00E47BA1" w:rsidRDefault="00E47BA1" w:rsidP="009E764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формирование интереса к басне, как к литературному, поучительному произведению.</w:t>
      </w:r>
    </w:p>
    <w:p w:rsidR="008361E0" w:rsidRDefault="00B005BB" w:rsidP="00B005B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занятиях раздела говорим все о басне и баснописцах.</w:t>
      </w:r>
    </w:p>
    <w:p w:rsidR="008361E0" w:rsidRDefault="008361E0" w:rsidP="00E47BA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361E0">
        <w:rPr>
          <w:rFonts w:ascii="Times New Roman" w:hAnsi="Times New Roman"/>
          <w:b/>
          <w:sz w:val="28"/>
          <w:szCs w:val="28"/>
        </w:rPr>
        <w:t>10. Театр.</w:t>
      </w:r>
    </w:p>
    <w:p w:rsidR="008361E0" w:rsidRDefault="008361E0" w:rsidP="00E47BA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361E0">
        <w:rPr>
          <w:rFonts w:ascii="Times New Roman" w:hAnsi="Times New Roman"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формирование общей культуры личности через театр.</w:t>
      </w:r>
    </w:p>
    <w:p w:rsidR="008361E0" w:rsidRDefault="00B005BB" w:rsidP="00E47BA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занятиях раздела знакомимся</w:t>
      </w:r>
      <w:r w:rsidR="008361E0">
        <w:rPr>
          <w:rFonts w:ascii="Times New Roman" w:hAnsi="Times New Roman"/>
          <w:sz w:val="28"/>
          <w:szCs w:val="28"/>
        </w:rPr>
        <w:t xml:space="preserve"> с видами театров; работой актеров, сценаристов</w:t>
      </w:r>
      <w:r>
        <w:rPr>
          <w:rFonts w:ascii="Times New Roman" w:hAnsi="Times New Roman"/>
          <w:sz w:val="28"/>
          <w:szCs w:val="28"/>
        </w:rPr>
        <w:t>.</w:t>
      </w:r>
    </w:p>
    <w:bookmarkStart w:id="6" w:name="_Toc132036316"/>
    <w:p w:rsidR="007D5A01" w:rsidRPr="00EF4440" w:rsidRDefault="0096561C" w:rsidP="00EF4440">
      <w:pPr>
        <w:pStyle w:val="2"/>
        <w:numPr>
          <w:ilvl w:val="1"/>
          <w:numId w:val="20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03B">
        <w:rPr>
          <w:rFonts w:ascii="Times New Roman" w:hAnsi="Times New Roman" w:cs="Times New Roman"/>
          <w:color w:val="auto"/>
          <w:sz w:val="28"/>
          <w:szCs w:val="28"/>
        </w:rPr>
        <w:fldChar w:fldCharType="begin"/>
      </w:r>
      <w:r w:rsidR="005860B5" w:rsidRPr="0062103B">
        <w:rPr>
          <w:rFonts w:ascii="Times New Roman" w:hAnsi="Times New Roman" w:cs="Times New Roman"/>
          <w:color w:val="auto"/>
          <w:sz w:val="28"/>
          <w:szCs w:val="28"/>
        </w:rPr>
        <w:instrText xml:space="preserve"> HYPERLINK "Планируемые%20результаты.docx" </w:instrText>
      </w:r>
      <w:r w:rsidRPr="0062103B">
        <w:rPr>
          <w:rFonts w:ascii="Times New Roman" w:hAnsi="Times New Roman" w:cs="Times New Roman"/>
          <w:color w:val="auto"/>
          <w:sz w:val="28"/>
          <w:szCs w:val="28"/>
        </w:rPr>
        <w:fldChar w:fldCharType="separate"/>
      </w:r>
      <w:r w:rsidR="00A40EDF" w:rsidRPr="0062103B">
        <w:rPr>
          <w:rStyle w:val="ad"/>
          <w:rFonts w:ascii="Times New Roman" w:hAnsi="Times New Roman" w:cs="Times New Roman"/>
          <w:color w:val="auto"/>
          <w:sz w:val="28"/>
          <w:szCs w:val="28"/>
        </w:rPr>
        <w:t>Планируемые результаты</w:t>
      </w:r>
      <w:r w:rsidR="00FF3878" w:rsidRPr="0062103B">
        <w:rPr>
          <w:rStyle w:val="ad"/>
          <w:rFonts w:ascii="Times New Roman" w:hAnsi="Times New Roman" w:cs="Times New Roman"/>
          <w:color w:val="auto"/>
          <w:sz w:val="28"/>
          <w:szCs w:val="28"/>
        </w:rPr>
        <w:t xml:space="preserve"> освоения</w:t>
      </w:r>
      <w:r w:rsidR="00455378" w:rsidRPr="0062103B">
        <w:rPr>
          <w:rStyle w:val="ad"/>
          <w:rFonts w:ascii="Times New Roman" w:hAnsi="Times New Roman" w:cs="Times New Roman"/>
          <w:color w:val="auto"/>
          <w:sz w:val="28"/>
          <w:szCs w:val="28"/>
        </w:rPr>
        <w:t xml:space="preserve"> программы</w:t>
      </w:r>
      <w:r w:rsidRPr="0062103B"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="00CE355E" w:rsidRPr="00B632E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bookmarkEnd w:id="6"/>
    </w:p>
    <w:p w:rsidR="00F85E66" w:rsidRDefault="00D97D0C" w:rsidP="007D5A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632ED">
        <w:rPr>
          <w:rFonts w:ascii="Times New Roman" w:hAnsi="Times New Roman"/>
          <w:b/>
          <w:sz w:val="28"/>
          <w:szCs w:val="28"/>
        </w:rPr>
        <w:t>Предметные:</w:t>
      </w:r>
      <w:r w:rsidR="00EF1FF9">
        <w:rPr>
          <w:rFonts w:ascii="Times New Roman" w:hAnsi="Times New Roman"/>
          <w:b/>
          <w:sz w:val="28"/>
          <w:szCs w:val="28"/>
        </w:rPr>
        <w:t xml:space="preserve"> </w:t>
      </w:r>
    </w:p>
    <w:p w:rsidR="00F85E66" w:rsidRDefault="00F85E66" w:rsidP="007D5A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="00EF1FF9" w:rsidRPr="00F85E66">
        <w:rPr>
          <w:rFonts w:ascii="Times New Roman" w:hAnsi="Times New Roman"/>
          <w:sz w:val="28"/>
          <w:szCs w:val="28"/>
        </w:rPr>
        <w:t>учащийся пополн</w:t>
      </w:r>
      <w:r w:rsidRPr="00F85E66">
        <w:rPr>
          <w:rFonts w:ascii="Times New Roman" w:hAnsi="Times New Roman"/>
          <w:sz w:val="28"/>
          <w:szCs w:val="28"/>
        </w:rPr>
        <w:t>яет свой словарный запас</w:t>
      </w:r>
      <w:r>
        <w:rPr>
          <w:rFonts w:ascii="Times New Roman" w:hAnsi="Times New Roman"/>
          <w:sz w:val="28"/>
          <w:szCs w:val="28"/>
        </w:rPr>
        <w:t>;</w:t>
      </w:r>
    </w:p>
    <w:p w:rsidR="00FF3878" w:rsidRPr="00B632ED" w:rsidRDefault="00F85E66" w:rsidP="007D5A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 познавательный интерес к произведениям искусства и литературы. </w:t>
      </w:r>
    </w:p>
    <w:p w:rsidR="00F85E66" w:rsidRDefault="00452771" w:rsidP="007A19A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632ED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B632ED">
        <w:rPr>
          <w:rFonts w:ascii="Times New Roman" w:hAnsi="Times New Roman"/>
          <w:b/>
          <w:sz w:val="28"/>
          <w:szCs w:val="28"/>
        </w:rPr>
        <w:t>:</w:t>
      </w:r>
    </w:p>
    <w:p w:rsidR="00F85E66" w:rsidRDefault="00F85E66" w:rsidP="007A19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E66">
        <w:rPr>
          <w:rFonts w:ascii="Times New Roman" w:hAnsi="Times New Roman"/>
          <w:sz w:val="28"/>
          <w:szCs w:val="28"/>
        </w:rPr>
        <w:t>- развита правильная, грамотная речь</w:t>
      </w:r>
      <w:r>
        <w:rPr>
          <w:rFonts w:ascii="Times New Roman" w:hAnsi="Times New Roman"/>
          <w:sz w:val="28"/>
          <w:szCs w:val="28"/>
        </w:rPr>
        <w:t>;</w:t>
      </w:r>
    </w:p>
    <w:p w:rsidR="00FA3A44" w:rsidRPr="00F85E66" w:rsidRDefault="00F85E66" w:rsidP="007A19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развита самостоятельность, ответственность, активность, аккуратность.</w:t>
      </w:r>
      <w:r w:rsidR="00452771" w:rsidRPr="00F85E66">
        <w:rPr>
          <w:rFonts w:ascii="Times New Roman" w:hAnsi="Times New Roman"/>
          <w:sz w:val="28"/>
          <w:szCs w:val="28"/>
        </w:rPr>
        <w:t xml:space="preserve"> </w:t>
      </w:r>
    </w:p>
    <w:p w:rsidR="00357874" w:rsidRDefault="00FA3A44" w:rsidP="007D5A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632ED">
        <w:rPr>
          <w:rFonts w:ascii="Times New Roman" w:hAnsi="Times New Roman"/>
          <w:b/>
          <w:bCs/>
          <w:sz w:val="28"/>
          <w:szCs w:val="28"/>
        </w:rPr>
        <w:t>Л</w:t>
      </w:r>
      <w:r w:rsidR="000C566B" w:rsidRPr="00B632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ичностные:</w:t>
      </w:r>
      <w:r w:rsidR="0055405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F85E66" w:rsidRPr="00F85E66" w:rsidRDefault="00F85E66" w:rsidP="007D5A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5E6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- формируется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общественно-активная личность, культура общения и поведение в социуме, навыки здорового образа жизни.</w:t>
      </w:r>
    </w:p>
    <w:p w:rsidR="00FF3878" w:rsidRDefault="00FF3878" w:rsidP="00520E80">
      <w:pPr>
        <w:pStyle w:val="a5"/>
        <w:tabs>
          <w:tab w:val="left" w:pos="426"/>
        </w:tabs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FF3878" w:rsidRDefault="00FF3878" w:rsidP="00520E80">
      <w:pPr>
        <w:pStyle w:val="a5"/>
        <w:tabs>
          <w:tab w:val="left" w:pos="426"/>
        </w:tabs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221C9A" w:rsidRDefault="00221C9A" w:rsidP="00221C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21C9A" w:rsidRDefault="00221C9A">
      <w:pPr>
        <w:spacing w:after="0" w:line="240" w:lineRule="auto"/>
        <w:rPr>
          <w:rFonts w:ascii="Times New Roman" w:hAnsi="Times New Roman"/>
          <w:b/>
          <w:kern w:val="24"/>
          <w:sz w:val="28"/>
          <w:szCs w:val="28"/>
        </w:rPr>
      </w:pPr>
    </w:p>
    <w:p w:rsidR="00F75325" w:rsidRPr="000F7513" w:rsidRDefault="00F75325" w:rsidP="00221C9A">
      <w:pPr>
        <w:pStyle w:val="1"/>
        <w:jc w:val="center"/>
        <w:rPr>
          <w:caps/>
          <w:sz w:val="28"/>
          <w:szCs w:val="28"/>
        </w:rPr>
      </w:pPr>
      <w:bookmarkStart w:id="7" w:name="_Toc132036317"/>
      <w:r w:rsidRPr="000F7513">
        <w:rPr>
          <w:caps/>
          <w:sz w:val="28"/>
          <w:szCs w:val="28"/>
        </w:rPr>
        <w:t>Раздел 2. Комплекс организационно-педагогических условий</w:t>
      </w:r>
      <w:bookmarkEnd w:id="7"/>
    </w:p>
    <w:p w:rsidR="00221C9A" w:rsidRPr="007B2B79" w:rsidRDefault="007B2B79" w:rsidP="007B2B79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_Toc132036318"/>
      <w:r w:rsidRPr="007B2B79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lastRenderedPageBreak/>
        <w:t xml:space="preserve">2.1. </w:t>
      </w:r>
      <w:r w:rsidR="00221C9A" w:rsidRPr="007B2B79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Календарный учебный график реализации дополнительной</w:t>
      </w:r>
      <w:r w:rsidRPr="007B2B79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221C9A" w:rsidRPr="007B2B79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Pr="007B2B7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21C9A" w:rsidRPr="007B2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202</w:t>
      </w:r>
      <w:r w:rsidRPr="007B2B7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21C9A" w:rsidRPr="007B2B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учебный год</w:t>
      </w:r>
      <w:bookmarkEnd w:id="8"/>
    </w:p>
    <w:tbl>
      <w:tblPr>
        <w:tblpPr w:leftFromText="180" w:rightFromText="180" w:vertAnchor="text" w:horzAnchor="margin" w:tblpX="279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80"/>
        <w:gridCol w:w="1539"/>
        <w:gridCol w:w="1134"/>
        <w:gridCol w:w="1417"/>
        <w:gridCol w:w="2394"/>
      </w:tblGrid>
      <w:tr w:rsidR="00221C9A" w:rsidRPr="00023C82" w:rsidTr="00221C9A">
        <w:trPr>
          <w:trHeight w:val="1145"/>
        </w:trPr>
        <w:tc>
          <w:tcPr>
            <w:tcW w:w="1242" w:type="dxa"/>
            <w:shd w:val="clear" w:color="auto" w:fill="auto"/>
          </w:tcPr>
          <w:p w:rsidR="00221C9A" w:rsidRPr="00023C82" w:rsidRDefault="00221C9A" w:rsidP="00221C9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23C82">
              <w:rPr>
                <w:rFonts w:ascii="Times New Roman" w:hAnsi="Times New Roman"/>
                <w:iCs/>
                <w:sz w:val="24"/>
                <w:szCs w:val="24"/>
              </w:rPr>
              <w:t>Год обучения</w:t>
            </w:r>
          </w:p>
        </w:tc>
        <w:tc>
          <w:tcPr>
            <w:tcW w:w="1580" w:type="dxa"/>
            <w:shd w:val="clear" w:color="auto" w:fill="auto"/>
          </w:tcPr>
          <w:p w:rsidR="00221C9A" w:rsidRPr="00023C82" w:rsidRDefault="00221C9A" w:rsidP="00221C9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23C82">
              <w:rPr>
                <w:rFonts w:ascii="Times New Roman" w:hAnsi="Times New Roman"/>
                <w:iCs/>
                <w:sz w:val="24"/>
                <w:szCs w:val="24"/>
              </w:rPr>
              <w:t xml:space="preserve">Дата начала </w:t>
            </w:r>
            <w:proofErr w:type="gramStart"/>
            <w:r w:rsidRPr="00023C82">
              <w:rPr>
                <w:rFonts w:ascii="Times New Roman" w:hAnsi="Times New Roman"/>
                <w:iCs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1539" w:type="dxa"/>
            <w:shd w:val="clear" w:color="auto" w:fill="auto"/>
          </w:tcPr>
          <w:p w:rsidR="00221C9A" w:rsidRPr="00023C82" w:rsidRDefault="00221C9A" w:rsidP="00221C9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23C82">
              <w:rPr>
                <w:rFonts w:ascii="Times New Roman" w:hAnsi="Times New Roman"/>
                <w:iCs/>
                <w:sz w:val="24"/>
                <w:szCs w:val="24"/>
              </w:rPr>
              <w:t xml:space="preserve">Дата окончания </w:t>
            </w:r>
            <w:proofErr w:type="gramStart"/>
            <w:r w:rsidRPr="00023C82">
              <w:rPr>
                <w:rFonts w:ascii="Times New Roman" w:hAnsi="Times New Roman"/>
                <w:iCs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221C9A" w:rsidRPr="00023C82" w:rsidRDefault="00221C9A" w:rsidP="00221C9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23C82">
              <w:rPr>
                <w:rFonts w:ascii="Times New Roman" w:hAnsi="Times New Roman"/>
                <w:iCs/>
                <w:sz w:val="24"/>
                <w:szCs w:val="24"/>
              </w:rPr>
              <w:t>Всего учебных недель</w:t>
            </w:r>
          </w:p>
        </w:tc>
        <w:tc>
          <w:tcPr>
            <w:tcW w:w="1417" w:type="dxa"/>
            <w:shd w:val="clear" w:color="auto" w:fill="auto"/>
          </w:tcPr>
          <w:p w:rsidR="00221C9A" w:rsidRPr="00023C82" w:rsidRDefault="00221C9A" w:rsidP="00221C9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23C82">
              <w:rPr>
                <w:rFonts w:ascii="Times New Roman" w:hAnsi="Times New Roman"/>
                <w:iCs/>
                <w:sz w:val="24"/>
                <w:szCs w:val="24"/>
              </w:rPr>
              <w:t>Количество учебных часов</w:t>
            </w:r>
          </w:p>
        </w:tc>
        <w:tc>
          <w:tcPr>
            <w:tcW w:w="2394" w:type="dxa"/>
            <w:shd w:val="clear" w:color="auto" w:fill="auto"/>
          </w:tcPr>
          <w:p w:rsidR="00221C9A" w:rsidRPr="00023C82" w:rsidRDefault="00221C9A" w:rsidP="00221C9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23C82">
              <w:rPr>
                <w:rFonts w:ascii="Times New Roman" w:hAnsi="Times New Roman"/>
                <w:iCs/>
                <w:sz w:val="24"/>
                <w:szCs w:val="24"/>
              </w:rPr>
              <w:t>Режим занятий</w:t>
            </w:r>
          </w:p>
        </w:tc>
      </w:tr>
      <w:tr w:rsidR="00221C9A" w:rsidRPr="00023C82" w:rsidTr="00221C9A">
        <w:trPr>
          <w:trHeight w:val="675"/>
        </w:trPr>
        <w:tc>
          <w:tcPr>
            <w:tcW w:w="1242" w:type="dxa"/>
            <w:shd w:val="clear" w:color="auto" w:fill="auto"/>
          </w:tcPr>
          <w:p w:rsidR="00221C9A" w:rsidRPr="0062103B" w:rsidRDefault="00221C9A" w:rsidP="00221C9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103B">
              <w:rPr>
                <w:rFonts w:ascii="Times New Roman" w:hAnsi="Times New Roman"/>
                <w:iCs/>
                <w:sz w:val="24"/>
                <w:szCs w:val="24"/>
              </w:rPr>
              <w:t>1 год</w:t>
            </w:r>
          </w:p>
          <w:p w:rsidR="00221C9A" w:rsidRPr="0062103B" w:rsidRDefault="00F85E66" w:rsidP="00221C9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103B">
              <w:rPr>
                <w:rFonts w:ascii="Times New Roman" w:hAnsi="Times New Roman"/>
                <w:iCs/>
                <w:sz w:val="24"/>
                <w:szCs w:val="24"/>
              </w:rPr>
              <w:t>Индивид.</w:t>
            </w:r>
          </w:p>
          <w:p w:rsidR="00F85E66" w:rsidRPr="0062103B" w:rsidRDefault="00F85E66" w:rsidP="00221C9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103B">
              <w:rPr>
                <w:rFonts w:ascii="Times New Roman" w:hAnsi="Times New Roman"/>
                <w:iCs/>
                <w:sz w:val="24"/>
                <w:szCs w:val="24"/>
              </w:rPr>
              <w:t>занятия</w:t>
            </w:r>
          </w:p>
        </w:tc>
        <w:tc>
          <w:tcPr>
            <w:tcW w:w="1580" w:type="dxa"/>
            <w:shd w:val="clear" w:color="auto" w:fill="auto"/>
          </w:tcPr>
          <w:p w:rsidR="00221C9A" w:rsidRPr="0062103B" w:rsidRDefault="00221C9A" w:rsidP="007B2B79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103B">
              <w:rPr>
                <w:rFonts w:ascii="Times New Roman" w:hAnsi="Times New Roman"/>
                <w:sz w:val="24"/>
                <w:szCs w:val="24"/>
              </w:rPr>
              <w:t>1</w:t>
            </w:r>
            <w:r w:rsidR="007B2B79" w:rsidRPr="0062103B">
              <w:rPr>
                <w:rFonts w:ascii="Times New Roman" w:hAnsi="Times New Roman"/>
                <w:sz w:val="24"/>
                <w:szCs w:val="24"/>
              </w:rPr>
              <w:t>1</w:t>
            </w:r>
            <w:r w:rsidRPr="0062103B">
              <w:rPr>
                <w:rFonts w:ascii="Times New Roman" w:hAnsi="Times New Roman"/>
                <w:sz w:val="24"/>
                <w:szCs w:val="24"/>
              </w:rPr>
              <w:t>.09.202</w:t>
            </w:r>
            <w:r w:rsidR="007B2B79" w:rsidRPr="006210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9" w:type="dxa"/>
            <w:shd w:val="clear" w:color="auto" w:fill="auto"/>
          </w:tcPr>
          <w:p w:rsidR="00221C9A" w:rsidRPr="0062103B" w:rsidRDefault="00221C9A" w:rsidP="007B2B79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103B">
              <w:rPr>
                <w:rFonts w:ascii="Times New Roman" w:hAnsi="Times New Roman"/>
                <w:sz w:val="24"/>
                <w:szCs w:val="24"/>
              </w:rPr>
              <w:t>01.06.202</w:t>
            </w:r>
            <w:r w:rsidR="007B2B79" w:rsidRPr="006210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1C9A" w:rsidRPr="0062103B" w:rsidRDefault="00221C9A" w:rsidP="00221C9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103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</w:tcPr>
          <w:p w:rsidR="00221C9A" w:rsidRPr="0062103B" w:rsidRDefault="00F85E66" w:rsidP="007B2B79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103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394" w:type="dxa"/>
            <w:shd w:val="clear" w:color="auto" w:fill="auto"/>
          </w:tcPr>
          <w:p w:rsidR="00221C9A" w:rsidRPr="0062103B" w:rsidRDefault="00F85E66" w:rsidP="00221C9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103B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7B2B79" w:rsidRPr="0062103B">
              <w:rPr>
                <w:rFonts w:ascii="Times New Roman" w:hAnsi="Times New Roman"/>
                <w:iCs/>
                <w:sz w:val="24"/>
                <w:szCs w:val="24"/>
              </w:rPr>
              <w:t xml:space="preserve"> часа</w:t>
            </w:r>
            <w:r w:rsidR="00221C9A" w:rsidRPr="0062103B">
              <w:rPr>
                <w:rFonts w:ascii="Times New Roman" w:hAnsi="Times New Roman"/>
                <w:iCs/>
                <w:sz w:val="24"/>
                <w:szCs w:val="24"/>
              </w:rPr>
              <w:t xml:space="preserve"> в неделю</w:t>
            </w:r>
          </w:p>
          <w:p w:rsidR="00221C9A" w:rsidRPr="0062103B" w:rsidRDefault="00221C9A" w:rsidP="007B2B79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221C9A" w:rsidRDefault="00221C9A" w:rsidP="007B2B79">
      <w:pPr>
        <w:pStyle w:val="a5"/>
        <w:ind w:left="360"/>
        <w:rPr>
          <w:rFonts w:ascii="Times New Roman" w:eastAsia="Times New Roman" w:hAnsi="Times New Roman"/>
          <w:b/>
          <w:lang w:eastAsia="ru-RU"/>
        </w:rPr>
      </w:pPr>
    </w:p>
    <w:p w:rsidR="000F7513" w:rsidRDefault="000F7513" w:rsidP="007B2B79">
      <w:pPr>
        <w:pStyle w:val="2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7B2B79" w:rsidRPr="007B2B79" w:rsidRDefault="007B2B79" w:rsidP="007B2B79">
      <w:pPr>
        <w:pStyle w:val="2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bookmarkStart w:id="9" w:name="_Toc132036319"/>
      <w:r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2.2. </w:t>
      </w:r>
      <w:r w:rsidRPr="007B2B79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Условия реализации программы</w:t>
      </w:r>
      <w:bookmarkEnd w:id="9"/>
    </w:p>
    <w:p w:rsidR="00520E80" w:rsidRDefault="00520E80" w:rsidP="00520E80">
      <w:pPr>
        <w:pStyle w:val="a3"/>
        <w:spacing w:before="0" w:beforeAutospacing="0" w:after="0"/>
        <w:ind w:firstLine="567"/>
        <w:jc w:val="both"/>
        <w:rPr>
          <w:b/>
          <w:sz w:val="28"/>
          <w:szCs w:val="28"/>
        </w:rPr>
      </w:pPr>
      <w:r w:rsidRPr="00520E80">
        <w:rPr>
          <w:b/>
          <w:sz w:val="28"/>
          <w:szCs w:val="28"/>
        </w:rPr>
        <w:t>Материально-техническое обеспечение программы</w:t>
      </w:r>
    </w:p>
    <w:p w:rsidR="00520E80" w:rsidRDefault="00520E80" w:rsidP="00520E8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</w:p>
    <w:p w:rsidR="007B2B79" w:rsidRDefault="007B2B79" w:rsidP="007B2B79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023C82">
        <w:rPr>
          <w:sz w:val="28"/>
          <w:szCs w:val="28"/>
        </w:rPr>
        <w:t>Для обеспечения условий</w:t>
      </w:r>
      <w:r w:rsidR="000F7513">
        <w:rPr>
          <w:sz w:val="28"/>
          <w:szCs w:val="28"/>
        </w:rPr>
        <w:t xml:space="preserve"> в соответствии с СанПиН</w:t>
      </w:r>
      <w:r w:rsidR="00520E80">
        <w:rPr>
          <w:sz w:val="28"/>
          <w:szCs w:val="28"/>
        </w:rPr>
        <w:t xml:space="preserve"> в</w:t>
      </w:r>
      <w:r w:rsidRPr="00023C82">
        <w:rPr>
          <w:sz w:val="28"/>
          <w:szCs w:val="28"/>
        </w:rPr>
        <w:t xml:space="preserve"> кабинете име</w:t>
      </w:r>
      <w:r>
        <w:rPr>
          <w:sz w:val="28"/>
          <w:szCs w:val="28"/>
        </w:rPr>
        <w:t>ются:</w:t>
      </w:r>
    </w:p>
    <w:p w:rsidR="007B2B79" w:rsidRPr="00F85E66" w:rsidRDefault="007B2B79" w:rsidP="007B2B79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F85E66">
        <w:rPr>
          <w:sz w:val="28"/>
          <w:szCs w:val="28"/>
        </w:rPr>
        <w:t>шкафы для документов;</w:t>
      </w:r>
    </w:p>
    <w:p w:rsidR="007B2B79" w:rsidRPr="00F85E66" w:rsidRDefault="007B2B79" w:rsidP="007B2B79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F85E66">
        <w:rPr>
          <w:sz w:val="28"/>
          <w:szCs w:val="28"/>
        </w:rPr>
        <w:t>учебные столы;</w:t>
      </w:r>
    </w:p>
    <w:p w:rsidR="007B2B79" w:rsidRPr="00F85E66" w:rsidRDefault="007B2B79" w:rsidP="007B2B79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F85E66">
        <w:rPr>
          <w:sz w:val="28"/>
          <w:szCs w:val="28"/>
        </w:rPr>
        <w:t>стулья ученические;</w:t>
      </w:r>
    </w:p>
    <w:p w:rsidR="007B2B79" w:rsidRPr="00F85E66" w:rsidRDefault="007B2B79" w:rsidP="007B2B79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F85E66">
        <w:rPr>
          <w:sz w:val="28"/>
          <w:szCs w:val="28"/>
        </w:rPr>
        <w:t>компьютер;</w:t>
      </w:r>
    </w:p>
    <w:p w:rsidR="007B2B79" w:rsidRPr="00F85E66" w:rsidRDefault="007B2B79" w:rsidP="007B2B79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F85E66">
        <w:rPr>
          <w:sz w:val="28"/>
          <w:szCs w:val="28"/>
        </w:rPr>
        <w:t>экран и проектор.</w:t>
      </w:r>
    </w:p>
    <w:p w:rsidR="005A0601" w:rsidRPr="00F85E66" w:rsidRDefault="005A0601" w:rsidP="007B2B79">
      <w:pPr>
        <w:pStyle w:val="a3"/>
        <w:spacing w:before="0" w:beforeAutospacing="0" w:after="0"/>
        <w:ind w:firstLine="709"/>
        <w:jc w:val="center"/>
        <w:rPr>
          <w:b/>
          <w:bCs/>
          <w:iCs/>
          <w:sz w:val="28"/>
          <w:szCs w:val="28"/>
        </w:rPr>
      </w:pPr>
    </w:p>
    <w:p w:rsidR="0013530C" w:rsidRPr="00F85E66" w:rsidRDefault="0013530C" w:rsidP="0013530C">
      <w:pPr>
        <w:pStyle w:val="a3"/>
        <w:spacing w:before="0" w:beforeAutospacing="0" w:after="0"/>
        <w:ind w:firstLine="567"/>
        <w:jc w:val="both"/>
        <w:rPr>
          <w:b/>
          <w:sz w:val="28"/>
          <w:szCs w:val="28"/>
        </w:rPr>
      </w:pPr>
      <w:r w:rsidRPr="00F85E66">
        <w:rPr>
          <w:b/>
          <w:sz w:val="28"/>
          <w:szCs w:val="28"/>
        </w:rPr>
        <w:t>Технические средства обучения:</w:t>
      </w:r>
    </w:p>
    <w:p w:rsidR="0013530C" w:rsidRPr="00F85E66" w:rsidRDefault="0013530C" w:rsidP="0013530C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F85E66">
        <w:rPr>
          <w:sz w:val="28"/>
          <w:szCs w:val="28"/>
        </w:rPr>
        <w:t>стационарный компьютер, подключенный к сети Интернет;</w:t>
      </w:r>
    </w:p>
    <w:p w:rsidR="0013530C" w:rsidRPr="00F85E66" w:rsidRDefault="0013530C" w:rsidP="0013530C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proofErr w:type="spellStart"/>
      <w:r w:rsidRPr="00F85E66">
        <w:rPr>
          <w:sz w:val="28"/>
          <w:szCs w:val="28"/>
        </w:rPr>
        <w:t>медиапроектор</w:t>
      </w:r>
      <w:proofErr w:type="spellEnd"/>
      <w:r w:rsidRPr="00F85E66">
        <w:rPr>
          <w:sz w:val="28"/>
          <w:szCs w:val="28"/>
        </w:rPr>
        <w:t>, экран, акустическая система.</w:t>
      </w:r>
    </w:p>
    <w:p w:rsidR="0013530C" w:rsidRPr="0013530C" w:rsidRDefault="0013530C" w:rsidP="0013530C">
      <w:pPr>
        <w:pStyle w:val="a3"/>
        <w:spacing w:before="0" w:beforeAutospacing="0" w:after="0"/>
        <w:ind w:firstLine="567"/>
        <w:jc w:val="both"/>
        <w:rPr>
          <w:b/>
          <w:sz w:val="28"/>
          <w:szCs w:val="28"/>
        </w:rPr>
      </w:pPr>
      <w:r w:rsidRPr="0013530C">
        <w:rPr>
          <w:b/>
          <w:sz w:val="28"/>
          <w:szCs w:val="28"/>
        </w:rPr>
        <w:t>Оборудование, необходимое для проведения занятий:</w:t>
      </w:r>
    </w:p>
    <w:p w:rsidR="0013530C" w:rsidRPr="00F85E66" w:rsidRDefault="000F7513" w:rsidP="0013530C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proofErr w:type="gramStart"/>
      <w:r w:rsidRPr="00F85E66">
        <w:rPr>
          <w:sz w:val="28"/>
          <w:szCs w:val="28"/>
        </w:rPr>
        <w:t>де</w:t>
      </w:r>
      <w:r w:rsidR="00F85E66" w:rsidRPr="00F85E66">
        <w:rPr>
          <w:sz w:val="28"/>
          <w:szCs w:val="28"/>
        </w:rPr>
        <w:t>монстрационные</w:t>
      </w:r>
      <w:proofErr w:type="gramEnd"/>
      <w:r w:rsidR="00F85E66" w:rsidRPr="00F85E66">
        <w:rPr>
          <w:sz w:val="28"/>
          <w:szCs w:val="28"/>
        </w:rPr>
        <w:t xml:space="preserve"> материал</w:t>
      </w:r>
      <w:r w:rsidR="0013530C" w:rsidRPr="00F85E66">
        <w:rPr>
          <w:sz w:val="28"/>
          <w:szCs w:val="28"/>
        </w:rPr>
        <w:t>;</w:t>
      </w:r>
    </w:p>
    <w:p w:rsidR="00F85E66" w:rsidRPr="00F85E66" w:rsidRDefault="00F85E66" w:rsidP="0013530C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F85E66">
        <w:rPr>
          <w:sz w:val="28"/>
          <w:szCs w:val="28"/>
        </w:rPr>
        <w:t>раздаточный материал;</w:t>
      </w:r>
    </w:p>
    <w:p w:rsidR="00F85E66" w:rsidRPr="00F85E66" w:rsidRDefault="00F85E66" w:rsidP="0013530C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F85E66">
        <w:rPr>
          <w:sz w:val="28"/>
          <w:szCs w:val="28"/>
        </w:rPr>
        <w:t>дидактические пособия;</w:t>
      </w:r>
    </w:p>
    <w:p w:rsidR="00F85E66" w:rsidRPr="00F85E66" w:rsidRDefault="00F85E66" w:rsidP="0013530C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F85E66">
        <w:rPr>
          <w:sz w:val="28"/>
          <w:szCs w:val="28"/>
        </w:rPr>
        <w:t>художественная литература.</w:t>
      </w:r>
    </w:p>
    <w:p w:rsidR="0013530C" w:rsidRPr="00F85E66" w:rsidRDefault="0013530C" w:rsidP="0013530C">
      <w:pPr>
        <w:pStyle w:val="a3"/>
        <w:spacing w:before="0" w:beforeAutospacing="0" w:after="0"/>
        <w:ind w:firstLine="567"/>
        <w:jc w:val="both"/>
        <w:rPr>
          <w:b/>
          <w:sz w:val="28"/>
          <w:szCs w:val="28"/>
        </w:rPr>
      </w:pPr>
      <w:r w:rsidRPr="00F85E66">
        <w:rPr>
          <w:b/>
          <w:sz w:val="28"/>
          <w:szCs w:val="28"/>
        </w:rPr>
        <w:t>Канцелярские принадлежности:</w:t>
      </w:r>
    </w:p>
    <w:p w:rsidR="0013530C" w:rsidRPr="00F85E66" w:rsidRDefault="00F85E66" w:rsidP="0013530C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F85E66">
        <w:rPr>
          <w:sz w:val="28"/>
          <w:szCs w:val="28"/>
        </w:rPr>
        <w:t>ц</w:t>
      </w:r>
      <w:r w:rsidR="0013530C" w:rsidRPr="00F85E66">
        <w:rPr>
          <w:sz w:val="28"/>
          <w:szCs w:val="28"/>
        </w:rPr>
        <w:t>ветные карандаши, ручки;</w:t>
      </w:r>
    </w:p>
    <w:p w:rsidR="0013530C" w:rsidRPr="00F85E66" w:rsidRDefault="00F85E66" w:rsidP="0013530C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F85E66">
        <w:rPr>
          <w:sz w:val="28"/>
          <w:szCs w:val="28"/>
        </w:rPr>
        <w:t>к</w:t>
      </w:r>
      <w:r w:rsidR="0013530C" w:rsidRPr="00F85E66">
        <w:rPr>
          <w:sz w:val="28"/>
          <w:szCs w:val="28"/>
        </w:rPr>
        <w:t>раски, кисти;</w:t>
      </w:r>
    </w:p>
    <w:p w:rsidR="0013530C" w:rsidRPr="00F85E66" w:rsidRDefault="00F85E66" w:rsidP="0013530C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F85E66">
        <w:rPr>
          <w:sz w:val="28"/>
          <w:szCs w:val="28"/>
        </w:rPr>
        <w:t>б</w:t>
      </w:r>
      <w:r w:rsidR="0013530C" w:rsidRPr="00F85E66">
        <w:rPr>
          <w:sz w:val="28"/>
          <w:szCs w:val="28"/>
        </w:rPr>
        <w:t>умага, картон, ватман;</w:t>
      </w:r>
    </w:p>
    <w:p w:rsidR="0013530C" w:rsidRPr="00F85E66" w:rsidRDefault="00F85E66" w:rsidP="0013530C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F85E66">
        <w:rPr>
          <w:sz w:val="28"/>
          <w:szCs w:val="28"/>
        </w:rPr>
        <w:t>н</w:t>
      </w:r>
      <w:r w:rsidR="0013530C" w:rsidRPr="00F85E66">
        <w:rPr>
          <w:sz w:val="28"/>
          <w:szCs w:val="28"/>
        </w:rPr>
        <w:t>ожницы, клей.</w:t>
      </w:r>
    </w:p>
    <w:p w:rsidR="0013530C" w:rsidRPr="0013530C" w:rsidRDefault="0013530C" w:rsidP="0013530C">
      <w:pPr>
        <w:pStyle w:val="a3"/>
        <w:spacing w:before="0" w:beforeAutospacing="0" w:after="0"/>
        <w:ind w:firstLine="567"/>
        <w:jc w:val="both"/>
        <w:rPr>
          <w:b/>
          <w:sz w:val="28"/>
          <w:szCs w:val="28"/>
        </w:rPr>
      </w:pPr>
      <w:r w:rsidRPr="0013530C">
        <w:rPr>
          <w:b/>
          <w:sz w:val="28"/>
          <w:szCs w:val="28"/>
        </w:rPr>
        <w:t>Обучение с применением дистанционных технологий:</w:t>
      </w:r>
    </w:p>
    <w:p w:rsidR="0013530C" w:rsidRPr="00315953" w:rsidRDefault="0013530C" w:rsidP="000F7513">
      <w:pPr>
        <w:pStyle w:val="a3"/>
        <w:numPr>
          <w:ilvl w:val="0"/>
          <w:numId w:val="11"/>
        </w:numPr>
        <w:spacing w:before="0" w:beforeAutospacing="0" w:after="0"/>
        <w:jc w:val="both"/>
        <w:rPr>
          <w:color w:val="000000" w:themeColor="text1"/>
          <w:sz w:val="28"/>
          <w:szCs w:val="28"/>
        </w:rPr>
      </w:pPr>
      <w:r w:rsidRPr="00315953">
        <w:rPr>
          <w:color w:val="000000" w:themeColor="text1"/>
          <w:sz w:val="28"/>
          <w:szCs w:val="28"/>
        </w:rPr>
        <w:t>выход в Интернет (скорость не ниже 512 Кбит/</w:t>
      </w:r>
      <w:proofErr w:type="gramStart"/>
      <w:r w:rsidRPr="00315953">
        <w:rPr>
          <w:color w:val="000000" w:themeColor="text1"/>
          <w:sz w:val="28"/>
          <w:szCs w:val="28"/>
        </w:rPr>
        <w:t>с</w:t>
      </w:r>
      <w:proofErr w:type="gramEnd"/>
      <w:r w:rsidRPr="00315953">
        <w:rPr>
          <w:color w:val="000000" w:themeColor="text1"/>
          <w:sz w:val="28"/>
          <w:szCs w:val="28"/>
        </w:rPr>
        <w:t xml:space="preserve"> </w:t>
      </w:r>
      <w:proofErr w:type="gramStart"/>
      <w:r w:rsidRPr="00315953">
        <w:rPr>
          <w:color w:val="000000" w:themeColor="text1"/>
          <w:sz w:val="28"/>
          <w:szCs w:val="28"/>
        </w:rPr>
        <w:t>на</w:t>
      </w:r>
      <w:proofErr w:type="gramEnd"/>
      <w:r w:rsidRPr="00315953">
        <w:rPr>
          <w:color w:val="000000" w:themeColor="text1"/>
          <w:sz w:val="28"/>
          <w:szCs w:val="28"/>
        </w:rPr>
        <w:t xml:space="preserve"> одного пользователя</w:t>
      </w:r>
      <w:r w:rsidR="00315953" w:rsidRPr="00315953">
        <w:rPr>
          <w:color w:val="000000" w:themeColor="text1"/>
          <w:sz w:val="28"/>
          <w:szCs w:val="28"/>
        </w:rPr>
        <w:t>.</w:t>
      </w:r>
      <w:r w:rsidRPr="00315953">
        <w:rPr>
          <w:color w:val="000000" w:themeColor="text1"/>
          <w:sz w:val="28"/>
          <w:szCs w:val="28"/>
        </w:rPr>
        <w:t>)</w:t>
      </w:r>
    </w:p>
    <w:p w:rsidR="0013530C" w:rsidRPr="00315953" w:rsidRDefault="0013530C" w:rsidP="000F7513">
      <w:pPr>
        <w:pStyle w:val="a3"/>
        <w:numPr>
          <w:ilvl w:val="0"/>
          <w:numId w:val="11"/>
        </w:numPr>
        <w:spacing w:before="0" w:beforeAutospacing="0" w:after="0"/>
        <w:jc w:val="both"/>
        <w:rPr>
          <w:color w:val="000000" w:themeColor="text1"/>
          <w:sz w:val="28"/>
          <w:szCs w:val="28"/>
        </w:rPr>
      </w:pPr>
      <w:r w:rsidRPr="00315953">
        <w:rPr>
          <w:color w:val="000000" w:themeColor="text1"/>
          <w:sz w:val="28"/>
          <w:szCs w:val="28"/>
        </w:rPr>
        <w:t xml:space="preserve">компьютерное оборудование - могут использоваться практически любые достаточно современные компьютеры с установленной операционной системой, необходимым минимальным условием является наличие </w:t>
      </w:r>
      <w:proofErr w:type="gramStart"/>
      <w:r w:rsidRPr="00315953">
        <w:rPr>
          <w:color w:val="000000" w:themeColor="text1"/>
          <w:sz w:val="28"/>
          <w:szCs w:val="28"/>
        </w:rPr>
        <w:t>интернет-браузера</w:t>
      </w:r>
      <w:proofErr w:type="gramEnd"/>
      <w:r w:rsidRPr="00315953">
        <w:rPr>
          <w:color w:val="000000" w:themeColor="text1"/>
          <w:sz w:val="28"/>
          <w:szCs w:val="28"/>
        </w:rPr>
        <w:t xml:space="preserve"> и подключения к сети Интернет </w:t>
      </w:r>
      <w:r w:rsidRPr="00315953">
        <w:rPr>
          <w:color w:val="000000" w:themeColor="text1"/>
          <w:sz w:val="28"/>
          <w:szCs w:val="28"/>
        </w:rPr>
        <w:lastRenderedPageBreak/>
        <w:t>или мобильное устройство с подключением к сети Интернет (мобильный телефон, планшет и т.п.).</w:t>
      </w:r>
    </w:p>
    <w:p w:rsidR="0013530C" w:rsidRDefault="0013530C" w:rsidP="0013530C">
      <w:pPr>
        <w:pStyle w:val="a3"/>
        <w:spacing w:before="0" w:beforeAutospacing="0" w:after="0"/>
        <w:ind w:firstLine="709"/>
        <w:jc w:val="center"/>
        <w:rPr>
          <w:b/>
          <w:bCs/>
          <w:iCs/>
          <w:sz w:val="28"/>
          <w:szCs w:val="28"/>
        </w:rPr>
      </w:pPr>
    </w:p>
    <w:p w:rsidR="0013530C" w:rsidRPr="00E311E9" w:rsidRDefault="0013530C" w:rsidP="00E311E9">
      <w:pPr>
        <w:pStyle w:val="a3"/>
        <w:spacing w:before="0" w:beforeAutospacing="0" w:after="0"/>
        <w:ind w:firstLine="567"/>
        <w:jc w:val="both"/>
        <w:rPr>
          <w:b/>
          <w:sz w:val="28"/>
          <w:szCs w:val="28"/>
        </w:rPr>
      </w:pPr>
      <w:r w:rsidRPr="00E311E9">
        <w:rPr>
          <w:b/>
          <w:sz w:val="28"/>
          <w:szCs w:val="28"/>
        </w:rPr>
        <w:t>Информационное обеспечение:</w:t>
      </w:r>
    </w:p>
    <w:p w:rsidR="0013530C" w:rsidRPr="00E25B51" w:rsidRDefault="0013530C" w:rsidP="0013530C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E25B51">
        <w:rPr>
          <w:sz w:val="28"/>
          <w:szCs w:val="28"/>
        </w:rPr>
        <w:t>мультимедийные презентации;</w:t>
      </w:r>
    </w:p>
    <w:p w:rsidR="0013530C" w:rsidRPr="00E25B51" w:rsidRDefault="0013530C" w:rsidP="0013530C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E25B51">
        <w:rPr>
          <w:sz w:val="28"/>
          <w:szCs w:val="28"/>
        </w:rPr>
        <w:t>обучающие фильмы;</w:t>
      </w:r>
    </w:p>
    <w:p w:rsidR="0013530C" w:rsidRPr="00E25B51" w:rsidRDefault="0013530C" w:rsidP="0013530C">
      <w:pPr>
        <w:pStyle w:val="a3"/>
        <w:numPr>
          <w:ilvl w:val="0"/>
          <w:numId w:val="11"/>
        </w:numPr>
        <w:spacing w:before="0" w:beforeAutospacing="0" w:after="0"/>
        <w:jc w:val="both"/>
        <w:rPr>
          <w:sz w:val="28"/>
          <w:szCs w:val="28"/>
        </w:rPr>
      </w:pPr>
      <w:r w:rsidRPr="00E25B51">
        <w:rPr>
          <w:sz w:val="28"/>
          <w:szCs w:val="28"/>
        </w:rPr>
        <w:t>вопросы  и  задания  для  устного  или  письменного  опроса, тесты,</w:t>
      </w:r>
      <w:r w:rsidR="00315953" w:rsidRPr="00E25B51">
        <w:rPr>
          <w:sz w:val="28"/>
          <w:szCs w:val="28"/>
        </w:rPr>
        <w:t xml:space="preserve"> </w:t>
      </w:r>
      <w:r w:rsidRPr="00E25B51">
        <w:rPr>
          <w:sz w:val="28"/>
          <w:szCs w:val="28"/>
        </w:rPr>
        <w:t>практические задания.</w:t>
      </w:r>
    </w:p>
    <w:p w:rsidR="0013530C" w:rsidRDefault="00315953" w:rsidP="00315953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Электронные образовательные ресурсы: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044"/>
        <w:gridCol w:w="6012"/>
      </w:tblGrid>
      <w:tr w:rsidR="0062103B" w:rsidRPr="0062103B" w:rsidTr="00846F7B">
        <w:trPr>
          <w:trHeight w:val="2472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62103B" w:rsidRPr="0062103B" w:rsidRDefault="0062103B" w:rsidP="00846F7B">
            <w:pPr>
              <w:pStyle w:val="a3"/>
              <w:spacing w:before="0" w:beforeAutospacing="0" w:after="0"/>
              <w:ind w:firstLine="567"/>
              <w:jc w:val="center"/>
              <w:rPr>
                <w:b/>
                <w:sz w:val="28"/>
                <w:szCs w:val="28"/>
              </w:rPr>
            </w:pPr>
            <w:r w:rsidRPr="0062103B">
              <w:rPr>
                <w:b/>
                <w:sz w:val="28"/>
                <w:szCs w:val="28"/>
              </w:rPr>
              <w:t>Для педагога:</w:t>
            </w:r>
          </w:p>
          <w:p w:rsidR="0062103B" w:rsidRPr="0062103B" w:rsidRDefault="000F62E8" w:rsidP="0062103B">
            <w:pPr>
              <w:pStyle w:val="a3"/>
              <w:numPr>
                <w:ilvl w:val="0"/>
                <w:numId w:val="11"/>
              </w:numPr>
              <w:spacing w:before="0" w:beforeAutospacing="0" w:after="0"/>
              <w:jc w:val="both"/>
              <w:rPr>
                <w:b/>
                <w:sz w:val="28"/>
                <w:szCs w:val="28"/>
              </w:rPr>
            </w:pPr>
            <w:hyperlink r:id="rId15" w:tgtFrame="_blank" w:history="1">
              <w:r w:rsidR="0062103B" w:rsidRPr="0062103B">
                <w:rPr>
                  <w:rStyle w:val="ad"/>
                  <w:b/>
                  <w:bCs/>
                  <w:color w:val="auto"/>
                </w:rPr>
                <w:t>nsportal.ru</w:t>
              </w:r>
            </w:hyperlink>
          </w:p>
          <w:p w:rsidR="0062103B" w:rsidRPr="0062103B" w:rsidRDefault="000F62E8" w:rsidP="0062103B">
            <w:pPr>
              <w:pStyle w:val="a3"/>
              <w:numPr>
                <w:ilvl w:val="0"/>
                <w:numId w:val="11"/>
              </w:numPr>
              <w:spacing w:before="0" w:beforeAutospacing="0" w:after="0"/>
              <w:jc w:val="both"/>
              <w:rPr>
                <w:b/>
                <w:sz w:val="28"/>
                <w:szCs w:val="28"/>
              </w:rPr>
            </w:pPr>
            <w:hyperlink r:id="rId16" w:tgtFrame="_blank" w:history="1">
              <w:r w:rsidR="0062103B" w:rsidRPr="0062103B">
                <w:rPr>
                  <w:rStyle w:val="ad"/>
                  <w:b/>
                  <w:bCs/>
                  <w:color w:val="auto"/>
                </w:rPr>
                <w:t>infourok.ru</w:t>
              </w:r>
            </w:hyperlink>
          </w:p>
          <w:p w:rsidR="0062103B" w:rsidRPr="0062103B" w:rsidRDefault="000F62E8" w:rsidP="0062103B">
            <w:pPr>
              <w:pStyle w:val="a3"/>
              <w:numPr>
                <w:ilvl w:val="0"/>
                <w:numId w:val="11"/>
              </w:numPr>
              <w:spacing w:before="0" w:beforeAutospacing="0" w:after="0"/>
              <w:jc w:val="both"/>
              <w:rPr>
                <w:b/>
                <w:sz w:val="28"/>
                <w:szCs w:val="28"/>
              </w:rPr>
            </w:pPr>
            <w:hyperlink r:id="rId17" w:tgtFrame="_blank" w:history="1">
              <w:r w:rsidR="0062103B" w:rsidRPr="0062103B">
                <w:rPr>
                  <w:rStyle w:val="ad"/>
                  <w:b/>
                  <w:bCs/>
                  <w:color w:val="auto"/>
                </w:rPr>
                <w:t>maam.ru</w:t>
              </w:r>
            </w:hyperlink>
          </w:p>
          <w:p w:rsidR="0062103B" w:rsidRPr="0062103B" w:rsidRDefault="000F62E8" w:rsidP="0062103B">
            <w:pPr>
              <w:pStyle w:val="a3"/>
              <w:numPr>
                <w:ilvl w:val="0"/>
                <w:numId w:val="11"/>
              </w:numPr>
              <w:spacing w:before="0" w:beforeAutospacing="0" w:after="0"/>
              <w:jc w:val="both"/>
              <w:rPr>
                <w:b/>
                <w:sz w:val="28"/>
                <w:szCs w:val="28"/>
              </w:rPr>
            </w:pPr>
            <w:hyperlink r:id="rId18" w:tgtFrame="_blank" w:history="1">
              <w:r w:rsidR="0062103B" w:rsidRPr="0062103B">
                <w:rPr>
                  <w:rStyle w:val="ad"/>
                  <w:b/>
                  <w:bCs/>
                  <w:color w:val="auto"/>
                </w:rPr>
                <w:t>raduga6.tvoysadik.ru</w:t>
              </w:r>
              <w:r w:rsidR="0062103B" w:rsidRPr="0062103B">
                <w:rPr>
                  <w:rStyle w:val="path-separator"/>
                  <w:rFonts w:eastAsia="Century Gothic"/>
                  <w:b/>
                  <w:u w:val="single"/>
                </w:rPr>
                <w:t>›</w:t>
              </w:r>
            </w:hyperlink>
          </w:p>
        </w:tc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</w:tcPr>
          <w:p w:rsidR="0062103B" w:rsidRPr="0062103B" w:rsidRDefault="0062103B" w:rsidP="00846F7B">
            <w:pPr>
              <w:pStyle w:val="a3"/>
              <w:spacing w:before="0" w:beforeAutospacing="0" w:after="0"/>
              <w:jc w:val="center"/>
              <w:rPr>
                <w:b/>
                <w:sz w:val="28"/>
                <w:szCs w:val="28"/>
              </w:rPr>
            </w:pPr>
            <w:r w:rsidRPr="0062103B">
              <w:rPr>
                <w:b/>
                <w:sz w:val="28"/>
                <w:szCs w:val="28"/>
              </w:rPr>
              <w:t>Для учащихся:</w:t>
            </w:r>
          </w:p>
          <w:p w:rsidR="0062103B" w:rsidRPr="0062103B" w:rsidRDefault="000F62E8" w:rsidP="0062103B">
            <w:pPr>
              <w:pStyle w:val="a3"/>
              <w:numPr>
                <w:ilvl w:val="0"/>
                <w:numId w:val="34"/>
              </w:numPr>
              <w:spacing w:before="0" w:beforeAutospacing="0" w:after="0"/>
              <w:jc w:val="both"/>
              <w:rPr>
                <w:b/>
                <w:sz w:val="28"/>
                <w:szCs w:val="28"/>
              </w:rPr>
            </w:pPr>
            <w:hyperlink r:id="rId19" w:history="1">
              <w:r w:rsidR="0062103B" w:rsidRPr="0062103B">
                <w:rPr>
                  <w:rStyle w:val="ad"/>
                  <w:b/>
                  <w:color w:val="auto"/>
                </w:rPr>
                <w:t>https://yandex.ru/video/preview/1237140560771208031</w:t>
              </w:r>
            </w:hyperlink>
          </w:p>
          <w:p w:rsidR="0062103B" w:rsidRPr="0062103B" w:rsidRDefault="000F62E8" w:rsidP="0062103B">
            <w:pPr>
              <w:pStyle w:val="a3"/>
              <w:numPr>
                <w:ilvl w:val="0"/>
                <w:numId w:val="34"/>
              </w:numPr>
              <w:spacing w:before="0" w:beforeAutospacing="0" w:after="0"/>
              <w:jc w:val="both"/>
              <w:rPr>
                <w:b/>
                <w:sz w:val="28"/>
                <w:szCs w:val="28"/>
              </w:rPr>
            </w:pPr>
            <w:hyperlink r:id="rId20" w:history="1">
              <w:r w:rsidR="0062103B" w:rsidRPr="0062103B">
                <w:rPr>
                  <w:rStyle w:val="ad"/>
                  <w:b/>
                  <w:color w:val="auto"/>
                </w:rPr>
                <w:t>https://yandex.ru/video/preview/13990718008239523259</w:t>
              </w:r>
            </w:hyperlink>
          </w:p>
          <w:p w:rsidR="0062103B" w:rsidRPr="0062103B" w:rsidRDefault="000F62E8" w:rsidP="0062103B">
            <w:pPr>
              <w:pStyle w:val="a3"/>
              <w:numPr>
                <w:ilvl w:val="0"/>
                <w:numId w:val="34"/>
              </w:numPr>
              <w:spacing w:before="0" w:beforeAutospacing="0" w:after="0"/>
              <w:jc w:val="both"/>
              <w:rPr>
                <w:b/>
                <w:sz w:val="28"/>
                <w:szCs w:val="28"/>
              </w:rPr>
            </w:pPr>
            <w:hyperlink r:id="rId21" w:history="1">
              <w:r w:rsidR="0062103B" w:rsidRPr="0062103B">
                <w:rPr>
                  <w:rStyle w:val="ad"/>
                  <w:b/>
                  <w:color w:val="auto"/>
                </w:rPr>
                <w:t>https://yandex.ru/video/preview/9126967661530294720</w:t>
              </w:r>
            </w:hyperlink>
          </w:p>
        </w:tc>
      </w:tr>
    </w:tbl>
    <w:p w:rsidR="00315953" w:rsidRPr="0062103B" w:rsidRDefault="00315953" w:rsidP="0062103B">
      <w:pPr>
        <w:pStyle w:val="a3"/>
        <w:spacing w:before="0" w:beforeAutospacing="0" w:after="0"/>
        <w:jc w:val="both"/>
        <w:rPr>
          <w:color w:val="FF0000"/>
          <w:sz w:val="28"/>
          <w:szCs w:val="28"/>
        </w:rPr>
      </w:pPr>
    </w:p>
    <w:p w:rsidR="00E20791" w:rsidRDefault="00E20791" w:rsidP="00315953">
      <w:pPr>
        <w:pStyle w:val="a3"/>
        <w:spacing w:before="0" w:beforeAutospacing="0" w:after="0"/>
        <w:ind w:firstLine="567"/>
        <w:jc w:val="both"/>
        <w:rPr>
          <w:b/>
          <w:sz w:val="28"/>
          <w:szCs w:val="28"/>
        </w:rPr>
      </w:pPr>
    </w:p>
    <w:p w:rsidR="00315953" w:rsidRDefault="00315953" w:rsidP="00315953">
      <w:pPr>
        <w:pStyle w:val="a3"/>
        <w:spacing w:before="0" w:beforeAutospacing="0" w:after="0"/>
        <w:ind w:firstLine="567"/>
        <w:jc w:val="both"/>
        <w:rPr>
          <w:b/>
          <w:sz w:val="28"/>
          <w:szCs w:val="28"/>
        </w:rPr>
      </w:pPr>
      <w:r w:rsidRPr="005F6708">
        <w:rPr>
          <w:b/>
          <w:sz w:val="28"/>
          <w:szCs w:val="28"/>
        </w:rPr>
        <w:t>Кадровое обеспечение</w:t>
      </w:r>
    </w:p>
    <w:p w:rsidR="00315953" w:rsidRPr="00520E80" w:rsidRDefault="00315953" w:rsidP="00315953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520E80">
        <w:rPr>
          <w:sz w:val="28"/>
          <w:szCs w:val="28"/>
        </w:rPr>
        <w:t>о данной программе может работать педагог дополнительного образования с уровнем образования и квалификаци</w:t>
      </w:r>
      <w:r>
        <w:rPr>
          <w:sz w:val="28"/>
          <w:szCs w:val="28"/>
        </w:rPr>
        <w:t xml:space="preserve">ей согласно </w:t>
      </w:r>
      <w:r w:rsidRPr="00520E80">
        <w:rPr>
          <w:sz w:val="28"/>
          <w:szCs w:val="28"/>
        </w:rPr>
        <w:t>п.3.1 Профессиональн</w:t>
      </w:r>
      <w:r>
        <w:rPr>
          <w:sz w:val="28"/>
          <w:szCs w:val="28"/>
        </w:rPr>
        <w:t>ого</w:t>
      </w:r>
      <w:r w:rsidRPr="00520E80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>а</w:t>
      </w:r>
      <w:r w:rsidRPr="00520E80">
        <w:rPr>
          <w:sz w:val="28"/>
          <w:szCs w:val="28"/>
        </w:rPr>
        <w:t xml:space="preserve"> «Педагог дополнительного образования детей и взрослых», отвечающ</w:t>
      </w:r>
      <w:r>
        <w:rPr>
          <w:sz w:val="28"/>
          <w:szCs w:val="28"/>
        </w:rPr>
        <w:t>его</w:t>
      </w:r>
      <w:r w:rsidRPr="00520E80">
        <w:rPr>
          <w:sz w:val="28"/>
          <w:szCs w:val="28"/>
        </w:rPr>
        <w:t xml:space="preserve"> квалификационным требованиям, указанным в квалификационных справочниках, и (или) профессиональным </w:t>
      </w:r>
      <w:r>
        <w:rPr>
          <w:sz w:val="28"/>
          <w:szCs w:val="28"/>
        </w:rPr>
        <w:t xml:space="preserve">стандартам (ФЗ №273 ст.46, ч.1), прошедшего курсы повышения квалификации по методике преподавания </w:t>
      </w:r>
      <w:r w:rsidR="00E25B51">
        <w:rPr>
          <w:sz w:val="28"/>
          <w:szCs w:val="28"/>
        </w:rPr>
        <w:t>в дополнительном образовании.</w:t>
      </w:r>
      <w:proofErr w:type="gramEnd"/>
    </w:p>
    <w:p w:rsidR="00315953" w:rsidRPr="00315953" w:rsidRDefault="00315953" w:rsidP="00315953">
      <w:pPr>
        <w:pStyle w:val="a3"/>
        <w:spacing w:before="0" w:beforeAutospacing="0" w:after="0"/>
        <w:jc w:val="both"/>
        <w:rPr>
          <w:color w:val="FF0000"/>
          <w:sz w:val="28"/>
          <w:szCs w:val="28"/>
        </w:rPr>
      </w:pPr>
    </w:p>
    <w:p w:rsidR="00E20791" w:rsidRPr="009A175C" w:rsidRDefault="00E20791" w:rsidP="00E20791">
      <w:pPr>
        <w:pStyle w:val="2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bookmarkStart w:id="10" w:name="_Toc132036320"/>
      <w:r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2.3 </w:t>
      </w:r>
      <w:r w:rsidRPr="009A175C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Формы аттестации/контроля и фиксация образовательных результатов</w:t>
      </w:r>
      <w:bookmarkEnd w:id="10"/>
    </w:p>
    <w:p w:rsidR="00E20791" w:rsidRDefault="00E20791" w:rsidP="00E20791">
      <w:pPr>
        <w:pStyle w:val="a3"/>
        <w:spacing w:before="0" w:beforeAutospacing="0" w:after="0"/>
        <w:rPr>
          <w:sz w:val="28"/>
          <w:szCs w:val="28"/>
        </w:rPr>
      </w:pPr>
    </w:p>
    <w:p w:rsidR="00E20791" w:rsidRPr="00023C82" w:rsidRDefault="00E20791" w:rsidP="00E20791">
      <w:pPr>
        <w:pStyle w:val="a3"/>
        <w:spacing w:before="0" w:beforeAutospacing="0" w:after="0"/>
        <w:rPr>
          <w:sz w:val="28"/>
          <w:szCs w:val="28"/>
        </w:rPr>
      </w:pPr>
      <w:r w:rsidRPr="00023C82">
        <w:rPr>
          <w:sz w:val="28"/>
          <w:szCs w:val="28"/>
        </w:rPr>
        <w:t>Процесс обучения предусматривает следующие методы контроля:</w:t>
      </w:r>
    </w:p>
    <w:p w:rsidR="00E20791" w:rsidRPr="00E25B51" w:rsidRDefault="00E20791" w:rsidP="00E20791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r w:rsidRPr="00E25B51">
        <w:rPr>
          <w:sz w:val="28"/>
          <w:szCs w:val="28"/>
        </w:rPr>
        <w:t>собеседование;</w:t>
      </w:r>
    </w:p>
    <w:p w:rsidR="00E20791" w:rsidRPr="00E25B51" w:rsidRDefault="00E20791" w:rsidP="00E20791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r w:rsidRPr="00E25B51">
        <w:rPr>
          <w:sz w:val="28"/>
          <w:szCs w:val="28"/>
        </w:rPr>
        <w:t>контроль выполнения работы;</w:t>
      </w:r>
    </w:p>
    <w:p w:rsidR="00E20791" w:rsidRPr="00E25B51" w:rsidRDefault="00E20791" w:rsidP="00E20791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r w:rsidRPr="00E25B51">
        <w:rPr>
          <w:sz w:val="28"/>
          <w:szCs w:val="28"/>
        </w:rPr>
        <w:t>игры;</w:t>
      </w:r>
    </w:p>
    <w:p w:rsidR="00E20791" w:rsidRPr="00E25B51" w:rsidRDefault="00E20791" w:rsidP="00E20791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r w:rsidRPr="00E25B51">
        <w:rPr>
          <w:sz w:val="28"/>
          <w:szCs w:val="28"/>
        </w:rPr>
        <w:t>тестирование;</w:t>
      </w:r>
    </w:p>
    <w:p w:rsidR="00E20791" w:rsidRPr="00E25B51" w:rsidRDefault="00E20791" w:rsidP="00E20791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r w:rsidRPr="00E25B51">
        <w:rPr>
          <w:sz w:val="28"/>
          <w:szCs w:val="28"/>
        </w:rPr>
        <w:t>организация и проведение экскурсии.</w:t>
      </w:r>
    </w:p>
    <w:p w:rsidR="00E20791" w:rsidRPr="00023C82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3C82">
        <w:rPr>
          <w:rFonts w:ascii="Times New Roman" w:hAnsi="Times New Roman"/>
          <w:sz w:val="28"/>
          <w:szCs w:val="28"/>
        </w:rPr>
        <w:t>Для отслеживания результативности образовательной деятельности по программе проводятся: контроль «на входе», теку</w:t>
      </w:r>
      <w:r w:rsidR="00E25B51">
        <w:rPr>
          <w:rFonts w:ascii="Times New Roman" w:hAnsi="Times New Roman"/>
          <w:sz w:val="28"/>
          <w:szCs w:val="28"/>
        </w:rPr>
        <w:t>щий, «в процессе»</w:t>
      </w:r>
      <w:r w:rsidRPr="00023C82">
        <w:rPr>
          <w:rFonts w:ascii="Times New Roman" w:hAnsi="Times New Roman"/>
          <w:sz w:val="28"/>
          <w:szCs w:val="28"/>
        </w:rPr>
        <w:t xml:space="preserve"> и итоговый контроль. </w:t>
      </w:r>
    </w:p>
    <w:p w:rsid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E20791" w:rsidRPr="00023C82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544"/>
        <w:gridCol w:w="1701"/>
        <w:gridCol w:w="3402"/>
      </w:tblGrid>
      <w:tr w:rsidR="00E20791" w:rsidRPr="0030439D" w:rsidTr="00E20791">
        <w:trPr>
          <w:cantSplit/>
          <w:trHeight w:val="92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439D">
              <w:rPr>
                <w:rFonts w:ascii="Times New Roman" w:hAnsi="Times New Roman"/>
                <w:b/>
              </w:rPr>
              <w:t>Время проведения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439D">
              <w:rPr>
                <w:rFonts w:ascii="Times New Roman" w:hAnsi="Times New Roman"/>
                <w:b/>
              </w:rPr>
              <w:t>Цель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439D">
              <w:rPr>
                <w:rFonts w:ascii="Times New Roman" w:hAnsi="Times New Roman"/>
                <w:b/>
              </w:rPr>
              <w:t>Формы 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439D">
              <w:rPr>
                <w:rFonts w:ascii="Times New Roman" w:hAnsi="Times New Roman"/>
                <w:b/>
              </w:rPr>
              <w:t>Фиксация результатов</w:t>
            </w:r>
          </w:p>
        </w:tc>
      </w:tr>
      <w:tr w:rsidR="00E20791" w:rsidRPr="0030439D" w:rsidTr="00E20791">
        <w:trPr>
          <w:cantSplit/>
          <w:trHeight w:val="262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30439D">
              <w:rPr>
                <w:rFonts w:ascii="Times New Roman" w:hAnsi="Times New Roman"/>
                <w:b/>
                <w:i/>
              </w:rPr>
              <w:t>«На входе»</w:t>
            </w:r>
          </w:p>
        </w:tc>
      </w:tr>
      <w:tr w:rsidR="00E20791" w:rsidRPr="0030439D" w:rsidTr="00E20791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В начале учебного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5B51" w:rsidP="00E207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О</w:t>
            </w:r>
            <w:r w:rsidR="00E20791" w:rsidRPr="0030439D">
              <w:rPr>
                <w:rFonts w:ascii="Times New Roman" w:hAnsi="Times New Roman"/>
              </w:rPr>
              <w:t>ценка стартового уровня знаний учащихся о</w:t>
            </w:r>
            <w:r w:rsidRPr="0030439D">
              <w:rPr>
                <w:rFonts w:ascii="Times New Roman" w:hAnsi="Times New Roman"/>
              </w:rPr>
              <w:t xml:space="preserve"> своей семье и друзьях, места жительстве, родном крае, поселке.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B51" w:rsidRPr="0030439D" w:rsidRDefault="00E20791" w:rsidP="00E25B5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0439D">
              <w:rPr>
                <w:rFonts w:ascii="Times New Roman" w:hAnsi="Times New Roman"/>
              </w:rPr>
              <w:t xml:space="preserve">собеседование </w:t>
            </w:r>
          </w:p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Сводная таблица по результатам аттестации на «входе».</w:t>
            </w:r>
          </w:p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20791" w:rsidRPr="0030439D" w:rsidTr="00E20791">
        <w:trPr>
          <w:cantSplit/>
          <w:trHeight w:val="297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30439D">
              <w:rPr>
                <w:rFonts w:ascii="Times New Roman" w:hAnsi="Times New Roman"/>
                <w:b/>
                <w:i/>
              </w:rPr>
              <w:t>Текущий контроль</w:t>
            </w:r>
          </w:p>
        </w:tc>
      </w:tr>
      <w:tr w:rsidR="00E20791" w:rsidRPr="0030439D" w:rsidTr="00E20791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В течение всего учебного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5B51" w:rsidP="00E25B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О</w:t>
            </w:r>
            <w:r w:rsidR="00E20791" w:rsidRPr="0030439D">
              <w:rPr>
                <w:rFonts w:ascii="Times New Roman" w:hAnsi="Times New Roman"/>
              </w:rPr>
              <w:t>ценка уровня и качества освоения тем/разделов программы</w:t>
            </w:r>
            <w:r w:rsidRPr="0030439D">
              <w:rPr>
                <w:rFonts w:ascii="Times New Roman" w:hAnsi="Times New Roman"/>
              </w:rPr>
              <w:t xml:space="preserve"> и личностных качеств учащихся.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занятие-игра тестирование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 xml:space="preserve">Карта оценки результатов. </w:t>
            </w:r>
          </w:p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20791" w:rsidRPr="0030439D" w:rsidTr="00E20791">
        <w:trPr>
          <w:cantSplit/>
          <w:trHeight w:val="334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30439D">
              <w:rPr>
                <w:rFonts w:ascii="Times New Roman" w:hAnsi="Times New Roman"/>
                <w:b/>
                <w:i/>
              </w:rPr>
              <w:t>Итоговый контроль</w:t>
            </w:r>
          </w:p>
        </w:tc>
      </w:tr>
      <w:tr w:rsidR="00E20791" w:rsidRPr="0030439D" w:rsidTr="00E20791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В конце учебного года или курса обучения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30439D">
              <w:rPr>
                <w:rFonts w:ascii="Times New Roman" w:hAnsi="Times New Roman"/>
              </w:rPr>
              <w:t>Итоговый</w:t>
            </w:r>
            <w:proofErr w:type="gramEnd"/>
            <w:r w:rsidRPr="0030439D">
              <w:rPr>
                <w:rFonts w:ascii="Times New Roman" w:hAnsi="Times New Roman"/>
              </w:rPr>
              <w:t xml:space="preserve"> - оценка уровня и качества освоения учащимися программы по завершению всего периода обучения.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0439D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Протокол промежуточной или итоговой аттестации.</w:t>
            </w:r>
          </w:p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20791" w:rsidRPr="0030439D" w:rsidRDefault="00E20791" w:rsidP="00E25B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E20791" w:rsidRPr="009A175C" w:rsidRDefault="00E20791" w:rsidP="00E20791">
      <w:pPr>
        <w:pStyle w:val="2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bookmarkStart w:id="11" w:name="_Toc132036321"/>
      <w:r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2.4 </w:t>
      </w:r>
      <w:r w:rsidRPr="009A175C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Оценочные материалы</w:t>
      </w:r>
      <w:bookmarkEnd w:id="11"/>
    </w:p>
    <w:p w:rsidR="00E20791" w:rsidRPr="00023C82" w:rsidRDefault="00E20791" w:rsidP="00E20791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304"/>
        <w:gridCol w:w="2127"/>
        <w:gridCol w:w="2647"/>
        <w:gridCol w:w="3419"/>
      </w:tblGrid>
      <w:tr w:rsidR="00E20791" w:rsidRPr="0030439D" w:rsidTr="00C86951">
        <w:trPr>
          <w:cantSplit/>
          <w:trHeight w:val="55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bookmarkStart w:id="12" w:name="_Hlk113112957"/>
            <w:r w:rsidRPr="0030439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439D">
              <w:rPr>
                <w:rFonts w:ascii="Times New Roman" w:hAnsi="Times New Roman"/>
                <w:b/>
              </w:rPr>
              <w:t>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439D">
              <w:rPr>
                <w:rFonts w:ascii="Times New Roman" w:hAnsi="Times New Roman"/>
                <w:b/>
              </w:rPr>
              <w:t>Диагностическая методика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439D">
              <w:rPr>
                <w:rFonts w:ascii="Times New Roman" w:hAnsi="Times New Roman"/>
                <w:b/>
              </w:rPr>
              <w:t>Параметры оценки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439D">
              <w:rPr>
                <w:rFonts w:ascii="Times New Roman" w:hAnsi="Times New Roman"/>
                <w:b/>
              </w:rPr>
              <w:t>Система оценки</w:t>
            </w:r>
          </w:p>
        </w:tc>
      </w:tr>
      <w:tr w:rsidR="00E20791" w:rsidRPr="0030439D" w:rsidTr="00C86951">
        <w:trPr>
          <w:trHeight w:val="202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0791" w:rsidRPr="0030439D" w:rsidRDefault="00E20791" w:rsidP="00E207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«на входе»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5B51" w:rsidP="00E2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Собеседование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712908" w:rsidP="00E20791">
            <w:pPr>
              <w:pStyle w:val="a5"/>
              <w:spacing w:after="0" w:line="240" w:lineRule="auto"/>
              <w:ind w:left="261"/>
              <w:jc w:val="center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10</w:t>
            </w:r>
            <w:r w:rsidR="00E20791" w:rsidRPr="0030439D">
              <w:rPr>
                <w:rFonts w:ascii="Times New Roman" w:hAnsi="Times New Roman"/>
              </w:rPr>
              <w:t xml:space="preserve"> вопросов на тему</w:t>
            </w:r>
          </w:p>
          <w:p w:rsidR="00E20791" w:rsidRPr="0030439D" w:rsidRDefault="00712908" w:rsidP="00E20791">
            <w:pPr>
              <w:pStyle w:val="a5"/>
              <w:spacing w:after="0" w:line="240" w:lineRule="auto"/>
              <w:ind w:left="261"/>
              <w:jc w:val="center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«Моя семья, мои друзья</w:t>
            </w:r>
            <w:r w:rsidR="00E20791" w:rsidRPr="0030439D">
              <w:rPr>
                <w:rFonts w:ascii="Times New Roman" w:hAnsi="Times New Roman"/>
              </w:rPr>
              <w:t>»,</w:t>
            </w:r>
          </w:p>
          <w:p w:rsidR="00E20791" w:rsidRPr="0030439D" w:rsidRDefault="00712908" w:rsidP="00E20791">
            <w:pPr>
              <w:pStyle w:val="a5"/>
              <w:spacing w:after="0" w:line="240" w:lineRule="auto"/>
              <w:ind w:left="261"/>
              <w:jc w:val="center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«Край, в котором я живу</w:t>
            </w:r>
            <w:r w:rsidR="00E20791" w:rsidRPr="0030439D">
              <w:rPr>
                <w:rFonts w:ascii="Times New Roman" w:hAnsi="Times New Roman"/>
              </w:rPr>
              <w:t>»,</w:t>
            </w:r>
          </w:p>
          <w:p w:rsidR="00E20791" w:rsidRPr="0030439D" w:rsidRDefault="00E20791" w:rsidP="00E20791">
            <w:pPr>
              <w:pStyle w:val="a5"/>
              <w:spacing w:after="0" w:line="240" w:lineRule="auto"/>
              <w:ind w:left="26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791" w:rsidRPr="0030439D" w:rsidRDefault="00E20791" w:rsidP="00E20791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30439D">
              <w:rPr>
                <w:rFonts w:ascii="Times New Roman" w:hAnsi="Times New Roman"/>
                <w:b/>
                <w:iCs/>
              </w:rPr>
              <w:t xml:space="preserve">Высокий уровень – </w:t>
            </w:r>
            <w:r w:rsidR="00712908" w:rsidRPr="0030439D">
              <w:rPr>
                <w:rFonts w:ascii="Times New Roman" w:hAnsi="Times New Roman"/>
                <w:b/>
                <w:iCs/>
              </w:rPr>
              <w:t xml:space="preserve">10 </w:t>
            </w:r>
            <w:r w:rsidR="00712908" w:rsidRPr="0030439D">
              <w:rPr>
                <w:rFonts w:ascii="Times New Roman" w:hAnsi="Times New Roman"/>
                <w:iCs/>
              </w:rPr>
              <w:t xml:space="preserve">правильных, полных  ответов </w:t>
            </w:r>
          </w:p>
          <w:p w:rsidR="00E20791" w:rsidRPr="0030439D" w:rsidRDefault="00E20791" w:rsidP="00E20791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30439D">
              <w:rPr>
                <w:rFonts w:ascii="Times New Roman" w:hAnsi="Times New Roman"/>
                <w:b/>
                <w:iCs/>
              </w:rPr>
              <w:t xml:space="preserve">Средний уровень – </w:t>
            </w:r>
            <w:r w:rsidR="00712908" w:rsidRPr="0030439D">
              <w:rPr>
                <w:rFonts w:ascii="Times New Roman" w:hAnsi="Times New Roman"/>
                <w:iCs/>
              </w:rPr>
              <w:t>правильных, полных ответов – 7-4</w:t>
            </w:r>
          </w:p>
          <w:p w:rsidR="00E20791" w:rsidRPr="0030439D" w:rsidRDefault="00E20791" w:rsidP="00E20791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30439D">
              <w:rPr>
                <w:rFonts w:ascii="Times New Roman" w:hAnsi="Times New Roman"/>
                <w:b/>
                <w:iCs/>
              </w:rPr>
              <w:t xml:space="preserve">Низкий уровень – </w:t>
            </w:r>
            <w:r w:rsidR="00712908" w:rsidRPr="0030439D">
              <w:rPr>
                <w:rFonts w:ascii="Times New Roman" w:hAnsi="Times New Roman"/>
                <w:iCs/>
              </w:rPr>
              <w:t>правильных ответов – 1-3</w:t>
            </w:r>
          </w:p>
        </w:tc>
      </w:tr>
      <w:tr w:rsidR="00E20791" w:rsidRPr="0030439D" w:rsidTr="00C86951">
        <w:trPr>
          <w:trHeight w:val="159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0791" w:rsidRPr="0030439D" w:rsidRDefault="00E20791" w:rsidP="00E207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«в процессе»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791" w:rsidRPr="0030439D" w:rsidRDefault="00712908" w:rsidP="00E20791">
            <w:pPr>
              <w:pStyle w:val="a5"/>
              <w:spacing w:after="0" w:line="240" w:lineRule="auto"/>
              <w:ind w:left="261"/>
              <w:jc w:val="center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10 вопросов на темы, которые прошли на занятиях</w:t>
            </w:r>
          </w:p>
          <w:p w:rsidR="00E20791" w:rsidRPr="0030439D" w:rsidRDefault="00E20791" w:rsidP="00E20791">
            <w:pPr>
              <w:pStyle w:val="a5"/>
              <w:spacing w:after="0" w:line="240" w:lineRule="auto"/>
              <w:ind w:left="261"/>
              <w:jc w:val="center"/>
              <w:rPr>
                <w:rFonts w:ascii="Times New Roman" w:hAnsi="Times New Roman"/>
              </w:rPr>
            </w:pPr>
          </w:p>
          <w:p w:rsidR="00712908" w:rsidRPr="0030439D" w:rsidRDefault="00712908" w:rsidP="00E20791">
            <w:pPr>
              <w:pStyle w:val="a5"/>
              <w:spacing w:after="0" w:line="240" w:lineRule="auto"/>
              <w:ind w:left="26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30439D">
              <w:rPr>
                <w:rFonts w:ascii="Times New Roman" w:hAnsi="Times New Roman"/>
                <w:b/>
                <w:iCs/>
              </w:rPr>
              <w:t xml:space="preserve">Высокий уровень – </w:t>
            </w:r>
            <w:r w:rsidRPr="0030439D">
              <w:rPr>
                <w:rFonts w:ascii="Times New Roman" w:hAnsi="Times New Roman"/>
                <w:iCs/>
              </w:rPr>
              <w:t>правильных</w:t>
            </w:r>
            <w:r w:rsidR="00712908" w:rsidRPr="0030439D">
              <w:rPr>
                <w:rFonts w:ascii="Times New Roman" w:hAnsi="Times New Roman"/>
                <w:iCs/>
              </w:rPr>
              <w:t>,</w:t>
            </w:r>
            <w:r w:rsidRPr="0030439D">
              <w:rPr>
                <w:rFonts w:ascii="Times New Roman" w:hAnsi="Times New Roman"/>
                <w:iCs/>
              </w:rPr>
              <w:t xml:space="preserve"> </w:t>
            </w:r>
            <w:r w:rsidR="00712908" w:rsidRPr="0030439D">
              <w:rPr>
                <w:rFonts w:ascii="Times New Roman" w:hAnsi="Times New Roman"/>
                <w:iCs/>
              </w:rPr>
              <w:t>полных ответов - 10</w:t>
            </w:r>
          </w:p>
          <w:p w:rsidR="00E20791" w:rsidRPr="0030439D" w:rsidRDefault="00E20791" w:rsidP="00E20791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30439D">
              <w:rPr>
                <w:rFonts w:ascii="Times New Roman" w:hAnsi="Times New Roman"/>
                <w:b/>
                <w:iCs/>
              </w:rPr>
              <w:t xml:space="preserve">Средний уровень – </w:t>
            </w:r>
            <w:r w:rsidR="00712908" w:rsidRPr="0030439D">
              <w:rPr>
                <w:rFonts w:ascii="Times New Roman" w:hAnsi="Times New Roman"/>
                <w:iCs/>
              </w:rPr>
              <w:t>правильных, полных ответов 7-4</w:t>
            </w:r>
          </w:p>
          <w:p w:rsidR="00E20791" w:rsidRPr="0030439D" w:rsidRDefault="00E20791" w:rsidP="00E20791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30439D">
              <w:rPr>
                <w:rFonts w:ascii="Times New Roman" w:hAnsi="Times New Roman"/>
                <w:b/>
                <w:iCs/>
              </w:rPr>
              <w:t xml:space="preserve">Низкий уровень – </w:t>
            </w:r>
            <w:proofErr w:type="gramStart"/>
            <w:r w:rsidR="00712908" w:rsidRPr="0030439D">
              <w:rPr>
                <w:rFonts w:ascii="Times New Roman" w:hAnsi="Times New Roman"/>
                <w:iCs/>
              </w:rPr>
              <w:t>правильных</w:t>
            </w:r>
            <w:proofErr w:type="gramEnd"/>
            <w:r w:rsidR="00712908" w:rsidRPr="0030439D">
              <w:rPr>
                <w:rFonts w:ascii="Times New Roman" w:hAnsi="Times New Roman"/>
                <w:iCs/>
              </w:rPr>
              <w:t xml:space="preserve"> ответов-1-3 </w:t>
            </w:r>
          </w:p>
          <w:p w:rsidR="00E20791" w:rsidRPr="0030439D" w:rsidRDefault="00E20791" w:rsidP="00E20791">
            <w:pPr>
              <w:spacing w:after="0" w:line="240" w:lineRule="auto"/>
              <w:ind w:left="51"/>
              <w:rPr>
                <w:rFonts w:ascii="Times New Roman" w:hAnsi="Times New Roman"/>
              </w:rPr>
            </w:pPr>
          </w:p>
        </w:tc>
      </w:tr>
      <w:tr w:rsidR="00E20791" w:rsidRPr="0030439D" w:rsidTr="00C86951">
        <w:trPr>
          <w:trHeight w:val="170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0791" w:rsidRPr="0030439D" w:rsidRDefault="00E20791" w:rsidP="00E207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30439D">
              <w:rPr>
                <w:rFonts w:ascii="Times New Roman" w:hAnsi="Times New Roman"/>
              </w:rPr>
              <w:t>Итоговый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E20791" w:rsidP="00E207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439D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91" w:rsidRPr="0030439D" w:rsidRDefault="00712908" w:rsidP="00E20791">
            <w:pPr>
              <w:pStyle w:val="a5"/>
              <w:spacing w:after="0" w:line="240" w:lineRule="auto"/>
              <w:ind w:left="40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0439D">
              <w:rPr>
                <w:rFonts w:ascii="Times New Roman" w:eastAsia="Times New Roman" w:hAnsi="Times New Roman"/>
                <w:bCs/>
                <w:lang w:eastAsia="ru-RU"/>
              </w:rPr>
              <w:t>10 вопросов на темы, которые прошли на занятиях.</w:t>
            </w:r>
          </w:p>
          <w:p w:rsidR="00E20791" w:rsidRPr="0030439D" w:rsidRDefault="00E20791" w:rsidP="00E20791">
            <w:pPr>
              <w:pStyle w:val="a5"/>
              <w:spacing w:after="0" w:line="240" w:lineRule="auto"/>
              <w:ind w:left="40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08" w:rsidRPr="0030439D" w:rsidRDefault="00712908" w:rsidP="00712908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30439D">
              <w:rPr>
                <w:rFonts w:ascii="Times New Roman" w:hAnsi="Times New Roman"/>
                <w:b/>
                <w:iCs/>
              </w:rPr>
              <w:t xml:space="preserve">Высокий уровень – </w:t>
            </w:r>
            <w:r w:rsidRPr="0030439D">
              <w:rPr>
                <w:rFonts w:ascii="Times New Roman" w:hAnsi="Times New Roman"/>
                <w:iCs/>
              </w:rPr>
              <w:t>правильных, полных ответов - 10</w:t>
            </w:r>
          </w:p>
          <w:p w:rsidR="00712908" w:rsidRPr="0030439D" w:rsidRDefault="00712908" w:rsidP="00712908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30439D">
              <w:rPr>
                <w:rFonts w:ascii="Times New Roman" w:hAnsi="Times New Roman"/>
                <w:b/>
                <w:iCs/>
              </w:rPr>
              <w:t xml:space="preserve">Средний уровень – </w:t>
            </w:r>
            <w:r w:rsidRPr="0030439D">
              <w:rPr>
                <w:rFonts w:ascii="Times New Roman" w:hAnsi="Times New Roman"/>
                <w:iCs/>
              </w:rPr>
              <w:t>правильных, полных ответов 7-4</w:t>
            </w:r>
          </w:p>
          <w:p w:rsidR="00712908" w:rsidRPr="0030439D" w:rsidRDefault="00712908" w:rsidP="00712908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30439D">
              <w:rPr>
                <w:rFonts w:ascii="Times New Roman" w:hAnsi="Times New Roman"/>
                <w:b/>
                <w:iCs/>
              </w:rPr>
              <w:t xml:space="preserve">Низкий уровень – </w:t>
            </w:r>
            <w:proofErr w:type="gramStart"/>
            <w:r w:rsidRPr="0030439D">
              <w:rPr>
                <w:rFonts w:ascii="Times New Roman" w:hAnsi="Times New Roman"/>
                <w:iCs/>
              </w:rPr>
              <w:t>правильных</w:t>
            </w:r>
            <w:proofErr w:type="gramEnd"/>
            <w:r w:rsidRPr="0030439D">
              <w:rPr>
                <w:rFonts w:ascii="Times New Roman" w:hAnsi="Times New Roman"/>
                <w:iCs/>
              </w:rPr>
              <w:t xml:space="preserve"> ответов-1-3 </w:t>
            </w:r>
          </w:p>
          <w:p w:rsidR="00E20791" w:rsidRPr="0030439D" w:rsidRDefault="00E20791" w:rsidP="00E20791">
            <w:pPr>
              <w:spacing w:after="0" w:line="240" w:lineRule="auto"/>
              <w:ind w:left="51"/>
            </w:pPr>
          </w:p>
        </w:tc>
      </w:tr>
      <w:bookmarkEnd w:id="12"/>
    </w:tbl>
    <w:p w:rsidR="00E20791" w:rsidRPr="00023C82" w:rsidRDefault="00E20791" w:rsidP="00E20791">
      <w:pPr>
        <w:pStyle w:val="a3"/>
        <w:spacing w:before="0" w:beforeAutospacing="0" w:after="0"/>
        <w:rPr>
          <w:b/>
          <w:sz w:val="22"/>
          <w:szCs w:val="22"/>
        </w:rPr>
      </w:pPr>
    </w:p>
    <w:p w:rsidR="00E20791" w:rsidRPr="00287FD3" w:rsidRDefault="00E20791" w:rsidP="00E20791">
      <w:pPr>
        <w:spacing w:after="0" w:line="259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E20791" w:rsidRPr="009A175C" w:rsidRDefault="00E20791" w:rsidP="00E20791">
      <w:pPr>
        <w:pStyle w:val="2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bookmarkStart w:id="13" w:name="_Toc132036322"/>
      <w:r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lastRenderedPageBreak/>
        <w:t xml:space="preserve">2.5 </w:t>
      </w:r>
      <w:r w:rsidRPr="009A175C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Методическое обеспечение программы</w:t>
      </w:r>
      <w:bookmarkEnd w:id="13"/>
    </w:p>
    <w:p w:rsidR="00E20791" w:rsidRPr="00287FD3" w:rsidRDefault="00E20791" w:rsidP="00E20791">
      <w:pPr>
        <w:spacing w:after="0" w:line="259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>Для реализации данной образовательной программы используются следующие методы обучения:</w:t>
      </w: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>Методы, используемые на занятиях по источнику знаний:</w:t>
      </w:r>
    </w:p>
    <w:p w:rsidR="00E20791" w:rsidRPr="0030439D" w:rsidRDefault="00E20791" w:rsidP="0013092E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proofErr w:type="gramStart"/>
      <w:r w:rsidRPr="0030439D">
        <w:rPr>
          <w:sz w:val="28"/>
          <w:szCs w:val="28"/>
        </w:rPr>
        <w:t>словесные</w:t>
      </w:r>
      <w:proofErr w:type="gramEnd"/>
      <w:r w:rsidRPr="0030439D">
        <w:rPr>
          <w:sz w:val="28"/>
          <w:szCs w:val="28"/>
        </w:rPr>
        <w:t>: беседа, рассказ, объяснение;</w:t>
      </w:r>
    </w:p>
    <w:p w:rsidR="00E20791" w:rsidRPr="0030439D" w:rsidRDefault="00E20791" w:rsidP="0013092E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proofErr w:type="gramStart"/>
      <w:r w:rsidRPr="0030439D">
        <w:rPr>
          <w:sz w:val="28"/>
          <w:szCs w:val="28"/>
        </w:rPr>
        <w:t>наглядные</w:t>
      </w:r>
      <w:proofErr w:type="gramEnd"/>
      <w:r w:rsidRPr="0030439D">
        <w:rPr>
          <w:sz w:val="28"/>
          <w:szCs w:val="28"/>
        </w:rPr>
        <w:t>: иллюстрация, демонстрация, наблюдение, показ видеоматериалов;</w:t>
      </w:r>
    </w:p>
    <w:p w:rsidR="0013092E" w:rsidRPr="0030439D" w:rsidRDefault="00E20791" w:rsidP="0013092E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r w:rsidRPr="0030439D">
        <w:rPr>
          <w:sz w:val="28"/>
          <w:szCs w:val="28"/>
        </w:rPr>
        <w:t>практические: игра, упражн</w:t>
      </w:r>
      <w:r w:rsidR="0030439D" w:rsidRPr="0030439D">
        <w:rPr>
          <w:sz w:val="28"/>
          <w:szCs w:val="28"/>
        </w:rPr>
        <w:t>ения, исследование.</w:t>
      </w:r>
      <w:r w:rsidRPr="0030439D">
        <w:rPr>
          <w:sz w:val="28"/>
          <w:szCs w:val="28"/>
        </w:rPr>
        <w:t xml:space="preserve"> </w:t>
      </w:r>
    </w:p>
    <w:p w:rsidR="00E20791" w:rsidRPr="0030439D" w:rsidRDefault="00E20791" w:rsidP="0013092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39D">
        <w:rPr>
          <w:rFonts w:ascii="Times New Roman" w:hAnsi="Times New Roman"/>
          <w:sz w:val="28"/>
          <w:szCs w:val="28"/>
        </w:rPr>
        <w:t>Методы по характеру учебной деятельности:</w:t>
      </w:r>
    </w:p>
    <w:p w:rsidR="00E20791" w:rsidRPr="0030439D" w:rsidRDefault="00E20791" w:rsidP="0013092E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r w:rsidRPr="0030439D">
        <w:rPr>
          <w:sz w:val="28"/>
          <w:szCs w:val="28"/>
        </w:rPr>
        <w:t>репродуктивные;</w:t>
      </w:r>
    </w:p>
    <w:p w:rsidR="00E20791" w:rsidRPr="0030439D" w:rsidRDefault="00E20791" w:rsidP="0013092E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r w:rsidRPr="0030439D">
        <w:rPr>
          <w:sz w:val="28"/>
          <w:szCs w:val="28"/>
        </w:rPr>
        <w:t>проблемные;</w:t>
      </w:r>
    </w:p>
    <w:p w:rsidR="00E20791" w:rsidRPr="0030439D" w:rsidRDefault="00E20791" w:rsidP="0013092E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r w:rsidRPr="0030439D">
        <w:rPr>
          <w:sz w:val="28"/>
          <w:szCs w:val="28"/>
        </w:rPr>
        <w:t>объяснительно-иллюстративные;</w:t>
      </w:r>
    </w:p>
    <w:p w:rsidR="00E20791" w:rsidRPr="0030439D" w:rsidRDefault="00E20791" w:rsidP="0013092E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r w:rsidRPr="0030439D">
        <w:rPr>
          <w:sz w:val="28"/>
          <w:szCs w:val="28"/>
        </w:rPr>
        <w:t>поисковые;</w:t>
      </w:r>
    </w:p>
    <w:p w:rsidR="00E20791" w:rsidRPr="0030439D" w:rsidRDefault="00E20791" w:rsidP="0013092E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r w:rsidRPr="0030439D">
        <w:rPr>
          <w:sz w:val="28"/>
          <w:szCs w:val="28"/>
        </w:rPr>
        <w:t>эвристический.</w:t>
      </w:r>
    </w:p>
    <w:p w:rsidR="00E20791" w:rsidRPr="0030439D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39D">
        <w:rPr>
          <w:rFonts w:ascii="Times New Roman" w:hAnsi="Times New Roman"/>
          <w:sz w:val="28"/>
          <w:szCs w:val="28"/>
        </w:rPr>
        <w:t xml:space="preserve">Методы по степени активности педагога и </w:t>
      </w:r>
      <w:proofErr w:type="gramStart"/>
      <w:r w:rsidRPr="0030439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0439D">
        <w:rPr>
          <w:rFonts w:ascii="Times New Roman" w:hAnsi="Times New Roman"/>
          <w:sz w:val="28"/>
          <w:szCs w:val="28"/>
        </w:rPr>
        <w:t>:</w:t>
      </w:r>
    </w:p>
    <w:p w:rsidR="00E20791" w:rsidRPr="0030439D" w:rsidRDefault="00E20791" w:rsidP="0013092E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r w:rsidRPr="0030439D">
        <w:rPr>
          <w:sz w:val="28"/>
          <w:szCs w:val="28"/>
        </w:rPr>
        <w:t>активные;</w:t>
      </w:r>
    </w:p>
    <w:p w:rsidR="00E20791" w:rsidRPr="0030439D" w:rsidRDefault="00E20791" w:rsidP="0013092E">
      <w:pPr>
        <w:pStyle w:val="a3"/>
        <w:numPr>
          <w:ilvl w:val="0"/>
          <w:numId w:val="8"/>
        </w:numPr>
        <w:spacing w:before="0" w:beforeAutospacing="0" w:after="0"/>
        <w:ind w:left="1276" w:hanging="425"/>
        <w:rPr>
          <w:sz w:val="28"/>
          <w:szCs w:val="28"/>
        </w:rPr>
      </w:pPr>
      <w:r w:rsidRPr="0030439D">
        <w:rPr>
          <w:sz w:val="28"/>
          <w:szCs w:val="28"/>
        </w:rPr>
        <w:t>интерактивные.</w:t>
      </w:r>
    </w:p>
    <w:p w:rsidR="0013092E" w:rsidRDefault="0013092E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>Образовательный проце</w:t>
      </w:r>
      <w:proofErr w:type="gramStart"/>
      <w:r w:rsidRPr="00E20791">
        <w:rPr>
          <w:rFonts w:ascii="Times New Roman" w:hAnsi="Times New Roman"/>
          <w:sz w:val="28"/>
          <w:szCs w:val="28"/>
        </w:rPr>
        <w:t>сс</w:t>
      </w:r>
      <w:r w:rsidR="0013092E">
        <w:rPr>
          <w:rFonts w:ascii="Times New Roman" w:hAnsi="Times New Roman"/>
          <w:sz w:val="28"/>
          <w:szCs w:val="28"/>
        </w:rPr>
        <w:t xml:space="preserve"> </w:t>
      </w:r>
      <w:r w:rsidRPr="00E20791">
        <w:rPr>
          <w:rFonts w:ascii="Times New Roman" w:hAnsi="Times New Roman"/>
          <w:sz w:val="28"/>
          <w:szCs w:val="28"/>
        </w:rPr>
        <w:t>стр</w:t>
      </w:r>
      <w:proofErr w:type="gramEnd"/>
      <w:r w:rsidRPr="00E20791">
        <w:rPr>
          <w:rFonts w:ascii="Times New Roman" w:hAnsi="Times New Roman"/>
          <w:sz w:val="28"/>
          <w:szCs w:val="28"/>
        </w:rPr>
        <w:t>оится на основе применения следующих педагогических технологи</w:t>
      </w:r>
      <w:r w:rsidR="0013092E">
        <w:rPr>
          <w:rFonts w:ascii="Times New Roman" w:hAnsi="Times New Roman"/>
          <w:sz w:val="28"/>
          <w:szCs w:val="28"/>
        </w:rPr>
        <w:t>ях</w:t>
      </w:r>
      <w:r w:rsidRPr="00E20791">
        <w:rPr>
          <w:rFonts w:ascii="Times New Roman" w:hAnsi="Times New Roman"/>
          <w:sz w:val="28"/>
          <w:szCs w:val="28"/>
        </w:rPr>
        <w:t>:</w:t>
      </w: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>Технология личностно-ориентированного обучения направлена на максимальное развитие индивидуальных познавательных способностей обучающихся на основе использования имеющегося у них жизненного опыта. Содержание, методы и приемы личностного ориентирования направлены на то, чтобы раскрыть и использовать субъективный опыт каждого обучающегося, помочь становлению личности путем организации познавательной деятельности.</w:t>
      </w: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>Технология</w:t>
      </w:r>
      <w:r w:rsidRPr="00E20791">
        <w:rPr>
          <w:rFonts w:ascii="Times New Roman" w:hAnsi="Times New Roman"/>
          <w:sz w:val="28"/>
          <w:szCs w:val="28"/>
        </w:rPr>
        <w:tab/>
        <w:t>развивающего</w:t>
      </w:r>
      <w:r w:rsidR="0013092E">
        <w:rPr>
          <w:rFonts w:ascii="Times New Roman" w:hAnsi="Times New Roman"/>
          <w:sz w:val="28"/>
          <w:szCs w:val="28"/>
        </w:rPr>
        <w:t xml:space="preserve"> </w:t>
      </w:r>
      <w:r w:rsidRPr="00E20791">
        <w:rPr>
          <w:rFonts w:ascii="Times New Roman" w:hAnsi="Times New Roman"/>
          <w:sz w:val="28"/>
          <w:szCs w:val="28"/>
        </w:rPr>
        <w:t>обучения,  при</w:t>
      </w:r>
      <w:r w:rsidR="0013092E">
        <w:rPr>
          <w:rFonts w:ascii="Times New Roman" w:hAnsi="Times New Roman"/>
          <w:sz w:val="28"/>
          <w:szCs w:val="28"/>
        </w:rPr>
        <w:t xml:space="preserve"> </w:t>
      </w:r>
      <w:r w:rsidRPr="00E20791">
        <w:rPr>
          <w:rFonts w:ascii="Times New Roman" w:hAnsi="Times New Roman"/>
          <w:sz w:val="28"/>
          <w:szCs w:val="28"/>
        </w:rPr>
        <w:t>которо</w:t>
      </w:r>
      <w:r w:rsidR="00835AEE">
        <w:rPr>
          <w:rFonts w:ascii="Times New Roman" w:hAnsi="Times New Roman"/>
          <w:sz w:val="28"/>
          <w:szCs w:val="28"/>
        </w:rPr>
        <w:t>й</w:t>
      </w:r>
      <w:r w:rsidRPr="00E20791">
        <w:rPr>
          <w:rFonts w:ascii="Times New Roman" w:hAnsi="Times New Roman"/>
          <w:sz w:val="28"/>
          <w:szCs w:val="28"/>
        </w:rPr>
        <w:t xml:space="preserve">  главной  целью</w:t>
      </w:r>
      <w:r w:rsidR="0013092E">
        <w:rPr>
          <w:rFonts w:ascii="Times New Roman" w:hAnsi="Times New Roman"/>
          <w:sz w:val="28"/>
          <w:szCs w:val="28"/>
        </w:rPr>
        <w:t xml:space="preserve"> </w:t>
      </w:r>
      <w:r w:rsidRPr="00E20791">
        <w:rPr>
          <w:rFonts w:ascii="Times New Roman" w:hAnsi="Times New Roman"/>
          <w:sz w:val="28"/>
          <w:szCs w:val="28"/>
        </w:rPr>
        <w:t xml:space="preserve">является не приобретение знаний, умений и навыков, а создание условий для развития психологических особенностей: способностей, интересов, личностных качеств и отношений между людьми; при </w:t>
      </w:r>
      <w:proofErr w:type="gramStart"/>
      <w:r w:rsidRPr="00E20791">
        <w:rPr>
          <w:rFonts w:ascii="Times New Roman" w:hAnsi="Times New Roman"/>
          <w:sz w:val="28"/>
          <w:szCs w:val="28"/>
        </w:rPr>
        <w:t>котором</w:t>
      </w:r>
      <w:proofErr w:type="gramEnd"/>
      <w:r w:rsidRPr="00E20791">
        <w:rPr>
          <w:rFonts w:ascii="Times New Roman" w:hAnsi="Times New Roman"/>
          <w:sz w:val="28"/>
          <w:szCs w:val="28"/>
        </w:rPr>
        <w:t xml:space="preserve"> учитываются и используются закономерности развития, уровень и особенности индивидуума.</w:t>
      </w: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>Групповые технологии предполагают организацию совместных действий, коммуникацию общения, взаимопомощь. Особенности групповой технологии заключаются в том, что учебная группа делится на подгруппы для решения и выполнения конкретных задач: групповые задания выполняются так, чтобы был виден вклад каждого обучающегося.</w:t>
      </w:r>
    </w:p>
    <w:p w:rsidR="0013092E" w:rsidRPr="0013092E" w:rsidRDefault="0013092E" w:rsidP="0013092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092E">
        <w:rPr>
          <w:rFonts w:ascii="Times New Roman" w:hAnsi="Times New Roman"/>
          <w:sz w:val="28"/>
          <w:szCs w:val="28"/>
        </w:rPr>
        <w:t>Здоровьесберегающие</w:t>
      </w:r>
      <w:proofErr w:type="spellEnd"/>
      <w:r w:rsidRPr="0013092E">
        <w:rPr>
          <w:rFonts w:ascii="Times New Roman" w:hAnsi="Times New Roman"/>
          <w:sz w:val="28"/>
          <w:szCs w:val="28"/>
        </w:rPr>
        <w:t xml:space="preserve"> технологии, создающие максимально возможные условия для сохранения, укрепления и развития духовного, эмоционального,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92E">
        <w:rPr>
          <w:rFonts w:ascii="Times New Roman" w:hAnsi="Times New Roman"/>
          <w:sz w:val="28"/>
          <w:szCs w:val="28"/>
        </w:rPr>
        <w:t xml:space="preserve">интеллектуального, личностного и физического здоровья </w:t>
      </w:r>
      <w:proofErr w:type="gramStart"/>
      <w:r w:rsidRPr="0013092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3092E">
        <w:rPr>
          <w:rFonts w:ascii="Times New Roman" w:hAnsi="Times New Roman"/>
          <w:sz w:val="28"/>
          <w:szCs w:val="28"/>
        </w:rPr>
        <w:t>.</w:t>
      </w:r>
    </w:p>
    <w:p w:rsidR="00E20791" w:rsidRPr="00E20791" w:rsidRDefault="0013092E" w:rsidP="0013092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Игровые технологии, </w:t>
      </w:r>
      <w:r w:rsidR="00E20791" w:rsidRPr="00E20791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E20791" w:rsidRPr="00E20791">
        <w:rPr>
          <w:rFonts w:ascii="Times New Roman" w:hAnsi="Times New Roman"/>
          <w:sz w:val="28"/>
          <w:szCs w:val="28"/>
        </w:rPr>
        <w:t>характер</w:t>
      </w:r>
      <w:r>
        <w:rPr>
          <w:rFonts w:ascii="Times New Roman" w:hAnsi="Times New Roman"/>
          <w:sz w:val="28"/>
          <w:szCs w:val="28"/>
        </w:rPr>
        <w:t xml:space="preserve">изуются </w:t>
      </w:r>
      <w:r w:rsidR="00E20791" w:rsidRPr="00E20791">
        <w:rPr>
          <w:rFonts w:ascii="Times New Roman" w:hAnsi="Times New Roman"/>
          <w:sz w:val="28"/>
          <w:szCs w:val="28"/>
        </w:rPr>
        <w:t>наличием  игровой модели, сценарием игры, ролевых позиций, возможностями альтернативных решений,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="00E20791" w:rsidRPr="00E20791">
        <w:rPr>
          <w:rFonts w:ascii="Times New Roman" w:hAnsi="Times New Roman"/>
          <w:sz w:val="28"/>
          <w:szCs w:val="28"/>
        </w:rPr>
        <w:lastRenderedPageBreak/>
        <w:t>предполагаемых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E20791" w:rsidRPr="00E20791">
        <w:rPr>
          <w:rFonts w:ascii="Times New Roman" w:hAnsi="Times New Roman"/>
          <w:sz w:val="28"/>
          <w:szCs w:val="28"/>
        </w:rPr>
        <w:t>результатов,</w:t>
      </w:r>
      <w:r>
        <w:rPr>
          <w:rFonts w:ascii="Times New Roman" w:hAnsi="Times New Roman"/>
          <w:sz w:val="28"/>
          <w:szCs w:val="28"/>
        </w:rPr>
        <w:t xml:space="preserve"> </w:t>
      </w:r>
      <w:r w:rsidR="00E20791" w:rsidRPr="00E20791">
        <w:rPr>
          <w:rFonts w:ascii="Times New Roman" w:hAnsi="Times New Roman"/>
          <w:sz w:val="28"/>
          <w:szCs w:val="28"/>
        </w:rPr>
        <w:t>критериями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E20791" w:rsidRPr="00E20791">
        <w:rPr>
          <w:rFonts w:ascii="Times New Roman" w:hAnsi="Times New Roman"/>
          <w:sz w:val="28"/>
          <w:szCs w:val="28"/>
        </w:rPr>
        <w:t>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E20791" w:rsidRPr="00E20791">
        <w:rPr>
          <w:rFonts w:ascii="Times New Roman" w:hAnsi="Times New Roman"/>
          <w:sz w:val="28"/>
          <w:szCs w:val="28"/>
        </w:rPr>
        <w:t>результатов работы,</w:t>
      </w:r>
      <w:r>
        <w:rPr>
          <w:rFonts w:ascii="Times New Roman" w:hAnsi="Times New Roman"/>
          <w:sz w:val="28"/>
          <w:szCs w:val="28"/>
        </w:rPr>
        <w:t xml:space="preserve"> </w:t>
      </w:r>
      <w:r w:rsidR="00E20791" w:rsidRPr="00E20791">
        <w:rPr>
          <w:rFonts w:ascii="Times New Roman" w:hAnsi="Times New Roman"/>
          <w:sz w:val="28"/>
          <w:szCs w:val="28"/>
        </w:rPr>
        <w:t>управлением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E20791" w:rsidRPr="00E20791">
        <w:rPr>
          <w:rFonts w:ascii="Times New Roman" w:hAnsi="Times New Roman"/>
          <w:sz w:val="28"/>
          <w:szCs w:val="28"/>
        </w:rPr>
        <w:t>эмоционального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20791" w:rsidRPr="00E20791">
        <w:rPr>
          <w:rFonts w:ascii="Times New Roman" w:hAnsi="Times New Roman"/>
          <w:sz w:val="28"/>
          <w:szCs w:val="28"/>
        </w:rPr>
        <w:t>напряжения.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3092E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 xml:space="preserve">Также на занятиях активно применяются информационно- коммуникационные технологии, которые значительно повышают интерес детей к занятиям, уровень познавательных возможностей детей. </w:t>
      </w:r>
    </w:p>
    <w:p w:rsidR="00835AEE" w:rsidRPr="00C700AB" w:rsidRDefault="00835AEE" w:rsidP="00C700AB">
      <w:pPr>
        <w:pStyle w:val="a3"/>
        <w:tabs>
          <w:tab w:val="center" w:pos="5102"/>
          <w:tab w:val="left" w:pos="7100"/>
        </w:tabs>
        <w:spacing w:before="0" w:beforeAutospacing="0" w:after="0"/>
        <w:ind w:firstLine="567"/>
        <w:jc w:val="center"/>
        <w:rPr>
          <w:b/>
          <w:bCs/>
          <w:sz w:val="28"/>
          <w:szCs w:val="28"/>
        </w:rPr>
      </w:pPr>
      <w:r w:rsidRPr="00C700AB">
        <w:rPr>
          <w:b/>
          <w:bCs/>
          <w:sz w:val="28"/>
          <w:szCs w:val="28"/>
        </w:rPr>
        <w:t>Средства обучения</w:t>
      </w:r>
    </w:p>
    <w:p w:rsidR="00835AEE" w:rsidRPr="00835AEE" w:rsidRDefault="00835AEE" w:rsidP="00835AE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AEE">
        <w:rPr>
          <w:rFonts w:ascii="Times New Roman" w:hAnsi="Times New Roman"/>
          <w:sz w:val="28"/>
          <w:szCs w:val="28"/>
        </w:rPr>
        <w:t xml:space="preserve">В современном образовании основной задачей обучения является формирование учебных компетенций, необходимых для практической деятельности каждого человека. В достижении целей и задач формирования у учащихся учебных компетенций важную роль в процессе преподавания играют </w:t>
      </w:r>
      <w:proofErr w:type="spellStart"/>
      <w:r w:rsidRPr="00835AEE">
        <w:rPr>
          <w:rFonts w:ascii="Times New Roman" w:hAnsi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35AEE">
        <w:rPr>
          <w:rFonts w:ascii="Times New Roman" w:hAnsi="Times New Roman"/>
          <w:sz w:val="28"/>
          <w:szCs w:val="28"/>
        </w:rPr>
        <w:t>связи. Они закладывают фундамент для комплексного решения сложных проблем реальной действительности, способствуют лучшему формированию понятий, полное представление о которых невозможно получить учащимся в одной предметной области.</w:t>
      </w:r>
    </w:p>
    <w:p w:rsidR="00835AEE" w:rsidRPr="00835AEE" w:rsidRDefault="00835AEE" w:rsidP="00835AE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AEE">
        <w:rPr>
          <w:rFonts w:ascii="Times New Roman" w:hAnsi="Times New Roman"/>
          <w:sz w:val="28"/>
          <w:szCs w:val="28"/>
        </w:rPr>
        <w:t>Интерактивные средства обучения – средства, которые обеспечивают возникновение диалога, то есть активный обмен сообщениями между пользователем и информационной системой в режиме реального времени.</w:t>
      </w:r>
    </w:p>
    <w:p w:rsidR="00835AEE" w:rsidRDefault="00835AEE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 xml:space="preserve">Программа построена на следующих </w:t>
      </w:r>
      <w:r w:rsidRPr="0013092E">
        <w:rPr>
          <w:rFonts w:ascii="Times New Roman" w:hAnsi="Times New Roman"/>
          <w:b/>
          <w:sz w:val="28"/>
          <w:szCs w:val="28"/>
        </w:rPr>
        <w:t>принципах</w:t>
      </w:r>
      <w:r w:rsidRPr="00E20791">
        <w:rPr>
          <w:rFonts w:ascii="Times New Roman" w:hAnsi="Times New Roman"/>
          <w:sz w:val="28"/>
          <w:szCs w:val="28"/>
        </w:rPr>
        <w:t>:</w:t>
      </w: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>Принцип актуализации знаний состоит в воспроизведении учащимися знаний умений и навыков, необходимых для «открытия» нового знания, помогает осуществить выход на задание, вызывающее познавательное</w:t>
      </w:r>
      <w:r w:rsidR="0013092E">
        <w:rPr>
          <w:rFonts w:ascii="Times New Roman" w:hAnsi="Times New Roman"/>
          <w:sz w:val="28"/>
          <w:szCs w:val="28"/>
        </w:rPr>
        <w:t xml:space="preserve"> </w:t>
      </w:r>
      <w:r w:rsidRPr="00E20791">
        <w:rPr>
          <w:rFonts w:ascii="Times New Roman" w:hAnsi="Times New Roman"/>
          <w:sz w:val="28"/>
          <w:szCs w:val="28"/>
        </w:rPr>
        <w:t>затруднение.</w:t>
      </w: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 xml:space="preserve">Принцип систематичности и последовательности проведения занятий предполагает преподавание и усвоение знаний в определенном порядке, системе. Занятия строятся по принципу перехода от простого </w:t>
      </w:r>
      <w:proofErr w:type="gramStart"/>
      <w:r w:rsidRPr="00E20791">
        <w:rPr>
          <w:rFonts w:ascii="Times New Roman" w:hAnsi="Times New Roman"/>
          <w:sz w:val="28"/>
          <w:szCs w:val="28"/>
        </w:rPr>
        <w:t>к</w:t>
      </w:r>
      <w:proofErr w:type="gramEnd"/>
      <w:r w:rsidRPr="00E20791">
        <w:rPr>
          <w:rFonts w:ascii="Times New Roman" w:hAnsi="Times New Roman"/>
          <w:sz w:val="28"/>
          <w:szCs w:val="28"/>
        </w:rPr>
        <w:t xml:space="preserve"> сложному, с опорой на ранее усвоенные знания и таким образом, чтобы на занятии обучающиеся могли закрепить ранее полученные знания и в то же время приобрести элементы новых знаний.</w:t>
      </w: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>Принцип наглядности предполагает использование на занятиях наглядных способов представления информации (видеофильмы, фотографии, презентации, иллюстрации, анимация).</w:t>
      </w: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 xml:space="preserve">Принцип сбалансированности деятельности предусматривает чередование и сочетание различных видов деятельности для улучшения усвоения материала </w:t>
      </w:r>
      <w:proofErr w:type="gramStart"/>
      <w:r w:rsidRPr="00E20791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E20791">
        <w:rPr>
          <w:rFonts w:ascii="Times New Roman" w:hAnsi="Times New Roman"/>
          <w:sz w:val="28"/>
          <w:szCs w:val="28"/>
        </w:rPr>
        <w:t>.</w:t>
      </w:r>
    </w:p>
    <w:p w:rsidR="0013092E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 xml:space="preserve">Принцип сотрудничества взрослого и учащегося. </w:t>
      </w: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>Принцип гибкости, который требует в смысле обеспечения возможности оперативного и непрерывного обновления содержания обучения, модернизации содержания программы и дидактических материалов к занятиям.</w:t>
      </w:r>
      <w:r w:rsidR="00835AEE">
        <w:rPr>
          <w:rFonts w:ascii="Times New Roman" w:hAnsi="Times New Roman"/>
          <w:sz w:val="28"/>
          <w:szCs w:val="28"/>
        </w:rPr>
        <w:t xml:space="preserve"> </w:t>
      </w:r>
    </w:p>
    <w:p w:rsidR="00835AEE" w:rsidRDefault="00835AEE" w:rsidP="00835AEE">
      <w:pPr>
        <w:pStyle w:val="a3"/>
        <w:tabs>
          <w:tab w:val="center" w:pos="5102"/>
          <w:tab w:val="left" w:pos="7100"/>
        </w:tabs>
        <w:spacing w:before="0" w:beforeAutospacing="0" w:after="0"/>
        <w:ind w:firstLine="567"/>
        <w:jc w:val="center"/>
        <w:rPr>
          <w:b/>
          <w:sz w:val="28"/>
          <w:szCs w:val="28"/>
        </w:rPr>
      </w:pPr>
    </w:p>
    <w:p w:rsidR="00835AEE" w:rsidRPr="00384908" w:rsidRDefault="00835AEE" w:rsidP="00835AEE">
      <w:pPr>
        <w:pStyle w:val="a3"/>
        <w:tabs>
          <w:tab w:val="center" w:pos="5102"/>
          <w:tab w:val="left" w:pos="7100"/>
        </w:tabs>
        <w:spacing w:before="0" w:beforeAutospacing="0" w:after="0"/>
        <w:ind w:firstLine="567"/>
        <w:jc w:val="center"/>
        <w:rPr>
          <w:b/>
          <w:sz w:val="28"/>
          <w:szCs w:val="28"/>
        </w:rPr>
      </w:pPr>
      <w:r w:rsidRPr="00023C82">
        <w:rPr>
          <w:b/>
          <w:sz w:val="28"/>
          <w:szCs w:val="28"/>
        </w:rPr>
        <w:t>Методико-д</w:t>
      </w:r>
      <w:r w:rsidRPr="00023C82">
        <w:rPr>
          <w:b/>
          <w:bCs/>
          <w:sz w:val="28"/>
          <w:szCs w:val="28"/>
        </w:rPr>
        <w:t xml:space="preserve">идактическое </w:t>
      </w:r>
      <w:r w:rsidRPr="00023C82">
        <w:rPr>
          <w:b/>
          <w:sz w:val="28"/>
          <w:szCs w:val="28"/>
        </w:rPr>
        <w:t>обеспечение программы</w:t>
      </w:r>
    </w:p>
    <w:p w:rsidR="00835AEE" w:rsidRDefault="00835AEE" w:rsidP="006210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дает </w:t>
      </w:r>
      <w:r w:rsidRPr="00023C82">
        <w:rPr>
          <w:sz w:val="28"/>
          <w:szCs w:val="28"/>
        </w:rPr>
        <w:t>уч</w:t>
      </w:r>
      <w:r>
        <w:rPr>
          <w:sz w:val="28"/>
          <w:szCs w:val="28"/>
        </w:rPr>
        <w:t>а</w:t>
      </w:r>
      <w:r w:rsidRPr="00023C82">
        <w:rPr>
          <w:sz w:val="28"/>
          <w:szCs w:val="28"/>
        </w:rPr>
        <w:t>щимся</w:t>
      </w:r>
      <w:r w:rsidR="0062103B">
        <w:rPr>
          <w:sz w:val="28"/>
          <w:szCs w:val="28"/>
        </w:rPr>
        <w:t xml:space="preserve"> возможность пополнить словарный запас, развить грамотную, правильную речь.</w:t>
      </w:r>
      <w:r>
        <w:rPr>
          <w:sz w:val="28"/>
          <w:szCs w:val="28"/>
        </w:rPr>
        <w:t xml:space="preserve"> </w:t>
      </w:r>
      <w:r w:rsidRPr="009B7DCF">
        <w:rPr>
          <w:sz w:val="28"/>
          <w:szCs w:val="28"/>
        </w:rPr>
        <w:t>Для реализации программы могут быть использ</w:t>
      </w:r>
      <w:r w:rsidR="0062103B">
        <w:rPr>
          <w:sz w:val="28"/>
          <w:szCs w:val="28"/>
        </w:rPr>
        <w:t>ованы следующие методы обучения:</w:t>
      </w:r>
    </w:p>
    <w:p w:rsidR="00835AEE" w:rsidRDefault="00835AEE" w:rsidP="00835AEE">
      <w:pPr>
        <w:pStyle w:val="a3"/>
        <w:numPr>
          <w:ilvl w:val="0"/>
          <w:numId w:val="13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9B7DCF">
        <w:rPr>
          <w:sz w:val="28"/>
          <w:szCs w:val="28"/>
        </w:rPr>
        <w:t>метод самореализации через различные творческие дела</w:t>
      </w:r>
      <w:r>
        <w:rPr>
          <w:sz w:val="28"/>
          <w:szCs w:val="28"/>
        </w:rPr>
        <w:t xml:space="preserve"> и </w:t>
      </w:r>
      <w:r w:rsidRPr="009B7DCF">
        <w:rPr>
          <w:sz w:val="28"/>
          <w:szCs w:val="28"/>
        </w:rPr>
        <w:t>конкурс</w:t>
      </w:r>
      <w:r>
        <w:rPr>
          <w:sz w:val="28"/>
          <w:szCs w:val="28"/>
        </w:rPr>
        <w:t>ы</w:t>
      </w:r>
      <w:r w:rsidRPr="009B7DCF">
        <w:rPr>
          <w:sz w:val="28"/>
          <w:szCs w:val="28"/>
        </w:rPr>
        <w:t>;</w:t>
      </w:r>
    </w:p>
    <w:p w:rsidR="00835AEE" w:rsidRPr="009B7DCF" w:rsidRDefault="00835AEE" w:rsidP="00835AEE">
      <w:pPr>
        <w:pStyle w:val="a3"/>
        <w:numPr>
          <w:ilvl w:val="0"/>
          <w:numId w:val="13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9B7DCF">
        <w:rPr>
          <w:sz w:val="28"/>
          <w:szCs w:val="28"/>
        </w:rPr>
        <w:lastRenderedPageBreak/>
        <w:t>метод комплексного подхода к образованию и воспитанию, предполагающий единство нравственного, физического, эстетического и других форм воспитания.</w:t>
      </w:r>
      <w:r w:rsidRPr="009B7DCF">
        <w:rPr>
          <w:sz w:val="28"/>
          <w:szCs w:val="28"/>
        </w:rPr>
        <w:cr/>
      </w:r>
    </w:p>
    <w:p w:rsidR="0013092E" w:rsidRPr="0013092E" w:rsidRDefault="0013092E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3092E">
        <w:rPr>
          <w:rFonts w:ascii="Times New Roman" w:hAnsi="Times New Roman"/>
          <w:b/>
          <w:sz w:val="28"/>
          <w:szCs w:val="28"/>
        </w:rPr>
        <w:t>Дидактический материал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>Дидактический материал подбирается и систематизируется в соответствии с учебно-тематическим планом (по каждой теме), возрастными и психологическими особенностями детей.</w:t>
      </w: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>Для обеспечения наглядности и доступности изучаемого материала можно использовать: наглядные пособия (фото-видеоматериал), рисунки и иллюстрации, определители, энциклопедии, коллекции.</w:t>
      </w:r>
    </w:p>
    <w:p w:rsidR="00E20791" w:rsidRP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791">
        <w:rPr>
          <w:rFonts w:ascii="Times New Roman" w:hAnsi="Times New Roman"/>
          <w:sz w:val="28"/>
          <w:szCs w:val="28"/>
        </w:rPr>
        <w:t xml:space="preserve">В качестве форм подведения итогов допускается участие в проектных конкурсах и конференциях, олимпиадах по </w:t>
      </w:r>
      <w:r w:rsidR="0062103B" w:rsidRPr="0062103B">
        <w:rPr>
          <w:rFonts w:ascii="Times New Roman" w:hAnsi="Times New Roman"/>
          <w:sz w:val="28"/>
          <w:szCs w:val="28"/>
        </w:rPr>
        <w:t>социально-гуманитарному</w:t>
      </w:r>
      <w:r w:rsidR="0062103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20791">
        <w:rPr>
          <w:rFonts w:ascii="Times New Roman" w:hAnsi="Times New Roman"/>
          <w:sz w:val="28"/>
          <w:szCs w:val="28"/>
        </w:rPr>
        <w:t xml:space="preserve"> направлению.</w:t>
      </w:r>
    </w:p>
    <w:p w:rsidR="00E20791" w:rsidRDefault="00E20791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35AEE" w:rsidRDefault="00835AEE" w:rsidP="00835AEE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835AEE">
        <w:rPr>
          <w:rFonts w:ascii="Times New Roman" w:hAnsi="Times New Roman"/>
          <w:b/>
          <w:sz w:val="28"/>
          <w:szCs w:val="28"/>
        </w:rPr>
        <w:t>Методические материалы</w:t>
      </w:r>
    </w:p>
    <w:p w:rsidR="00835AEE" w:rsidRPr="00835AEE" w:rsidRDefault="00835AEE" w:rsidP="00835AEE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1877"/>
        <w:gridCol w:w="1673"/>
        <w:gridCol w:w="2086"/>
        <w:gridCol w:w="1972"/>
        <w:gridCol w:w="1787"/>
      </w:tblGrid>
      <w:tr w:rsidR="00835AEE" w:rsidRPr="0050464F" w:rsidTr="00835AE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Тема программы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Формы занятий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Педагогические методики и технологии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Приемы и методы организации образовательного процесса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Дидактический материал</w:t>
            </w:r>
          </w:p>
        </w:tc>
      </w:tr>
      <w:tr w:rsidR="00835AEE" w:rsidRPr="0050464F" w:rsidTr="00835AE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Вводное занятие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46F7B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Собеседование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46F7B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Игра «Вопрос – ответ»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Словесные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46F7B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Мультимедиа-материалы</w:t>
            </w:r>
          </w:p>
        </w:tc>
      </w:tr>
      <w:tr w:rsidR="00846F7B" w:rsidRPr="0050464F" w:rsidTr="00835AE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F7B" w:rsidRPr="0050464F" w:rsidRDefault="00846F7B" w:rsidP="00835AE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2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F7B" w:rsidRPr="0050464F" w:rsidRDefault="00846F7B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Игрим</w:t>
            </w:r>
            <w:proofErr w:type="spellEnd"/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– моя малая Родина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F7B" w:rsidRPr="0050464F" w:rsidRDefault="00846F7B" w:rsidP="00846F7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Рассказ</w:t>
            </w:r>
          </w:p>
          <w:p w:rsidR="00846F7B" w:rsidRPr="0050464F" w:rsidRDefault="00846F7B" w:rsidP="00846F7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беседа</w:t>
            </w:r>
          </w:p>
          <w:p w:rsidR="00846F7B" w:rsidRPr="0050464F" w:rsidRDefault="00846F7B" w:rsidP="00846F7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игра</w:t>
            </w:r>
          </w:p>
          <w:p w:rsidR="00846F7B" w:rsidRPr="0050464F" w:rsidRDefault="00846F7B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F7B" w:rsidRPr="0050464F" w:rsidRDefault="00846F7B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Контрольные вопросы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B" w:rsidRPr="0050464F" w:rsidRDefault="00846F7B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Словесные, практические, наглядные.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F7B" w:rsidRPr="0050464F" w:rsidRDefault="00846F7B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Презентации</w:t>
            </w:r>
          </w:p>
        </w:tc>
      </w:tr>
      <w:tr w:rsidR="00835AEE" w:rsidRPr="0050464F" w:rsidTr="00835AE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Природа ХМАО-Югры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46F7B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Т</w:t>
            </w:r>
            <w:r w:rsidR="00835AEE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ворческая работа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46F7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Контрольные вопросы</w:t>
            </w:r>
            <w:r w:rsidR="00846F7B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Словесные Практические Наглядные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46F7B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Мультимедиа-материалы, презентация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835AEE" w:rsidRPr="0050464F" w:rsidTr="00835AE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46F7B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Литературное наследие народов ХМАО-Югры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Рассказ</w:t>
            </w:r>
            <w:r w:rsidR="00431CCA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, беседа.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:rsidR="00846F7B" w:rsidRPr="0050464F" w:rsidRDefault="00846F7B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431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Контрольные вопросы</w:t>
            </w:r>
            <w:r w:rsidR="00431CCA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Словесные Практические Наглядные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Видеофильмы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Презентации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835AEE" w:rsidRPr="0050464F" w:rsidTr="00835AE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431CCA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Художники нашего края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Рассказ</w:t>
            </w:r>
            <w:r w:rsidR="00431CCA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,</w:t>
            </w:r>
          </w:p>
          <w:p w:rsidR="00835AEE" w:rsidRPr="0050464F" w:rsidRDefault="00431CCA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</w:t>
            </w:r>
            <w:r w:rsidR="00835AEE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еседа</w:t>
            </w: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,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творческая работа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431CCA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Контрольные вопросы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EE" w:rsidRPr="0050464F" w:rsidRDefault="00835AEE" w:rsidP="00431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Словесные</w:t>
            </w:r>
            <w:r w:rsidR="00431CCA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,</w:t>
            </w: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31CCA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н</w:t>
            </w: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аглядные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Экспонаты музея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Мультимедиа-материалы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Видеофильмы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Презентации</w:t>
            </w:r>
          </w:p>
        </w:tc>
      </w:tr>
      <w:tr w:rsidR="00835AEE" w:rsidRPr="0050464F" w:rsidTr="00835AE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431CCA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Разнообразие сказок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Рассказ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беседа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игра</w:t>
            </w:r>
          </w:p>
          <w:p w:rsidR="00431CCA" w:rsidRPr="0050464F" w:rsidRDefault="00431CCA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викторина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CCA" w:rsidRPr="0050464F" w:rsidRDefault="00431CCA" w:rsidP="00431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</w:t>
            </w:r>
            <w:r w:rsidR="00835AEE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гровые технологии, информационные технологии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EE" w:rsidRPr="0050464F" w:rsidRDefault="00835AEE" w:rsidP="00431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Словесные</w:t>
            </w:r>
            <w:r w:rsidR="00431CCA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,</w:t>
            </w: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31CCA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практические н</w:t>
            </w: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аглядные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Мультимедиа-материалы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Видеофильмы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Презентации</w:t>
            </w:r>
          </w:p>
        </w:tc>
      </w:tr>
      <w:tr w:rsidR="00835AEE" w:rsidRPr="0050464F" w:rsidTr="00835AE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6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431CCA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Детская поэзия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Рассказ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беседа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50464F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Изучение наизусть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EE" w:rsidRPr="0050464F" w:rsidRDefault="00835AEE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Словесные Наглядные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Мультимедиа-материалы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Видеофильмы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Презентации</w:t>
            </w:r>
          </w:p>
        </w:tc>
      </w:tr>
      <w:tr w:rsidR="00835AEE" w:rsidRPr="0050464F" w:rsidTr="00835AE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50464F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Детская проза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Рассказ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беседа</w:t>
            </w:r>
          </w:p>
          <w:p w:rsidR="00835AEE" w:rsidRPr="0050464F" w:rsidRDefault="0050464F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слушание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50464F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Пересказ рассказа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EE" w:rsidRPr="0050464F" w:rsidRDefault="00835AEE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Словесные</w:t>
            </w:r>
            <w:r w:rsidR="0050464F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,</w:t>
            </w: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50464F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н</w:t>
            </w: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аглядные</w:t>
            </w:r>
            <w:r w:rsidR="0050464F"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, чтение произведения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Мультимедиа-материалы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Видеофильмы</w:t>
            </w:r>
          </w:p>
          <w:p w:rsidR="00835AEE" w:rsidRPr="0050464F" w:rsidRDefault="00835AEE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Презентации</w:t>
            </w:r>
          </w:p>
        </w:tc>
      </w:tr>
      <w:tr w:rsidR="0050464F" w:rsidRPr="0050464F" w:rsidTr="00835AE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4F" w:rsidRPr="0050464F" w:rsidRDefault="0050464F" w:rsidP="00835AE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4F" w:rsidRPr="0050464F" w:rsidRDefault="0050464F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Литературный жанр - басня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4F" w:rsidRPr="0050464F" w:rsidRDefault="0050464F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Рассказ</w:t>
            </w:r>
          </w:p>
          <w:p w:rsidR="0050464F" w:rsidRPr="0050464F" w:rsidRDefault="0050464F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беседа</w:t>
            </w:r>
          </w:p>
          <w:p w:rsidR="0050464F" w:rsidRPr="0050464F" w:rsidRDefault="0050464F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слушание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4F" w:rsidRPr="0050464F" w:rsidRDefault="0050464F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Контрольные вопросы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4F" w:rsidRPr="0050464F" w:rsidRDefault="0050464F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Словесные Наглядные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4F" w:rsidRPr="0050464F" w:rsidRDefault="0050464F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Видеофильмы</w:t>
            </w:r>
          </w:p>
          <w:p w:rsidR="0050464F" w:rsidRPr="0050464F" w:rsidRDefault="0050464F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Презентации</w:t>
            </w:r>
          </w:p>
        </w:tc>
      </w:tr>
      <w:tr w:rsidR="0050464F" w:rsidRPr="0050464F" w:rsidTr="00835AE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4F" w:rsidRPr="0050464F" w:rsidRDefault="0050464F" w:rsidP="00835AE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4F" w:rsidRPr="0050464F" w:rsidRDefault="0050464F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Театр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4F" w:rsidRPr="0050464F" w:rsidRDefault="0050464F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Рассказ</w:t>
            </w:r>
          </w:p>
          <w:p w:rsidR="0050464F" w:rsidRPr="0050464F" w:rsidRDefault="0050464F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беседа</w:t>
            </w:r>
          </w:p>
          <w:p w:rsidR="0050464F" w:rsidRPr="0050464F" w:rsidRDefault="0050464F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игра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4F" w:rsidRPr="0050464F" w:rsidRDefault="0050464F" w:rsidP="00835A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Викторина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4F" w:rsidRPr="0050464F" w:rsidRDefault="0050464F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Словесные Наглядные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4F" w:rsidRPr="0050464F" w:rsidRDefault="0050464F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Видеофильмы</w:t>
            </w:r>
          </w:p>
          <w:p w:rsidR="0050464F" w:rsidRPr="0050464F" w:rsidRDefault="0050464F" w:rsidP="005046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50464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Презентации</w:t>
            </w:r>
          </w:p>
        </w:tc>
      </w:tr>
    </w:tbl>
    <w:p w:rsidR="00835AEE" w:rsidRPr="00E20791" w:rsidRDefault="00835AEE" w:rsidP="00E207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  <w:sectPr w:rsidR="00835AEE" w:rsidRPr="00E20791">
          <w:pgSz w:w="11900" w:h="16860"/>
          <w:pgMar w:top="1080" w:right="460" w:bottom="1360" w:left="1600" w:header="0" w:footer="1170" w:gutter="0"/>
          <w:cols w:space="720"/>
        </w:sectPr>
      </w:pPr>
    </w:p>
    <w:p w:rsidR="00455378" w:rsidRPr="00E311E9" w:rsidRDefault="00455378" w:rsidP="00E311E9">
      <w:pPr>
        <w:pStyle w:val="1"/>
        <w:jc w:val="center"/>
        <w:rPr>
          <w:caps/>
          <w:sz w:val="28"/>
          <w:szCs w:val="28"/>
        </w:rPr>
      </w:pPr>
      <w:bookmarkStart w:id="14" w:name="_Toc132036323"/>
      <w:r w:rsidRPr="00E311E9">
        <w:rPr>
          <w:caps/>
          <w:sz w:val="28"/>
          <w:szCs w:val="28"/>
        </w:rPr>
        <w:lastRenderedPageBreak/>
        <w:t>Список литературы</w:t>
      </w:r>
      <w:bookmarkEnd w:id="14"/>
    </w:p>
    <w:p w:rsidR="00455378" w:rsidRPr="00023C82" w:rsidRDefault="00455378" w:rsidP="00455378">
      <w:pPr>
        <w:pStyle w:val="a3"/>
        <w:spacing w:before="0" w:beforeAutospacing="0" w:after="0"/>
        <w:jc w:val="center"/>
        <w:rPr>
          <w:sz w:val="16"/>
          <w:szCs w:val="16"/>
        </w:rPr>
      </w:pPr>
    </w:p>
    <w:p w:rsidR="00835AEE" w:rsidRDefault="00835AEE" w:rsidP="00835AEE">
      <w:pPr>
        <w:widowControl w:val="0"/>
        <w:spacing w:after="0" w:line="321" w:lineRule="exact"/>
        <w:ind w:left="949"/>
        <w:rPr>
          <w:rFonts w:ascii="Times New Roman" w:hAnsi="Times New Roman"/>
          <w:b/>
          <w:spacing w:val="-1"/>
          <w:sz w:val="28"/>
        </w:rPr>
      </w:pPr>
      <w:r w:rsidRPr="00835AEE">
        <w:rPr>
          <w:rFonts w:ascii="Times New Roman" w:hAnsi="Times New Roman"/>
          <w:b/>
          <w:sz w:val="28"/>
        </w:rPr>
        <w:t>Литература</w:t>
      </w:r>
      <w:r w:rsidRPr="00835AEE">
        <w:rPr>
          <w:rFonts w:ascii="Times New Roman" w:hAnsi="Times New Roman"/>
          <w:b/>
          <w:spacing w:val="1"/>
          <w:sz w:val="28"/>
        </w:rPr>
        <w:t xml:space="preserve"> </w:t>
      </w:r>
      <w:r w:rsidRPr="00835AEE">
        <w:rPr>
          <w:rFonts w:ascii="Times New Roman" w:hAnsi="Times New Roman"/>
          <w:b/>
          <w:spacing w:val="-1"/>
          <w:sz w:val="28"/>
        </w:rPr>
        <w:t>для</w:t>
      </w:r>
      <w:r w:rsidRPr="00835AEE">
        <w:rPr>
          <w:rFonts w:ascii="Times New Roman" w:hAnsi="Times New Roman"/>
          <w:b/>
          <w:spacing w:val="-3"/>
          <w:sz w:val="28"/>
        </w:rPr>
        <w:t xml:space="preserve"> </w:t>
      </w:r>
      <w:r w:rsidRPr="00835AEE">
        <w:rPr>
          <w:rFonts w:ascii="Times New Roman" w:hAnsi="Times New Roman"/>
          <w:b/>
          <w:spacing w:val="-1"/>
          <w:sz w:val="28"/>
        </w:rPr>
        <w:t>обучающихся</w:t>
      </w:r>
      <w:r w:rsidRPr="00835AEE">
        <w:rPr>
          <w:rFonts w:ascii="Times New Roman" w:hAnsi="Times New Roman"/>
          <w:b/>
          <w:sz w:val="28"/>
        </w:rPr>
        <w:t xml:space="preserve"> и</w:t>
      </w:r>
      <w:r w:rsidRPr="00835AEE">
        <w:rPr>
          <w:rFonts w:ascii="Times New Roman" w:hAnsi="Times New Roman"/>
          <w:b/>
          <w:spacing w:val="-2"/>
          <w:sz w:val="28"/>
        </w:rPr>
        <w:t xml:space="preserve"> </w:t>
      </w:r>
      <w:r w:rsidRPr="00835AEE">
        <w:rPr>
          <w:rFonts w:ascii="Times New Roman" w:hAnsi="Times New Roman"/>
          <w:b/>
          <w:spacing w:val="-1"/>
          <w:sz w:val="28"/>
        </w:rPr>
        <w:t>родителей:</w:t>
      </w:r>
    </w:p>
    <w:p w:rsidR="00B47C5C" w:rsidRPr="001D66AB" w:rsidRDefault="0050464F" w:rsidP="00835AEE">
      <w:pPr>
        <w:widowControl w:val="0"/>
        <w:spacing w:after="0" w:line="321" w:lineRule="exact"/>
        <w:ind w:left="949"/>
        <w:rPr>
          <w:rFonts w:ascii="Times New Roman" w:hAnsi="Times New Roman"/>
          <w:spacing w:val="-1"/>
          <w:sz w:val="28"/>
        </w:rPr>
      </w:pPr>
      <w:r w:rsidRPr="001D66AB">
        <w:rPr>
          <w:rFonts w:ascii="Times New Roman" w:hAnsi="Times New Roman"/>
          <w:spacing w:val="-1"/>
          <w:sz w:val="28"/>
        </w:rPr>
        <w:t xml:space="preserve">1.Сборник русских народных сказок. </w:t>
      </w:r>
      <w:r w:rsidR="00B47C5C" w:rsidRPr="001D66AB">
        <w:rPr>
          <w:rFonts w:ascii="Times New Roman" w:hAnsi="Times New Roman"/>
          <w:spacing w:val="-1"/>
          <w:sz w:val="28"/>
        </w:rPr>
        <w:t xml:space="preserve">Издательство «Речь» </w:t>
      </w:r>
      <w:r w:rsidRPr="001D66AB">
        <w:rPr>
          <w:rFonts w:ascii="Times New Roman" w:hAnsi="Times New Roman"/>
          <w:spacing w:val="-1"/>
          <w:sz w:val="28"/>
        </w:rPr>
        <w:t>2022.</w:t>
      </w:r>
    </w:p>
    <w:p w:rsidR="00B47C5C" w:rsidRPr="001D66AB" w:rsidRDefault="00B47C5C" w:rsidP="00835AEE">
      <w:pPr>
        <w:widowControl w:val="0"/>
        <w:spacing w:after="0" w:line="321" w:lineRule="exact"/>
        <w:ind w:left="949"/>
        <w:rPr>
          <w:rFonts w:ascii="Times New Roman" w:hAnsi="Times New Roman"/>
          <w:spacing w:val="-1"/>
          <w:sz w:val="28"/>
        </w:rPr>
      </w:pPr>
      <w:r w:rsidRPr="001D66AB">
        <w:rPr>
          <w:rFonts w:ascii="Times New Roman" w:hAnsi="Times New Roman"/>
          <w:spacing w:val="-1"/>
          <w:sz w:val="28"/>
        </w:rPr>
        <w:t>2. Русские народные сказки. Издательство АСТ «Малыш»2021.</w:t>
      </w:r>
    </w:p>
    <w:p w:rsidR="0050464F" w:rsidRDefault="001D66AB" w:rsidP="00835AEE">
      <w:pPr>
        <w:widowControl w:val="0"/>
        <w:spacing w:after="0" w:line="321" w:lineRule="exact"/>
        <w:ind w:left="949"/>
        <w:rPr>
          <w:rFonts w:ascii="Times New Roman" w:hAnsi="Times New Roman"/>
          <w:spacing w:val="-1"/>
          <w:sz w:val="28"/>
        </w:rPr>
      </w:pPr>
      <w:r w:rsidRPr="001D66AB">
        <w:rPr>
          <w:rFonts w:ascii="Times New Roman" w:hAnsi="Times New Roman"/>
          <w:spacing w:val="-1"/>
          <w:sz w:val="28"/>
        </w:rPr>
        <w:t xml:space="preserve">3. </w:t>
      </w:r>
      <w:proofErr w:type="spellStart"/>
      <w:r w:rsidRPr="001D66AB">
        <w:rPr>
          <w:rFonts w:ascii="Times New Roman" w:hAnsi="Times New Roman"/>
          <w:spacing w:val="-1"/>
          <w:sz w:val="28"/>
        </w:rPr>
        <w:t>В.Драгунский</w:t>
      </w:r>
      <w:proofErr w:type="spellEnd"/>
      <w:r w:rsidRPr="001D66AB">
        <w:rPr>
          <w:rFonts w:ascii="Times New Roman" w:hAnsi="Times New Roman"/>
          <w:spacing w:val="-1"/>
          <w:sz w:val="28"/>
        </w:rPr>
        <w:t xml:space="preserve"> «Денискины рассказы», Издательство «Эксмодетство»,2020 г, 160 стр.</w:t>
      </w:r>
    </w:p>
    <w:p w:rsidR="001D66AB" w:rsidRDefault="001D66AB" w:rsidP="001D66AB">
      <w:pPr>
        <w:widowControl w:val="0"/>
        <w:spacing w:after="0" w:line="321" w:lineRule="exact"/>
        <w:ind w:left="949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4.А.М.Волков «Волшебник Изумрудного города»</w:t>
      </w:r>
      <w:r w:rsidRPr="001D66AB">
        <w:rPr>
          <w:rFonts w:ascii="Times New Roman" w:hAnsi="Times New Roman"/>
          <w:spacing w:val="-1"/>
          <w:sz w:val="28"/>
        </w:rPr>
        <w:t xml:space="preserve"> </w:t>
      </w:r>
      <w:r w:rsidR="00452916">
        <w:rPr>
          <w:rFonts w:ascii="Times New Roman" w:hAnsi="Times New Roman"/>
          <w:spacing w:val="-1"/>
          <w:sz w:val="28"/>
        </w:rPr>
        <w:t>Издательство «Эксмодетство»,2021 г, 224</w:t>
      </w:r>
      <w:r w:rsidRPr="001D66AB">
        <w:rPr>
          <w:rFonts w:ascii="Times New Roman" w:hAnsi="Times New Roman"/>
          <w:spacing w:val="-1"/>
          <w:sz w:val="28"/>
        </w:rPr>
        <w:t xml:space="preserve"> стр.</w:t>
      </w:r>
    </w:p>
    <w:p w:rsidR="00452916" w:rsidRPr="00452916" w:rsidRDefault="00452916" w:rsidP="001D66AB">
      <w:pPr>
        <w:widowControl w:val="0"/>
        <w:spacing w:after="0" w:line="321" w:lineRule="exact"/>
        <w:ind w:left="949"/>
        <w:rPr>
          <w:rFonts w:ascii="Times New Roman" w:hAnsi="Times New Roman"/>
          <w:sz w:val="28"/>
          <w:szCs w:val="28"/>
        </w:rPr>
      </w:pPr>
      <w:r w:rsidRPr="00452916">
        <w:rPr>
          <w:rFonts w:ascii="Times New Roman" w:hAnsi="Times New Roman"/>
          <w:spacing w:val="-1"/>
          <w:sz w:val="28"/>
        </w:rPr>
        <w:t>5</w:t>
      </w:r>
      <w:r w:rsidRPr="00452916">
        <w:rPr>
          <w:rFonts w:ascii="Times New Roman" w:hAnsi="Times New Roman"/>
          <w:spacing w:val="-1"/>
          <w:sz w:val="28"/>
          <w:szCs w:val="28"/>
        </w:rPr>
        <w:t>.</w:t>
      </w:r>
      <w:r w:rsidRPr="00452916">
        <w:rPr>
          <w:rFonts w:ascii="Times New Roman" w:hAnsi="Times New Roman"/>
          <w:sz w:val="28"/>
          <w:szCs w:val="28"/>
        </w:rPr>
        <w:t xml:space="preserve"> </w:t>
      </w:r>
      <w:hyperlink r:id="rId22" w:history="1">
        <w:proofErr w:type="spellStart"/>
        <w:r w:rsidRPr="00452916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Мошковская</w:t>
        </w:r>
        <w:proofErr w:type="spellEnd"/>
        <w:r w:rsidRPr="00452916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 xml:space="preserve"> Эмма </w:t>
        </w:r>
        <w:proofErr w:type="spellStart"/>
        <w:r w:rsidRPr="00452916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Эфраимовна</w:t>
        </w:r>
        <w:proofErr w:type="spellEnd"/>
      </w:hyperlink>
      <w:r w:rsidRPr="00452916">
        <w:rPr>
          <w:rFonts w:ascii="Times New Roman" w:hAnsi="Times New Roman"/>
          <w:sz w:val="28"/>
          <w:szCs w:val="28"/>
        </w:rPr>
        <w:t xml:space="preserve">, </w:t>
      </w:r>
      <w:hyperlink r:id="rId23" w:history="1">
        <w:r w:rsidRPr="00452916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Собакин Тим</w:t>
        </w:r>
      </w:hyperlink>
      <w:r w:rsidRPr="004529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52916">
        <w:rPr>
          <w:rFonts w:ascii="Times New Roman" w:hAnsi="Times New Roman"/>
          <w:sz w:val="28"/>
          <w:szCs w:val="28"/>
        </w:rPr>
        <w:t>Яснов</w:t>
      </w:r>
      <w:proofErr w:type="spellEnd"/>
      <w:r w:rsidRPr="00452916">
        <w:rPr>
          <w:rFonts w:ascii="Times New Roman" w:hAnsi="Times New Roman"/>
          <w:sz w:val="28"/>
          <w:szCs w:val="28"/>
        </w:rPr>
        <w:t xml:space="preserve"> Михаил Давидович «Стихи и сказки, рассказы и загадки» Издательство: </w:t>
      </w:r>
      <w:hyperlink r:id="rId24" w:history="1">
        <w:proofErr w:type="spellStart"/>
        <w:r w:rsidRPr="00452916">
          <w:rPr>
            <w:rStyle w:val="ad"/>
            <w:rFonts w:ascii="Times New Roman" w:hAnsi="Times New Roman"/>
            <w:color w:val="auto"/>
            <w:sz w:val="28"/>
            <w:szCs w:val="28"/>
          </w:rPr>
          <w:t>Владис</w:t>
        </w:r>
        <w:proofErr w:type="spellEnd"/>
      </w:hyperlink>
      <w:r w:rsidRPr="00452916">
        <w:rPr>
          <w:rFonts w:ascii="Times New Roman" w:hAnsi="Times New Roman"/>
          <w:sz w:val="28"/>
          <w:szCs w:val="28"/>
        </w:rPr>
        <w:t>, 2020 г.256 стр.</w:t>
      </w:r>
    </w:p>
    <w:p w:rsidR="00835AEE" w:rsidRDefault="00452916" w:rsidP="00452916">
      <w:pPr>
        <w:widowControl w:val="0"/>
        <w:spacing w:after="0" w:line="321" w:lineRule="exact"/>
        <w:ind w:left="949"/>
        <w:rPr>
          <w:rFonts w:ascii="Times New Roman" w:hAnsi="Times New Roman"/>
          <w:b/>
          <w:spacing w:val="-1"/>
          <w:sz w:val="28"/>
        </w:rPr>
      </w:pPr>
      <w:r w:rsidRPr="00452916">
        <w:rPr>
          <w:rFonts w:ascii="Times New Roman" w:hAnsi="Times New Roman"/>
          <w:sz w:val="28"/>
          <w:szCs w:val="28"/>
        </w:rPr>
        <w:t>6.И.С.Крылов, «Басни для детей» Издательство «Малыш» 2016г., 112 стр.</w:t>
      </w:r>
      <w:r w:rsidRPr="00452916">
        <w:rPr>
          <w:rFonts w:ascii="Times New Roman" w:hAnsi="Times New Roman"/>
          <w:color w:val="0000FF"/>
          <w:sz w:val="28"/>
          <w:szCs w:val="28"/>
        </w:rPr>
        <w:br/>
      </w:r>
      <w:r w:rsidR="00835AEE" w:rsidRPr="00835AEE">
        <w:rPr>
          <w:rFonts w:ascii="Times New Roman" w:hAnsi="Times New Roman"/>
          <w:b/>
          <w:sz w:val="28"/>
        </w:rPr>
        <w:t>Литература</w:t>
      </w:r>
      <w:r w:rsidR="00835AEE" w:rsidRPr="00835AEE">
        <w:rPr>
          <w:rFonts w:ascii="Times New Roman" w:hAnsi="Times New Roman"/>
          <w:b/>
          <w:spacing w:val="-2"/>
          <w:sz w:val="28"/>
        </w:rPr>
        <w:t xml:space="preserve"> </w:t>
      </w:r>
      <w:r w:rsidR="00835AEE" w:rsidRPr="00835AEE">
        <w:rPr>
          <w:rFonts w:ascii="Times New Roman" w:hAnsi="Times New Roman"/>
          <w:b/>
          <w:spacing w:val="-1"/>
          <w:sz w:val="28"/>
        </w:rPr>
        <w:t>для</w:t>
      </w:r>
      <w:r w:rsidR="00835AEE" w:rsidRPr="00835AEE">
        <w:rPr>
          <w:rFonts w:ascii="Times New Roman" w:hAnsi="Times New Roman"/>
          <w:b/>
          <w:spacing w:val="-4"/>
          <w:sz w:val="28"/>
        </w:rPr>
        <w:t xml:space="preserve"> </w:t>
      </w:r>
      <w:r w:rsidR="00835AEE" w:rsidRPr="00835AEE">
        <w:rPr>
          <w:rFonts w:ascii="Times New Roman" w:hAnsi="Times New Roman"/>
          <w:b/>
          <w:spacing w:val="-1"/>
          <w:sz w:val="28"/>
        </w:rPr>
        <w:t>педагогов:</w:t>
      </w:r>
    </w:p>
    <w:p w:rsidR="00452916" w:rsidRDefault="00452916" w:rsidP="00452916">
      <w:pPr>
        <w:widowControl w:val="0"/>
        <w:spacing w:after="0" w:line="321" w:lineRule="exact"/>
        <w:ind w:left="949"/>
      </w:pPr>
      <w:r w:rsidRPr="00452916">
        <w:rPr>
          <w:rFonts w:ascii="Times New Roman" w:hAnsi="Times New Roman"/>
          <w:spacing w:val="-1"/>
          <w:sz w:val="28"/>
        </w:rPr>
        <w:t>1.</w:t>
      </w:r>
      <w:r w:rsidRPr="00452916">
        <w:t xml:space="preserve"> </w:t>
      </w:r>
      <w:r w:rsidRPr="00452916">
        <w:rPr>
          <w:rStyle w:val="afa"/>
          <w:rFonts w:ascii="Times New Roman" w:hAnsi="Times New Roman"/>
          <w:i w:val="0"/>
          <w:sz w:val="28"/>
          <w:szCs w:val="28"/>
        </w:rPr>
        <w:t>Атлас</w:t>
      </w:r>
      <w:r w:rsidRPr="00452916">
        <w:rPr>
          <w:rFonts w:ascii="Times New Roman" w:hAnsi="Times New Roman"/>
          <w:sz w:val="28"/>
          <w:szCs w:val="28"/>
        </w:rPr>
        <w:t xml:space="preserve"> Ханты-Мансийского автономного округа – </w:t>
      </w:r>
      <w:r w:rsidRPr="00452916">
        <w:rPr>
          <w:rStyle w:val="afa"/>
          <w:rFonts w:ascii="Times New Roman" w:hAnsi="Times New Roman"/>
          <w:i w:val="0"/>
          <w:sz w:val="28"/>
          <w:szCs w:val="28"/>
        </w:rPr>
        <w:t>Югры</w:t>
      </w:r>
      <w:r>
        <w:rPr>
          <w:rStyle w:val="afa"/>
          <w:rFonts w:ascii="Times New Roman" w:hAnsi="Times New Roman"/>
          <w:i w:val="0"/>
          <w:sz w:val="28"/>
          <w:szCs w:val="28"/>
        </w:rPr>
        <w:t xml:space="preserve"> </w:t>
      </w:r>
      <w:r w:rsidRPr="00452916">
        <w:rPr>
          <w:rFonts w:ascii="Times New Roman" w:hAnsi="Times New Roman"/>
          <w:sz w:val="28"/>
          <w:szCs w:val="28"/>
        </w:rPr>
        <w:t>сборник. Год издания: 2004</w:t>
      </w:r>
      <w:r>
        <w:t>;</w:t>
      </w:r>
    </w:p>
    <w:p w:rsidR="00452916" w:rsidRPr="00185E0D" w:rsidRDefault="00452916" w:rsidP="00452916">
      <w:pPr>
        <w:widowControl w:val="0"/>
        <w:spacing w:after="0" w:line="321" w:lineRule="exact"/>
        <w:ind w:left="949"/>
        <w:rPr>
          <w:rFonts w:ascii="Times New Roman" w:hAnsi="Times New Roman"/>
          <w:sz w:val="24"/>
          <w:szCs w:val="24"/>
        </w:rPr>
      </w:pPr>
      <w:r w:rsidRPr="00185E0D">
        <w:rPr>
          <w:rFonts w:ascii="Times New Roman" w:hAnsi="Times New Roman"/>
          <w:sz w:val="28"/>
          <w:szCs w:val="28"/>
        </w:rPr>
        <w:t>2</w:t>
      </w:r>
      <w:r w:rsidRPr="00185E0D">
        <w:rPr>
          <w:rFonts w:ascii="Times New Roman" w:hAnsi="Times New Roman"/>
          <w:sz w:val="24"/>
          <w:szCs w:val="24"/>
        </w:rPr>
        <w:t>.</w:t>
      </w:r>
      <w:hyperlink r:id="rId25" w:history="1">
        <w:r w:rsidR="00185E0D" w:rsidRPr="00185E0D">
          <w:rPr>
            <w:rStyle w:val="ad"/>
            <w:rFonts w:ascii="Times New Roman" w:hAnsi="Times New Roman"/>
            <w:sz w:val="24"/>
            <w:szCs w:val="24"/>
          </w:rPr>
          <w:t>https://www.google.com/url?sa=t&amp;rct=j&amp;q=&amp;esrc=s&amp;source=web&amp;cd=&amp;cad=rja&amp;uact=8&amp;ved=2ahUKEwjJn5C0sdb-AhUP-yoKHRM6B6gQFnoECCQQAQ&amp;url=https%3A%2F%2Fwww.m-sosva.ru%2Fkrasnaya-kniga-khmao&amp;usg=AOvVaw1IflchV1KhUb2Kk4P-B3OZ</w:t>
        </w:r>
      </w:hyperlink>
    </w:p>
    <w:p w:rsidR="00185E0D" w:rsidRPr="00185E0D" w:rsidRDefault="00185E0D" w:rsidP="00452916">
      <w:pPr>
        <w:widowControl w:val="0"/>
        <w:spacing w:after="0" w:line="321" w:lineRule="exact"/>
        <w:ind w:left="949"/>
        <w:rPr>
          <w:rFonts w:ascii="Times New Roman" w:hAnsi="Times New Roman"/>
          <w:spacing w:val="-1"/>
          <w:sz w:val="24"/>
          <w:szCs w:val="24"/>
        </w:rPr>
      </w:pPr>
      <w:r w:rsidRPr="00185E0D">
        <w:rPr>
          <w:rFonts w:ascii="Times New Roman" w:hAnsi="Times New Roman"/>
          <w:spacing w:val="-1"/>
          <w:sz w:val="24"/>
          <w:szCs w:val="24"/>
        </w:rPr>
        <w:t>3.</w:t>
      </w:r>
      <w:hyperlink r:id="rId26" w:history="1">
        <w:r w:rsidRPr="00185E0D">
          <w:rPr>
            <w:rStyle w:val="ad"/>
            <w:rFonts w:ascii="Times New Roman" w:hAnsi="Times New Roman"/>
            <w:spacing w:val="-1"/>
            <w:sz w:val="24"/>
            <w:szCs w:val="24"/>
          </w:rPr>
          <w:t>https://www.google.com/url?sa=t&amp;rct=j&amp;q=&amp;esrc=s&amp;source=web&amp;cd=&amp;cad=rja&amp;uact=8&amp;ved=2ahUKEwiass_csdb-AhWStIsKHTMaB1QQFnoECAsQAQ&amp;url=https%3A%2F%2Fyugra.needspec.ru%2Fartisty%2Fhudozhniki&amp;usg=AOvVaw2WNoPnnt7bwnK62hPNSoSz</w:t>
        </w:r>
      </w:hyperlink>
    </w:p>
    <w:p w:rsidR="00185E0D" w:rsidRPr="00185E0D" w:rsidRDefault="00185E0D" w:rsidP="00452916">
      <w:pPr>
        <w:widowControl w:val="0"/>
        <w:spacing w:after="0" w:line="321" w:lineRule="exact"/>
        <w:ind w:left="949"/>
        <w:rPr>
          <w:rFonts w:ascii="Times New Roman" w:hAnsi="Times New Roman"/>
          <w:spacing w:val="-1"/>
          <w:sz w:val="24"/>
          <w:szCs w:val="24"/>
        </w:rPr>
      </w:pPr>
      <w:proofErr w:type="gramStart"/>
      <w:r w:rsidRPr="00185E0D">
        <w:rPr>
          <w:rFonts w:ascii="Times New Roman" w:hAnsi="Times New Roman"/>
          <w:spacing w:val="-1"/>
          <w:sz w:val="24"/>
          <w:szCs w:val="24"/>
        </w:rPr>
        <w:t>4.</w:t>
      </w:r>
      <w:hyperlink r:id="rId27" w:history="1">
        <w:r w:rsidRPr="00185E0D">
          <w:rPr>
            <w:rStyle w:val="ad"/>
            <w:rFonts w:ascii="Times New Roman" w:hAnsi="Times New Roman"/>
            <w:spacing w:val="-1"/>
            <w:sz w:val="24"/>
            <w:szCs w:val="24"/>
          </w:rPr>
          <w:t>https://www.google.com/url?sa=t&amp;rct=j&amp;q=&amp;esrc=s&amp;source=web&amp;cd=&amp;cad=rja&amp;uact=8&amp;ved=2ahUKEwiFmM-Zstb-AhWD-yoKHSTIAMUQFnoECA0QAQ&amp;url=https%3A%2F%2Fwww.livelib.ru%2Fgenre%2F%25D0%2594%25D0%25B5%25D1%2582%25D1%2581%25D0%25BA%25D0%25B0%25D1%258F-%25D0%25BF%25D1%2580%25D0%25BE%25D0%25B7%25D0%25B0%2Ftop&amp;usg=AOvVaw0rgdgXh_wP-cGksWPoFttv</w:t>
        </w:r>
      </w:hyperlink>
      <w:proofErr w:type="gramEnd"/>
    </w:p>
    <w:p w:rsidR="00471B52" w:rsidRDefault="00185E0D" w:rsidP="00185E0D">
      <w:pPr>
        <w:widowControl w:val="0"/>
        <w:spacing w:after="0" w:line="321" w:lineRule="exact"/>
        <w:ind w:left="949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5</w:t>
      </w:r>
      <w:r w:rsidRPr="00471B52">
        <w:rPr>
          <w:rFonts w:ascii="Times New Roman" w:hAnsi="Times New Roman"/>
          <w:spacing w:val="-1"/>
          <w:sz w:val="24"/>
          <w:szCs w:val="24"/>
        </w:rPr>
        <w:t>.</w:t>
      </w:r>
      <w:hyperlink r:id="rId28" w:history="1">
        <w:r w:rsidR="00471B52" w:rsidRPr="00471B52">
          <w:rPr>
            <w:rStyle w:val="ad"/>
            <w:rFonts w:ascii="Times New Roman" w:hAnsi="Times New Roman"/>
            <w:spacing w:val="-1"/>
            <w:sz w:val="24"/>
            <w:szCs w:val="24"/>
          </w:rPr>
          <w:t>https://www.google.com/url?sa=t&amp;rct=j&amp;q=&amp;esrc=s&amp;source=web&amp;cd=&amp;ved=2ahUKEwjAu8yCtNb-AhWxs4sKHUyBBM8QFnoECCoQAQ&amp;url=https%3A%2F%2Fmultiurok.ru%2Ffiles%2Fbasni.html&amp;usg=AOvVaw0RjU-0OPiRL9ZXJI-wq6fC</w:t>
        </w:r>
      </w:hyperlink>
    </w:p>
    <w:p w:rsidR="00471B52" w:rsidRPr="00471B52" w:rsidRDefault="00471B52" w:rsidP="00185E0D">
      <w:pPr>
        <w:widowControl w:val="0"/>
        <w:spacing w:after="0" w:line="321" w:lineRule="exact"/>
        <w:ind w:left="949"/>
        <w:rPr>
          <w:rFonts w:ascii="Times New Roman" w:hAnsi="Times New Roman"/>
          <w:spacing w:val="-1"/>
          <w:sz w:val="28"/>
        </w:rPr>
      </w:pPr>
      <w:r w:rsidRPr="00471B52">
        <w:rPr>
          <w:rFonts w:ascii="Times New Roman" w:hAnsi="Times New Roman"/>
          <w:spacing w:val="-1"/>
          <w:sz w:val="28"/>
        </w:rPr>
        <w:t xml:space="preserve"> </w:t>
      </w:r>
    </w:p>
    <w:p w:rsidR="00185E0D" w:rsidRPr="00471B52" w:rsidRDefault="00185E0D" w:rsidP="00452916">
      <w:pPr>
        <w:widowControl w:val="0"/>
        <w:spacing w:after="0" w:line="321" w:lineRule="exact"/>
        <w:ind w:left="949"/>
        <w:rPr>
          <w:rFonts w:ascii="Times New Roman" w:hAnsi="Times New Roman"/>
          <w:spacing w:val="-1"/>
          <w:sz w:val="28"/>
        </w:rPr>
      </w:pPr>
    </w:p>
    <w:p w:rsidR="00185E0D" w:rsidRPr="00471B52" w:rsidRDefault="00185E0D" w:rsidP="00452916">
      <w:pPr>
        <w:widowControl w:val="0"/>
        <w:spacing w:after="0" w:line="321" w:lineRule="exact"/>
        <w:ind w:left="949"/>
        <w:rPr>
          <w:rFonts w:ascii="Times New Roman" w:hAnsi="Times New Roman"/>
          <w:spacing w:val="-1"/>
          <w:sz w:val="28"/>
        </w:rPr>
      </w:pPr>
      <w:r w:rsidRPr="00471B52">
        <w:rPr>
          <w:rFonts w:ascii="Times New Roman" w:hAnsi="Times New Roman"/>
          <w:spacing w:val="-1"/>
          <w:sz w:val="28"/>
        </w:rPr>
        <w:t xml:space="preserve"> </w:t>
      </w:r>
    </w:p>
    <w:p w:rsidR="00835AEE" w:rsidRPr="00471B52" w:rsidRDefault="00835AEE" w:rsidP="00DF0D93">
      <w:pPr>
        <w:pStyle w:val="a3"/>
        <w:spacing w:before="0" w:beforeAutospacing="0" w:after="0"/>
        <w:ind w:firstLine="709"/>
        <w:jc w:val="both"/>
        <w:rPr>
          <w:b/>
          <w:bCs/>
          <w:sz w:val="28"/>
          <w:szCs w:val="28"/>
        </w:rPr>
      </w:pPr>
    </w:p>
    <w:p w:rsidR="007A4C08" w:rsidRPr="00471B52" w:rsidRDefault="007A4C0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5" w:name="_Hlk36204973"/>
      <w:r w:rsidRPr="00471B52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287FD3" w:rsidRPr="00E311E9" w:rsidRDefault="00703F8B" w:rsidP="00E311E9">
      <w:pPr>
        <w:pStyle w:val="1"/>
        <w:jc w:val="right"/>
        <w:rPr>
          <w:caps/>
          <w:sz w:val="28"/>
          <w:szCs w:val="28"/>
        </w:rPr>
      </w:pPr>
      <w:bookmarkStart w:id="16" w:name="_Toc132036324"/>
      <w:bookmarkEnd w:id="15"/>
      <w:r w:rsidRPr="00E311E9">
        <w:rPr>
          <w:caps/>
          <w:sz w:val="28"/>
          <w:szCs w:val="28"/>
        </w:rPr>
        <w:lastRenderedPageBreak/>
        <w:t>Приложение</w:t>
      </w:r>
      <w:bookmarkEnd w:id="16"/>
    </w:p>
    <w:p w:rsidR="00E311E9" w:rsidRDefault="00E311E9" w:rsidP="00A04E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A04EF3" w:rsidRDefault="00A04EF3" w:rsidP="00A04EF3">
      <w:pPr>
        <w:pStyle w:val="a5"/>
        <w:ind w:left="360"/>
        <w:rPr>
          <w:rFonts w:ascii="Times New Roman" w:eastAsia="Times New Roman" w:hAnsi="Times New Roman"/>
          <w:b/>
          <w:lang w:eastAsia="ru-RU"/>
        </w:rPr>
      </w:pPr>
    </w:p>
    <w:p w:rsidR="00A04EF3" w:rsidRDefault="00A04EF3" w:rsidP="00287F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287FD3" w:rsidRPr="00E311E9" w:rsidRDefault="00096C46" w:rsidP="00E311E9">
      <w:pPr>
        <w:pStyle w:val="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bookmarkStart w:id="17" w:name="_Toc132036325"/>
      <w:r w:rsidRPr="00E311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Календарно-тематическое планирование</w:t>
      </w:r>
      <w:r w:rsidR="00C700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на 2023-2024 учебный год</w:t>
      </w:r>
      <w:bookmarkEnd w:id="17"/>
    </w:p>
    <w:p w:rsidR="00B005BB" w:rsidRDefault="00B005BB" w:rsidP="00B005B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Индивидуальные занятия</w:t>
      </w:r>
    </w:p>
    <w:p w:rsidR="0056654C" w:rsidRPr="00CC00F2" w:rsidRDefault="00E311E9" w:rsidP="00287FD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E311E9">
        <w:rPr>
          <w:rFonts w:ascii="Times New Roman" w:eastAsia="Times New Roman" w:hAnsi="Times New Roman"/>
          <w:sz w:val="24"/>
          <w:szCs w:val="24"/>
          <w:lang w:eastAsia="zh-CN"/>
        </w:rPr>
        <w:t xml:space="preserve">Занятия проводятся в МБУ ДО ИЦТ </w:t>
      </w:r>
      <w:proofErr w:type="spellStart"/>
      <w:r w:rsidRPr="00E311E9">
        <w:rPr>
          <w:rFonts w:ascii="Times New Roman" w:eastAsia="Times New Roman" w:hAnsi="Times New Roman"/>
          <w:sz w:val="24"/>
          <w:szCs w:val="24"/>
          <w:lang w:eastAsia="zh-CN"/>
        </w:rPr>
        <w:t>ул</w:t>
      </w:r>
      <w:proofErr w:type="gramStart"/>
      <w:r w:rsidRPr="00E311E9">
        <w:rPr>
          <w:rFonts w:ascii="Times New Roman" w:eastAsia="Times New Roman" w:hAnsi="Times New Roman"/>
          <w:sz w:val="24"/>
          <w:szCs w:val="24"/>
          <w:lang w:eastAsia="zh-CN"/>
        </w:rPr>
        <w:t>.С</w:t>
      </w:r>
      <w:proofErr w:type="gramEnd"/>
      <w:r w:rsidRPr="00E311E9">
        <w:rPr>
          <w:rFonts w:ascii="Times New Roman" w:eastAsia="Times New Roman" w:hAnsi="Times New Roman"/>
          <w:sz w:val="24"/>
          <w:szCs w:val="24"/>
          <w:lang w:eastAsia="zh-CN"/>
        </w:rPr>
        <w:t>троителей</w:t>
      </w:r>
      <w:proofErr w:type="spellEnd"/>
      <w:r w:rsidRPr="00CC00F2">
        <w:rPr>
          <w:rFonts w:ascii="Times New Roman" w:eastAsia="Times New Roman" w:hAnsi="Times New Roman"/>
          <w:sz w:val="24"/>
          <w:szCs w:val="24"/>
          <w:lang w:eastAsia="zh-CN"/>
        </w:rPr>
        <w:t>, д.</w:t>
      </w:r>
      <w:r w:rsidR="00CC00F2" w:rsidRPr="00CC00F2">
        <w:rPr>
          <w:rFonts w:ascii="Times New Roman" w:eastAsia="Times New Roman" w:hAnsi="Times New Roman"/>
          <w:sz w:val="24"/>
          <w:szCs w:val="24"/>
          <w:lang w:eastAsia="zh-CN"/>
        </w:rPr>
        <w:t>1г. кабинет №14</w:t>
      </w:r>
      <w:r w:rsidRPr="00CC00F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56654C" w:rsidRDefault="0056654C" w:rsidP="00287FD3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252"/>
        <w:gridCol w:w="709"/>
        <w:gridCol w:w="709"/>
        <w:gridCol w:w="708"/>
        <w:gridCol w:w="1701"/>
      </w:tblGrid>
      <w:tr w:rsidR="0056654C" w:rsidRPr="006057DA" w:rsidTr="00191371">
        <w:trPr>
          <w:trHeight w:val="346"/>
        </w:trPr>
        <w:tc>
          <w:tcPr>
            <w:tcW w:w="1419" w:type="dxa"/>
            <w:vMerge w:val="restart"/>
            <w:shd w:val="clear" w:color="auto" w:fill="auto"/>
          </w:tcPr>
          <w:p w:rsidR="0056654C" w:rsidRPr="004B1D3D" w:rsidRDefault="0056654C" w:rsidP="00E311E9">
            <w:pPr>
              <w:spacing w:before="225" w:after="225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1D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56654C" w:rsidRPr="004B1D3D" w:rsidRDefault="0056654C" w:rsidP="00E311E9">
            <w:pPr>
              <w:spacing w:before="225" w:after="225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1D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Название раздела, темы</w:t>
            </w:r>
          </w:p>
          <w:p w:rsidR="0056654C" w:rsidRPr="004B1D3D" w:rsidRDefault="0056654C" w:rsidP="00E311E9">
            <w:pPr>
              <w:tabs>
                <w:tab w:val="left" w:leader="dot" w:pos="5670"/>
                <w:tab w:val="left" w:leader="do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56654C" w:rsidRPr="004B1D3D" w:rsidRDefault="0056654C" w:rsidP="0056654C">
            <w:pPr>
              <w:spacing w:before="225" w:after="22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1D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6654C" w:rsidRPr="004B1D3D" w:rsidRDefault="0056654C" w:rsidP="005665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6654C" w:rsidRPr="004B1D3D" w:rsidRDefault="0056654C" w:rsidP="005665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1D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Формы</w:t>
            </w:r>
          </w:p>
          <w:p w:rsidR="0056654C" w:rsidRDefault="0056654C" w:rsidP="005665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1D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аттестации/</w:t>
            </w:r>
          </w:p>
          <w:p w:rsidR="0056654C" w:rsidRPr="004B1D3D" w:rsidRDefault="0056654C" w:rsidP="005665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1D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контроля</w:t>
            </w:r>
          </w:p>
        </w:tc>
      </w:tr>
      <w:tr w:rsidR="0056654C" w:rsidRPr="006057DA" w:rsidTr="00191371">
        <w:trPr>
          <w:trHeight w:val="254"/>
        </w:trPr>
        <w:tc>
          <w:tcPr>
            <w:tcW w:w="1419" w:type="dxa"/>
            <w:vMerge/>
            <w:shd w:val="clear" w:color="auto" w:fill="auto"/>
          </w:tcPr>
          <w:p w:rsidR="0056654C" w:rsidRPr="004B1D3D" w:rsidRDefault="0056654C" w:rsidP="00E31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56654C" w:rsidRPr="004B1D3D" w:rsidRDefault="0056654C" w:rsidP="00E31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6654C" w:rsidRPr="004B1D3D" w:rsidRDefault="0056654C" w:rsidP="00E311E9">
            <w:pPr>
              <w:spacing w:before="225" w:after="22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1D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56654C" w:rsidRPr="004B1D3D" w:rsidRDefault="0056654C" w:rsidP="0056654C">
            <w:pPr>
              <w:spacing w:before="225" w:after="22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1D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708" w:type="dxa"/>
            <w:shd w:val="clear" w:color="auto" w:fill="auto"/>
          </w:tcPr>
          <w:p w:rsidR="0056654C" w:rsidRPr="004B1D3D" w:rsidRDefault="0056654C" w:rsidP="0056654C">
            <w:pPr>
              <w:spacing w:before="225" w:after="22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1D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701" w:type="dxa"/>
            <w:vMerge/>
            <w:shd w:val="clear" w:color="auto" w:fill="auto"/>
          </w:tcPr>
          <w:p w:rsidR="0056654C" w:rsidRPr="004B1D3D" w:rsidRDefault="0056654C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0F2" w:rsidRPr="006057DA" w:rsidTr="00191371">
        <w:trPr>
          <w:trHeight w:val="254"/>
        </w:trPr>
        <w:tc>
          <w:tcPr>
            <w:tcW w:w="9498" w:type="dxa"/>
            <w:gridSpan w:val="6"/>
            <w:shd w:val="clear" w:color="auto" w:fill="auto"/>
          </w:tcPr>
          <w:p w:rsidR="00CC00F2" w:rsidRPr="004B1D3D" w:rsidRDefault="00CC00F2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0F2">
              <w:rPr>
                <w:rFonts w:ascii="Times New Roman" w:hAnsi="Times New Roman"/>
                <w:sz w:val="24"/>
                <w:szCs w:val="24"/>
              </w:rPr>
              <w:t>Раздел 1. «Вводное занятие»</w:t>
            </w:r>
          </w:p>
        </w:tc>
      </w:tr>
      <w:tr w:rsidR="0056654C" w:rsidRPr="006057DA" w:rsidTr="00191371">
        <w:tc>
          <w:tcPr>
            <w:tcW w:w="1419" w:type="dxa"/>
            <w:shd w:val="clear" w:color="auto" w:fill="auto"/>
          </w:tcPr>
          <w:p w:rsidR="0056654C" w:rsidRPr="00CC00F2" w:rsidRDefault="00CC00F2" w:rsidP="00E31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0F2">
              <w:rPr>
                <w:rFonts w:ascii="Times New Roman" w:hAnsi="Times New Roman"/>
                <w:sz w:val="24"/>
                <w:szCs w:val="24"/>
              </w:rPr>
              <w:t>13.09.2023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6654C" w:rsidRPr="00CC00F2" w:rsidRDefault="0056654C" w:rsidP="00CC0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00F2">
              <w:rPr>
                <w:rFonts w:ascii="Times New Roman" w:hAnsi="Times New Roman"/>
                <w:sz w:val="24"/>
                <w:szCs w:val="24"/>
              </w:rPr>
              <w:t>Раздел 1. «</w:t>
            </w:r>
            <w:r w:rsidR="00CC00F2" w:rsidRPr="00CC00F2"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  <w:r w:rsidRPr="00CC00F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709" w:type="dxa"/>
            <w:shd w:val="clear" w:color="auto" w:fill="auto"/>
          </w:tcPr>
          <w:p w:rsidR="0056654C" w:rsidRPr="00CC00F2" w:rsidRDefault="00CC00F2" w:rsidP="00E311E9">
            <w:pPr>
              <w:spacing w:before="225" w:after="225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C00F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654C" w:rsidRPr="00DA5BB4" w:rsidRDefault="00DA5BB4" w:rsidP="0056654C">
            <w:pPr>
              <w:spacing w:before="225" w:after="225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56654C" w:rsidRPr="004B1D3D" w:rsidRDefault="0056654C" w:rsidP="0056654C">
            <w:pPr>
              <w:spacing w:before="225" w:after="225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6654C" w:rsidRPr="004B1D3D" w:rsidRDefault="0056654C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  <w:p w:rsidR="0056654C" w:rsidRPr="004B1D3D" w:rsidRDefault="0056654C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0F2" w:rsidRPr="006057DA" w:rsidTr="00191371">
        <w:tc>
          <w:tcPr>
            <w:tcW w:w="9498" w:type="dxa"/>
            <w:gridSpan w:val="6"/>
            <w:shd w:val="clear" w:color="auto" w:fill="auto"/>
          </w:tcPr>
          <w:p w:rsidR="00CC00F2" w:rsidRDefault="00CC00F2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0F2">
              <w:rPr>
                <w:rFonts w:ascii="Times New Roman" w:hAnsi="Times New Roman"/>
                <w:sz w:val="24"/>
                <w:szCs w:val="24"/>
              </w:rPr>
              <w:t>Раздел 2. «</w:t>
            </w:r>
            <w:proofErr w:type="spellStart"/>
            <w:r w:rsidRPr="00CC00F2">
              <w:rPr>
                <w:rFonts w:ascii="Times New Roman" w:hAnsi="Times New Roman"/>
                <w:sz w:val="24"/>
                <w:szCs w:val="24"/>
              </w:rPr>
              <w:t>Игрим</w:t>
            </w:r>
            <w:proofErr w:type="spellEnd"/>
            <w:r w:rsidRPr="00CC00F2">
              <w:rPr>
                <w:rFonts w:ascii="Times New Roman" w:hAnsi="Times New Roman"/>
                <w:sz w:val="24"/>
                <w:szCs w:val="24"/>
              </w:rPr>
              <w:t xml:space="preserve"> – моя малая Родина»</w:t>
            </w:r>
          </w:p>
        </w:tc>
      </w:tr>
      <w:tr w:rsidR="0056654C" w:rsidRPr="006057DA" w:rsidTr="00191371">
        <w:trPr>
          <w:trHeight w:val="195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654C" w:rsidRPr="004B1D3D" w:rsidRDefault="00CC00F2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4252" w:type="dxa"/>
            <w:shd w:val="clear" w:color="auto" w:fill="auto"/>
          </w:tcPr>
          <w:p w:rsidR="0056654C" w:rsidRPr="00CC00F2" w:rsidRDefault="00CC00F2" w:rsidP="00E31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00F2">
              <w:rPr>
                <w:rFonts w:ascii="Times New Roman" w:hAnsi="Times New Roman"/>
                <w:bCs/>
                <w:sz w:val="24"/>
                <w:szCs w:val="24"/>
              </w:rPr>
              <w:t xml:space="preserve">. История возникновения поселка </w:t>
            </w:r>
            <w:proofErr w:type="spellStart"/>
            <w:r w:rsidRPr="00CC00F2">
              <w:rPr>
                <w:rFonts w:ascii="Times New Roman" w:hAnsi="Times New Roman"/>
                <w:bCs/>
                <w:sz w:val="24"/>
                <w:szCs w:val="24"/>
              </w:rPr>
              <w:t>Игрим</w:t>
            </w:r>
            <w:proofErr w:type="spellEnd"/>
            <w:r w:rsidRPr="00CC00F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6654C" w:rsidRPr="004B1D3D" w:rsidRDefault="00CC00F2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654C" w:rsidRPr="004B1D3D" w:rsidRDefault="00DA5BB4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56654C" w:rsidRPr="004B1D3D" w:rsidRDefault="00DA5BB4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56654C" w:rsidRPr="004B1D3D" w:rsidRDefault="0056654C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56654C" w:rsidRPr="004B1D3D" w:rsidRDefault="0056654C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54C" w:rsidRPr="006057DA" w:rsidTr="00191371">
        <w:trPr>
          <w:trHeight w:val="10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654C" w:rsidRPr="004B1D3D" w:rsidRDefault="00CC00F2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27.09.2023</w:t>
            </w:r>
          </w:p>
        </w:tc>
        <w:tc>
          <w:tcPr>
            <w:tcW w:w="4252" w:type="dxa"/>
            <w:shd w:val="clear" w:color="auto" w:fill="auto"/>
          </w:tcPr>
          <w:p w:rsidR="0056654C" w:rsidRPr="00CC00F2" w:rsidRDefault="00CC00F2" w:rsidP="00E31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00F2">
              <w:rPr>
                <w:rFonts w:ascii="Times New Roman" w:hAnsi="Times New Roman"/>
                <w:bCs/>
                <w:sz w:val="24"/>
                <w:szCs w:val="24"/>
              </w:rPr>
              <w:t>Памятные места в поселке (заочная экскурсия)</w:t>
            </w:r>
          </w:p>
        </w:tc>
        <w:tc>
          <w:tcPr>
            <w:tcW w:w="709" w:type="dxa"/>
            <w:shd w:val="clear" w:color="auto" w:fill="auto"/>
          </w:tcPr>
          <w:p w:rsidR="0056654C" w:rsidRPr="004B1D3D" w:rsidRDefault="00DA5BB4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654C" w:rsidRPr="004B1D3D" w:rsidRDefault="00DA5BB4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56654C" w:rsidRPr="004B1D3D" w:rsidRDefault="00DA5BB4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56654C" w:rsidRPr="004B1D3D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</w:tc>
      </w:tr>
      <w:tr w:rsidR="00CC00F2" w:rsidRPr="006057DA" w:rsidTr="00191371">
        <w:trPr>
          <w:trHeight w:val="345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0F2" w:rsidRDefault="00CC00F2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04.10.2023</w:t>
            </w:r>
          </w:p>
        </w:tc>
        <w:tc>
          <w:tcPr>
            <w:tcW w:w="4252" w:type="dxa"/>
            <w:shd w:val="clear" w:color="auto" w:fill="auto"/>
          </w:tcPr>
          <w:p w:rsidR="00CC00F2" w:rsidRPr="00CC00F2" w:rsidRDefault="00CC00F2" w:rsidP="00E311E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CC00F2">
              <w:rPr>
                <w:rFonts w:ascii="Times New Roman" w:hAnsi="Times New Roman"/>
                <w:bCs/>
                <w:sz w:val="24"/>
                <w:szCs w:val="24"/>
              </w:rPr>
              <w:t>Современный</w:t>
            </w:r>
            <w:proofErr w:type="gramEnd"/>
            <w:r w:rsidRPr="00CC00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00F2">
              <w:rPr>
                <w:rFonts w:ascii="Times New Roman" w:hAnsi="Times New Roman"/>
                <w:bCs/>
                <w:sz w:val="24"/>
                <w:szCs w:val="24"/>
              </w:rPr>
              <w:t>Игрим</w:t>
            </w:r>
            <w:proofErr w:type="spellEnd"/>
            <w:r w:rsidRPr="00CC00F2">
              <w:rPr>
                <w:rFonts w:ascii="Times New Roman" w:hAnsi="Times New Roman"/>
                <w:bCs/>
                <w:sz w:val="24"/>
                <w:szCs w:val="24"/>
              </w:rPr>
              <w:t xml:space="preserve"> (площади, аллеи)</w:t>
            </w:r>
          </w:p>
        </w:tc>
        <w:tc>
          <w:tcPr>
            <w:tcW w:w="709" w:type="dxa"/>
            <w:shd w:val="clear" w:color="auto" w:fill="auto"/>
          </w:tcPr>
          <w:p w:rsidR="00CC00F2" w:rsidRDefault="00DA5BB4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C00F2" w:rsidRPr="004B1D3D" w:rsidRDefault="00DA5BB4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CC00F2" w:rsidRDefault="00DA5BB4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C00F2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50067E" w:rsidRPr="006057DA" w:rsidTr="00191371">
        <w:trPr>
          <w:trHeight w:val="407"/>
        </w:trPr>
        <w:tc>
          <w:tcPr>
            <w:tcW w:w="94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0067E" w:rsidRPr="004B1D3D" w:rsidRDefault="0050067E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 «Природа ХМАО – Югры»</w:t>
            </w:r>
          </w:p>
        </w:tc>
      </w:tr>
      <w:tr w:rsidR="00DA5BB4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BB4" w:rsidRPr="004B1D3D" w:rsidRDefault="00DA5BB4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11.10.2023</w:t>
            </w:r>
          </w:p>
        </w:tc>
        <w:tc>
          <w:tcPr>
            <w:tcW w:w="4252" w:type="dxa"/>
            <w:shd w:val="clear" w:color="auto" w:fill="auto"/>
          </w:tcPr>
          <w:p w:rsidR="00DA5BB4" w:rsidRPr="0050067E" w:rsidRDefault="00DA5BB4" w:rsidP="00E31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67E">
              <w:rPr>
                <w:rFonts w:ascii="Times New Roman" w:hAnsi="Times New Roman"/>
                <w:bCs/>
                <w:sz w:val="24"/>
                <w:szCs w:val="24"/>
              </w:rPr>
              <w:t>Природа ХМАО – Югры.</w:t>
            </w:r>
          </w:p>
        </w:tc>
        <w:tc>
          <w:tcPr>
            <w:tcW w:w="709" w:type="dxa"/>
            <w:shd w:val="clear" w:color="auto" w:fill="auto"/>
          </w:tcPr>
          <w:p w:rsidR="00DA5BB4" w:rsidRPr="004B1D3D" w:rsidRDefault="00DA5BB4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701" w:type="dxa"/>
            <w:shd w:val="clear" w:color="auto" w:fill="auto"/>
          </w:tcPr>
          <w:p w:rsidR="00DA5BB4" w:rsidRPr="004B1D3D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DA5BB4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BB4" w:rsidRPr="004B1D3D" w:rsidRDefault="00DA5BB4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18.10.2023</w:t>
            </w:r>
          </w:p>
        </w:tc>
        <w:tc>
          <w:tcPr>
            <w:tcW w:w="4252" w:type="dxa"/>
            <w:shd w:val="clear" w:color="auto" w:fill="auto"/>
          </w:tcPr>
          <w:p w:rsidR="00DA5BB4" w:rsidRPr="0050067E" w:rsidRDefault="00DA5BB4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67E">
              <w:rPr>
                <w:rFonts w:ascii="Times New Roman" w:hAnsi="Times New Roman"/>
                <w:bCs/>
                <w:sz w:val="24"/>
                <w:szCs w:val="24"/>
              </w:rPr>
              <w:t>Животный мир ХМАО – Югры</w:t>
            </w:r>
          </w:p>
        </w:tc>
        <w:tc>
          <w:tcPr>
            <w:tcW w:w="709" w:type="dxa"/>
            <w:shd w:val="clear" w:color="auto" w:fill="auto"/>
          </w:tcPr>
          <w:p w:rsidR="00DA5BB4" w:rsidRPr="004B1D3D" w:rsidRDefault="00DA5BB4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701" w:type="dxa"/>
            <w:shd w:val="clear" w:color="auto" w:fill="auto"/>
          </w:tcPr>
          <w:p w:rsidR="00DA5BB4" w:rsidRPr="004B1D3D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DA5BB4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BB4" w:rsidRDefault="00DA5BB4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4252" w:type="dxa"/>
            <w:shd w:val="clear" w:color="auto" w:fill="auto"/>
          </w:tcPr>
          <w:p w:rsidR="00DA5BB4" w:rsidRPr="0050067E" w:rsidRDefault="00DA5BB4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67E">
              <w:rPr>
                <w:rFonts w:ascii="Times New Roman" w:hAnsi="Times New Roman"/>
                <w:bCs/>
                <w:sz w:val="24"/>
                <w:szCs w:val="24"/>
              </w:rPr>
              <w:t>Растительный мир. Красная книга.</w:t>
            </w:r>
          </w:p>
        </w:tc>
        <w:tc>
          <w:tcPr>
            <w:tcW w:w="709" w:type="dxa"/>
            <w:shd w:val="clear" w:color="auto" w:fill="auto"/>
          </w:tcPr>
          <w:p w:rsidR="00DA5BB4" w:rsidRDefault="00DA5BB4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A5BB4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DA5BB4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DA5BB4" w:rsidRPr="006057DA" w:rsidTr="00191371">
        <w:trPr>
          <w:trHeight w:val="270"/>
        </w:trPr>
        <w:tc>
          <w:tcPr>
            <w:tcW w:w="94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A5BB4" w:rsidRPr="0050067E" w:rsidRDefault="00DA5BB4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67E">
              <w:rPr>
                <w:rFonts w:ascii="Times New Roman" w:hAnsi="Times New Roman"/>
                <w:sz w:val="24"/>
                <w:szCs w:val="24"/>
              </w:rPr>
              <w:t>Раздел 4. «</w:t>
            </w:r>
            <w:r w:rsidRPr="0050067E">
              <w:rPr>
                <w:rFonts w:ascii="Times New Roman" w:hAnsi="Times New Roman"/>
                <w:bCs/>
                <w:sz w:val="24"/>
                <w:szCs w:val="24"/>
              </w:rPr>
              <w:t>Литературное наследие народов ХМАО – Югры»</w:t>
            </w:r>
          </w:p>
        </w:tc>
      </w:tr>
      <w:tr w:rsidR="00DA5BB4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BB4" w:rsidRDefault="00DA5BB4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01.11.2023</w:t>
            </w:r>
          </w:p>
        </w:tc>
        <w:tc>
          <w:tcPr>
            <w:tcW w:w="4252" w:type="dxa"/>
            <w:shd w:val="clear" w:color="auto" w:fill="auto"/>
          </w:tcPr>
          <w:p w:rsidR="00DA5BB4" w:rsidRPr="0050067E" w:rsidRDefault="00DA5BB4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67E">
              <w:rPr>
                <w:rFonts w:ascii="Times New Roman" w:hAnsi="Times New Roman"/>
                <w:bCs/>
                <w:sz w:val="24"/>
                <w:szCs w:val="24"/>
              </w:rPr>
              <w:t>Красота родного края в произведениях писателей.</w:t>
            </w:r>
          </w:p>
        </w:tc>
        <w:tc>
          <w:tcPr>
            <w:tcW w:w="709" w:type="dxa"/>
            <w:shd w:val="clear" w:color="auto" w:fill="auto"/>
          </w:tcPr>
          <w:p w:rsidR="00DA5BB4" w:rsidRDefault="00DA5BB4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DA5BB4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</w:tr>
      <w:tr w:rsidR="00DA5BB4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BB4" w:rsidRDefault="00DA5BB4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08.11.2023</w:t>
            </w:r>
          </w:p>
        </w:tc>
        <w:tc>
          <w:tcPr>
            <w:tcW w:w="4252" w:type="dxa"/>
            <w:shd w:val="clear" w:color="auto" w:fill="auto"/>
          </w:tcPr>
          <w:p w:rsidR="00DA5BB4" w:rsidRPr="0050067E" w:rsidRDefault="00DA5BB4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67E">
              <w:rPr>
                <w:rFonts w:ascii="Times New Roman" w:hAnsi="Times New Roman"/>
                <w:bCs/>
                <w:sz w:val="24"/>
                <w:szCs w:val="24"/>
              </w:rPr>
              <w:t xml:space="preserve">Мансийская </w:t>
            </w:r>
            <w:proofErr w:type="gramStart"/>
            <w:r w:rsidRPr="0050067E">
              <w:rPr>
                <w:rFonts w:ascii="Times New Roman" w:hAnsi="Times New Roman"/>
                <w:bCs/>
                <w:sz w:val="24"/>
                <w:szCs w:val="24"/>
              </w:rPr>
              <w:t>сказка про щуку</w:t>
            </w:r>
            <w:proofErr w:type="gramEnd"/>
            <w:r w:rsidRPr="0050067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DA5BB4" w:rsidRDefault="00DA5BB4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DA5BB4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DA5BB4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BB4" w:rsidRDefault="00DA5BB4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15.11.2023</w:t>
            </w:r>
          </w:p>
        </w:tc>
        <w:tc>
          <w:tcPr>
            <w:tcW w:w="4252" w:type="dxa"/>
            <w:shd w:val="clear" w:color="auto" w:fill="auto"/>
          </w:tcPr>
          <w:p w:rsidR="00DA5BB4" w:rsidRPr="0050067E" w:rsidRDefault="00DA5BB4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67E">
              <w:rPr>
                <w:rFonts w:ascii="Times New Roman" w:hAnsi="Times New Roman"/>
                <w:bCs/>
                <w:sz w:val="24"/>
                <w:szCs w:val="24"/>
              </w:rPr>
              <w:t>Детские колыбельные песенки местных народов.</w:t>
            </w:r>
          </w:p>
        </w:tc>
        <w:tc>
          <w:tcPr>
            <w:tcW w:w="709" w:type="dxa"/>
            <w:shd w:val="clear" w:color="auto" w:fill="auto"/>
          </w:tcPr>
          <w:p w:rsidR="00DA5BB4" w:rsidRDefault="00DA5BB4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DA5BB4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A5BB4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DA5BB4" w:rsidRPr="006057DA" w:rsidTr="00191371">
        <w:trPr>
          <w:trHeight w:val="270"/>
        </w:trPr>
        <w:tc>
          <w:tcPr>
            <w:tcW w:w="94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A5BB4" w:rsidRDefault="00DA5BB4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5. «Художники нашего края»</w:t>
            </w:r>
          </w:p>
        </w:tc>
      </w:tr>
      <w:tr w:rsidR="00DA5BB4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BB4" w:rsidRDefault="00DA5BB4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22.11.2023</w:t>
            </w:r>
          </w:p>
        </w:tc>
        <w:tc>
          <w:tcPr>
            <w:tcW w:w="4252" w:type="dxa"/>
            <w:shd w:val="clear" w:color="auto" w:fill="auto"/>
          </w:tcPr>
          <w:p w:rsidR="00DA5BB4" w:rsidRPr="0050067E" w:rsidRDefault="00DA5BB4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67E">
              <w:rPr>
                <w:rFonts w:ascii="Times New Roman" w:hAnsi="Times New Roman"/>
                <w:bCs/>
                <w:sz w:val="24"/>
                <w:szCs w:val="24"/>
              </w:rPr>
              <w:t>Разнообразие красок на картинах художников.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В.Игошев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М.Тебетев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Ветчинкина А.)</w:t>
            </w:r>
          </w:p>
        </w:tc>
        <w:tc>
          <w:tcPr>
            <w:tcW w:w="709" w:type="dxa"/>
            <w:shd w:val="clear" w:color="auto" w:fill="auto"/>
          </w:tcPr>
          <w:p w:rsidR="00DA5BB4" w:rsidRDefault="00DA5BB4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701" w:type="dxa"/>
            <w:shd w:val="clear" w:color="auto" w:fill="auto"/>
          </w:tcPr>
          <w:p w:rsidR="00DA5BB4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DA5BB4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BB4" w:rsidRDefault="00DA5BB4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4252" w:type="dxa"/>
            <w:shd w:val="clear" w:color="auto" w:fill="auto"/>
          </w:tcPr>
          <w:p w:rsidR="00DA5BB4" w:rsidRPr="0050067E" w:rsidRDefault="00DA5BB4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67E">
              <w:rPr>
                <w:rFonts w:ascii="Times New Roman" w:hAnsi="Times New Roman"/>
                <w:bCs/>
                <w:sz w:val="24"/>
                <w:szCs w:val="24"/>
              </w:rPr>
              <w:t>Что и кто изображается на картинах?</w:t>
            </w:r>
          </w:p>
        </w:tc>
        <w:tc>
          <w:tcPr>
            <w:tcW w:w="709" w:type="dxa"/>
            <w:shd w:val="clear" w:color="auto" w:fill="auto"/>
          </w:tcPr>
          <w:p w:rsidR="00DA5BB4" w:rsidRDefault="00DA5BB4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701" w:type="dxa"/>
            <w:shd w:val="clear" w:color="auto" w:fill="auto"/>
          </w:tcPr>
          <w:p w:rsidR="00DA5BB4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DA5BB4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BB4" w:rsidRDefault="00DA5BB4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4252" w:type="dxa"/>
            <w:shd w:val="clear" w:color="auto" w:fill="auto"/>
          </w:tcPr>
          <w:p w:rsidR="00DA5BB4" w:rsidRPr="0050067E" w:rsidRDefault="00DA5BB4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67E">
              <w:rPr>
                <w:rFonts w:ascii="Times New Roman" w:hAnsi="Times New Roman"/>
                <w:bCs/>
                <w:sz w:val="24"/>
                <w:szCs w:val="24"/>
              </w:rPr>
              <w:t>Изготовление красок в древние времена нашего края.</w:t>
            </w:r>
          </w:p>
        </w:tc>
        <w:tc>
          <w:tcPr>
            <w:tcW w:w="709" w:type="dxa"/>
            <w:shd w:val="clear" w:color="auto" w:fill="auto"/>
          </w:tcPr>
          <w:p w:rsidR="00DA5BB4" w:rsidRDefault="00DA5BB4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A5BB4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DA5BB4" w:rsidRPr="004B1D3D" w:rsidRDefault="00DA5BB4" w:rsidP="00DA5B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DA5BB4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DA5BB4" w:rsidRPr="006057DA" w:rsidTr="00191371">
        <w:trPr>
          <w:trHeight w:val="270"/>
        </w:trPr>
        <w:tc>
          <w:tcPr>
            <w:tcW w:w="94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A5BB4" w:rsidRDefault="00DA5BB4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6. «Разнообразие сказок»</w:t>
            </w:r>
          </w:p>
        </w:tc>
      </w:tr>
      <w:tr w:rsidR="00DA5BB4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BB4" w:rsidRDefault="00DA5BB4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4252" w:type="dxa"/>
            <w:shd w:val="clear" w:color="auto" w:fill="auto"/>
          </w:tcPr>
          <w:p w:rsidR="00DA5BB4" w:rsidRPr="000346B7" w:rsidRDefault="00DA5BB4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46B7">
              <w:rPr>
                <w:rFonts w:ascii="Times New Roman" w:hAnsi="Times New Roman"/>
                <w:bCs/>
                <w:sz w:val="24"/>
                <w:szCs w:val="24"/>
              </w:rPr>
              <w:t>Сказки народные.</w:t>
            </w:r>
          </w:p>
        </w:tc>
        <w:tc>
          <w:tcPr>
            <w:tcW w:w="709" w:type="dxa"/>
            <w:shd w:val="clear" w:color="auto" w:fill="auto"/>
          </w:tcPr>
          <w:p w:rsidR="00DA5BB4" w:rsidRDefault="00DA5BB4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A5BB4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DA5BB4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DA5BB4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DA5BB4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BB4" w:rsidRDefault="00DA5BB4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4252" w:type="dxa"/>
            <w:shd w:val="clear" w:color="auto" w:fill="auto"/>
          </w:tcPr>
          <w:p w:rsidR="00DA5BB4" w:rsidRPr="000346B7" w:rsidRDefault="00DA5BB4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46B7">
              <w:rPr>
                <w:rFonts w:ascii="Times New Roman" w:hAnsi="Times New Roman"/>
                <w:bCs/>
                <w:sz w:val="24"/>
                <w:szCs w:val="24"/>
              </w:rPr>
              <w:t>Сказки авторские.</w:t>
            </w:r>
          </w:p>
        </w:tc>
        <w:tc>
          <w:tcPr>
            <w:tcW w:w="709" w:type="dxa"/>
            <w:shd w:val="clear" w:color="auto" w:fill="auto"/>
          </w:tcPr>
          <w:p w:rsidR="00DA5BB4" w:rsidRDefault="00DA5BB4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A5BB4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DA5BB4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DA5BB4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191371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371" w:rsidRDefault="00191371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27.12.2023</w:t>
            </w:r>
          </w:p>
        </w:tc>
        <w:tc>
          <w:tcPr>
            <w:tcW w:w="4252" w:type="dxa"/>
            <w:shd w:val="clear" w:color="auto" w:fill="auto"/>
          </w:tcPr>
          <w:p w:rsidR="00191371" w:rsidRPr="000346B7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46B7">
              <w:rPr>
                <w:rFonts w:ascii="Times New Roman" w:hAnsi="Times New Roman"/>
                <w:bCs/>
                <w:sz w:val="24"/>
                <w:szCs w:val="24"/>
              </w:rPr>
              <w:t>. Волшебство в сказках.</w:t>
            </w:r>
          </w:p>
        </w:tc>
        <w:tc>
          <w:tcPr>
            <w:tcW w:w="709" w:type="dxa"/>
            <w:shd w:val="clear" w:color="auto" w:fill="auto"/>
          </w:tcPr>
          <w:p w:rsid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191371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371" w:rsidRDefault="00191371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4252" w:type="dxa"/>
            <w:shd w:val="clear" w:color="auto" w:fill="auto"/>
          </w:tcPr>
          <w:p w:rsidR="00191371" w:rsidRPr="000346B7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46B7">
              <w:rPr>
                <w:rFonts w:ascii="Times New Roman" w:hAnsi="Times New Roman"/>
                <w:bCs/>
                <w:sz w:val="24"/>
                <w:szCs w:val="24"/>
              </w:rPr>
              <w:t>Сказки о животных.</w:t>
            </w:r>
          </w:p>
        </w:tc>
        <w:tc>
          <w:tcPr>
            <w:tcW w:w="709" w:type="dxa"/>
            <w:shd w:val="clear" w:color="auto" w:fill="auto"/>
          </w:tcPr>
          <w:p w:rsid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191371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371" w:rsidRDefault="00191371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4252" w:type="dxa"/>
            <w:shd w:val="clear" w:color="auto" w:fill="auto"/>
          </w:tcPr>
          <w:p w:rsidR="00191371" w:rsidRPr="000346B7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46B7">
              <w:rPr>
                <w:rFonts w:ascii="Times New Roman" w:hAnsi="Times New Roman"/>
                <w:bCs/>
                <w:sz w:val="24"/>
                <w:szCs w:val="24"/>
              </w:rPr>
              <w:t>Сказки о людях.</w:t>
            </w:r>
          </w:p>
        </w:tc>
        <w:tc>
          <w:tcPr>
            <w:tcW w:w="709" w:type="dxa"/>
            <w:shd w:val="clear" w:color="auto" w:fill="auto"/>
          </w:tcPr>
          <w:p w:rsid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91371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191371" w:rsidRPr="006057DA" w:rsidTr="00191371">
        <w:trPr>
          <w:trHeight w:val="270"/>
        </w:trPr>
        <w:tc>
          <w:tcPr>
            <w:tcW w:w="94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91371" w:rsidRPr="000346B7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6B7">
              <w:rPr>
                <w:rFonts w:ascii="Times New Roman" w:hAnsi="Times New Roman"/>
                <w:sz w:val="24"/>
                <w:szCs w:val="24"/>
              </w:rPr>
              <w:t>Раздел 7. «Детская поэзия»</w:t>
            </w:r>
          </w:p>
        </w:tc>
      </w:tr>
      <w:tr w:rsidR="00191371" w:rsidRPr="006057DA" w:rsidTr="00191371">
        <w:trPr>
          <w:trHeight w:val="27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371" w:rsidRDefault="00191371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4252" w:type="dxa"/>
            <w:shd w:val="clear" w:color="auto" w:fill="auto"/>
          </w:tcPr>
          <w:p w:rsidR="00191371" w:rsidRPr="000346B7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46B7">
              <w:rPr>
                <w:rFonts w:ascii="Times New Roman" w:hAnsi="Times New Roman"/>
                <w:sz w:val="24"/>
                <w:szCs w:val="24"/>
              </w:rPr>
              <w:t>Русские поэты о природе.</w:t>
            </w:r>
          </w:p>
        </w:tc>
        <w:tc>
          <w:tcPr>
            <w:tcW w:w="709" w:type="dxa"/>
            <w:shd w:val="clear" w:color="auto" w:fill="auto"/>
          </w:tcPr>
          <w:p w:rsid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191371" w:rsidRPr="006057DA" w:rsidTr="00191371">
        <w:trPr>
          <w:trHeight w:val="293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371" w:rsidRDefault="00191371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4252" w:type="dxa"/>
            <w:shd w:val="clear" w:color="auto" w:fill="auto"/>
          </w:tcPr>
          <w:p w:rsidR="00191371" w:rsidRPr="000346B7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6B7">
              <w:rPr>
                <w:rFonts w:ascii="Times New Roman" w:hAnsi="Times New Roman"/>
                <w:sz w:val="24"/>
                <w:szCs w:val="24"/>
              </w:rPr>
              <w:t>Детские поэты и их произведения.</w:t>
            </w:r>
          </w:p>
        </w:tc>
        <w:tc>
          <w:tcPr>
            <w:tcW w:w="709" w:type="dxa"/>
            <w:shd w:val="clear" w:color="auto" w:fill="auto"/>
          </w:tcPr>
          <w:p w:rsid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191371" w:rsidRPr="006057DA" w:rsidTr="00191371">
        <w:trPr>
          <w:trHeight w:val="329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371" w:rsidRDefault="00191371" w:rsidP="00E31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4252" w:type="dxa"/>
            <w:shd w:val="clear" w:color="auto" w:fill="auto"/>
          </w:tcPr>
          <w:p w:rsidR="00191371" w:rsidRPr="000346B7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46B7">
              <w:rPr>
                <w:rFonts w:ascii="Times New Roman" w:hAnsi="Times New Roman"/>
                <w:sz w:val="24"/>
                <w:szCs w:val="24"/>
              </w:rPr>
              <w:t>Веселые</w:t>
            </w:r>
            <w:proofErr w:type="gramEnd"/>
            <w:r w:rsidRPr="00034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46B7">
              <w:rPr>
                <w:rFonts w:ascii="Times New Roman" w:hAnsi="Times New Roman"/>
                <w:sz w:val="24"/>
                <w:szCs w:val="24"/>
              </w:rPr>
              <w:t>физминутки</w:t>
            </w:r>
            <w:proofErr w:type="spellEnd"/>
            <w:r w:rsidRPr="000346B7">
              <w:rPr>
                <w:rFonts w:ascii="Times New Roman" w:hAnsi="Times New Roman"/>
                <w:sz w:val="24"/>
                <w:szCs w:val="24"/>
              </w:rPr>
              <w:t xml:space="preserve"> в стихах.</w:t>
            </w:r>
          </w:p>
        </w:tc>
        <w:tc>
          <w:tcPr>
            <w:tcW w:w="709" w:type="dxa"/>
            <w:shd w:val="clear" w:color="auto" w:fill="auto"/>
          </w:tcPr>
          <w:p w:rsid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опрс</w:t>
            </w:r>
            <w:proofErr w:type="spellEnd"/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405">
              <w:rPr>
                <w:rFonts w:ascii="Times New Roman" w:hAnsi="Times New Roman"/>
                <w:sz w:val="24"/>
                <w:szCs w:val="24"/>
              </w:rPr>
              <w:t>14.02.2024</w:t>
            </w:r>
          </w:p>
        </w:tc>
        <w:tc>
          <w:tcPr>
            <w:tcW w:w="4252" w:type="dxa"/>
            <w:shd w:val="clear" w:color="auto" w:fill="auto"/>
          </w:tcPr>
          <w:p w:rsidR="00191371" w:rsidRPr="000346B7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46B7">
              <w:rPr>
                <w:rFonts w:ascii="Times New Roman" w:hAnsi="Times New Roman"/>
                <w:sz w:val="24"/>
                <w:szCs w:val="24"/>
              </w:rPr>
              <w:t>Стихотворные сказки.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405">
              <w:rPr>
                <w:rFonts w:ascii="Times New Roman" w:hAnsi="Times New Roman"/>
                <w:sz w:val="24"/>
                <w:szCs w:val="24"/>
              </w:rPr>
              <w:t>21.02.2024</w:t>
            </w:r>
          </w:p>
        </w:tc>
        <w:tc>
          <w:tcPr>
            <w:tcW w:w="4252" w:type="dxa"/>
            <w:shd w:val="clear" w:color="auto" w:fill="auto"/>
          </w:tcPr>
          <w:p w:rsidR="00191371" w:rsidRPr="000346B7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6B7">
              <w:rPr>
                <w:rFonts w:ascii="Times New Roman" w:hAnsi="Times New Roman"/>
                <w:sz w:val="24"/>
                <w:szCs w:val="24"/>
              </w:rPr>
              <w:t>Разнообразие стихов.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заучивание наизусть</w:t>
            </w:r>
          </w:p>
        </w:tc>
      </w:tr>
      <w:tr w:rsidR="00191371" w:rsidRPr="006057DA" w:rsidTr="00191371">
        <w:trPr>
          <w:trHeight w:val="165"/>
        </w:trPr>
        <w:tc>
          <w:tcPr>
            <w:tcW w:w="9498" w:type="dxa"/>
            <w:gridSpan w:val="6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8. </w:t>
            </w:r>
            <w:r w:rsidRPr="000346B7">
              <w:rPr>
                <w:rFonts w:ascii="Times New Roman" w:hAnsi="Times New Roman"/>
                <w:sz w:val="24"/>
                <w:szCs w:val="24"/>
              </w:rPr>
              <w:t>«Детская проза»</w:t>
            </w:r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28.02.2024</w:t>
            </w:r>
          </w:p>
        </w:tc>
        <w:tc>
          <w:tcPr>
            <w:tcW w:w="4252" w:type="dxa"/>
            <w:shd w:val="clear" w:color="auto" w:fill="auto"/>
          </w:tcPr>
          <w:p w:rsidR="00191371" w:rsidRPr="000346B7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46B7">
              <w:rPr>
                <w:rFonts w:ascii="Times New Roman" w:hAnsi="Times New Roman"/>
                <w:sz w:val="24"/>
                <w:szCs w:val="24"/>
              </w:rPr>
              <w:t>Детские русские писатели. (</w:t>
            </w:r>
            <w:proofErr w:type="spellStart"/>
            <w:r w:rsidRPr="000346B7">
              <w:rPr>
                <w:rFonts w:ascii="Times New Roman" w:hAnsi="Times New Roman"/>
                <w:sz w:val="24"/>
                <w:szCs w:val="24"/>
              </w:rPr>
              <w:t>М.М.Пришвин</w:t>
            </w:r>
            <w:proofErr w:type="spellEnd"/>
            <w:r w:rsidRPr="000346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06.03.2024</w:t>
            </w:r>
          </w:p>
        </w:tc>
        <w:tc>
          <w:tcPr>
            <w:tcW w:w="4252" w:type="dxa"/>
            <w:shd w:val="clear" w:color="auto" w:fill="auto"/>
          </w:tcPr>
          <w:p w:rsidR="00191371" w:rsidRPr="000346B7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46B7">
              <w:rPr>
                <w:rFonts w:ascii="Times New Roman" w:hAnsi="Times New Roman"/>
                <w:sz w:val="24"/>
                <w:szCs w:val="24"/>
              </w:rPr>
              <w:t>Детские русские писатели</w:t>
            </w:r>
            <w:proofErr w:type="gramStart"/>
            <w:r w:rsidRPr="000346B7">
              <w:rPr>
                <w:rFonts w:ascii="Times New Roman" w:hAnsi="Times New Roman"/>
                <w:sz w:val="24"/>
                <w:szCs w:val="24"/>
              </w:rPr>
              <w:t>.(</w:t>
            </w:r>
            <w:proofErr w:type="spellStart"/>
            <w:proofErr w:type="gramEnd"/>
            <w:r w:rsidRPr="000346B7">
              <w:rPr>
                <w:rFonts w:ascii="Times New Roman" w:hAnsi="Times New Roman"/>
                <w:sz w:val="24"/>
                <w:szCs w:val="24"/>
              </w:rPr>
              <w:t>В.Драгунский</w:t>
            </w:r>
            <w:proofErr w:type="spellEnd"/>
            <w:r w:rsidRPr="000346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13.03.2024</w:t>
            </w:r>
          </w:p>
        </w:tc>
        <w:tc>
          <w:tcPr>
            <w:tcW w:w="4252" w:type="dxa"/>
            <w:shd w:val="clear" w:color="auto" w:fill="auto"/>
          </w:tcPr>
          <w:p w:rsidR="00191371" w:rsidRPr="000346B7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46B7">
              <w:rPr>
                <w:rFonts w:ascii="Times New Roman" w:hAnsi="Times New Roman"/>
                <w:sz w:val="24"/>
                <w:szCs w:val="24"/>
              </w:rPr>
              <w:t>Детские русские писатели</w:t>
            </w:r>
            <w:proofErr w:type="gramStart"/>
            <w:r w:rsidRPr="000346B7">
              <w:rPr>
                <w:rFonts w:ascii="Times New Roman" w:hAnsi="Times New Roman"/>
                <w:sz w:val="24"/>
                <w:szCs w:val="24"/>
              </w:rPr>
              <w:t>.(</w:t>
            </w:r>
            <w:proofErr w:type="spellStart"/>
            <w:proofErr w:type="gramEnd"/>
            <w:r w:rsidRPr="000346B7">
              <w:rPr>
                <w:rFonts w:ascii="Times New Roman" w:hAnsi="Times New Roman"/>
                <w:sz w:val="24"/>
                <w:szCs w:val="24"/>
              </w:rPr>
              <w:t>А.Волков</w:t>
            </w:r>
            <w:proofErr w:type="spellEnd"/>
            <w:r w:rsidRPr="000346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20.03.2024</w:t>
            </w:r>
          </w:p>
        </w:tc>
        <w:tc>
          <w:tcPr>
            <w:tcW w:w="4252" w:type="dxa"/>
            <w:shd w:val="clear" w:color="auto" w:fill="auto"/>
          </w:tcPr>
          <w:p w:rsidR="00191371" w:rsidRPr="000346B7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6B7">
              <w:rPr>
                <w:rFonts w:ascii="Times New Roman" w:hAnsi="Times New Roman"/>
                <w:sz w:val="24"/>
                <w:szCs w:val="24"/>
              </w:rPr>
              <w:t>Герои произведений.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27.03.2024</w:t>
            </w:r>
          </w:p>
        </w:tc>
        <w:tc>
          <w:tcPr>
            <w:tcW w:w="4252" w:type="dxa"/>
            <w:shd w:val="clear" w:color="auto" w:fill="auto"/>
          </w:tcPr>
          <w:p w:rsidR="00191371" w:rsidRPr="000346B7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46B7">
              <w:rPr>
                <w:rFonts w:ascii="Times New Roman" w:hAnsi="Times New Roman"/>
                <w:sz w:val="24"/>
                <w:szCs w:val="24"/>
              </w:rPr>
              <w:t>Современные детские писатели.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191371" w:rsidRPr="006057DA" w:rsidTr="00191371">
        <w:trPr>
          <w:trHeight w:val="165"/>
        </w:trPr>
        <w:tc>
          <w:tcPr>
            <w:tcW w:w="9498" w:type="dxa"/>
            <w:gridSpan w:val="6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9. «</w:t>
            </w:r>
            <w:r w:rsidRPr="00CA7405">
              <w:rPr>
                <w:rFonts w:ascii="Times New Roman" w:hAnsi="Times New Roman"/>
                <w:sz w:val="24"/>
                <w:szCs w:val="24"/>
              </w:rPr>
              <w:t>Литературный жанр – басня»</w:t>
            </w:r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03.04.2024</w:t>
            </w:r>
          </w:p>
        </w:tc>
        <w:tc>
          <w:tcPr>
            <w:tcW w:w="4252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405">
              <w:rPr>
                <w:rFonts w:ascii="Times New Roman" w:hAnsi="Times New Roman"/>
                <w:sz w:val="24"/>
                <w:szCs w:val="24"/>
              </w:rPr>
              <w:t>Что такое басня?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191371" w:rsidRPr="00191371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10.04.2024</w:t>
            </w:r>
          </w:p>
        </w:tc>
        <w:tc>
          <w:tcPr>
            <w:tcW w:w="4252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405">
              <w:rPr>
                <w:rFonts w:ascii="Times New Roman" w:hAnsi="Times New Roman"/>
                <w:sz w:val="24"/>
                <w:szCs w:val="24"/>
              </w:rPr>
              <w:t>Писатели-баснописцы.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191371" w:rsidRPr="00191371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17.04.2024</w:t>
            </w:r>
          </w:p>
        </w:tc>
        <w:tc>
          <w:tcPr>
            <w:tcW w:w="4252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405">
              <w:rPr>
                <w:rFonts w:ascii="Times New Roman" w:hAnsi="Times New Roman"/>
                <w:sz w:val="24"/>
                <w:szCs w:val="24"/>
              </w:rPr>
              <w:t>Мораль в баснях.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191371" w:rsidRPr="00191371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24.04.2024</w:t>
            </w:r>
          </w:p>
        </w:tc>
        <w:tc>
          <w:tcPr>
            <w:tcW w:w="4252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405">
              <w:rPr>
                <w:rFonts w:ascii="Times New Roman" w:hAnsi="Times New Roman"/>
                <w:sz w:val="24"/>
                <w:szCs w:val="24"/>
              </w:rPr>
              <w:t>Разнообразие басен.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auto"/>
          </w:tcPr>
          <w:p w:rsidR="00191371" w:rsidRPr="00191371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191371" w:rsidRPr="006057DA" w:rsidTr="00191371">
        <w:trPr>
          <w:trHeight w:val="165"/>
        </w:trPr>
        <w:tc>
          <w:tcPr>
            <w:tcW w:w="9498" w:type="dxa"/>
            <w:gridSpan w:val="6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10. «Театр»</w:t>
            </w:r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405">
              <w:rPr>
                <w:rFonts w:ascii="Times New Roman" w:hAnsi="Times New Roman"/>
                <w:sz w:val="24"/>
                <w:szCs w:val="24"/>
              </w:rPr>
              <w:t>08.05.2024</w:t>
            </w:r>
          </w:p>
        </w:tc>
        <w:tc>
          <w:tcPr>
            <w:tcW w:w="4252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405">
              <w:rPr>
                <w:rFonts w:ascii="Times New Roman" w:hAnsi="Times New Roman"/>
                <w:sz w:val="24"/>
                <w:szCs w:val="24"/>
              </w:rPr>
              <w:t>Виды театров.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15.05.2024</w:t>
            </w:r>
          </w:p>
        </w:tc>
        <w:tc>
          <w:tcPr>
            <w:tcW w:w="4252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405">
              <w:rPr>
                <w:rFonts w:ascii="Times New Roman" w:hAnsi="Times New Roman"/>
                <w:sz w:val="24"/>
                <w:szCs w:val="24"/>
              </w:rPr>
              <w:t>Работа актеров, сценаристов.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191371" w:rsidRPr="006057DA" w:rsidTr="00191371">
        <w:trPr>
          <w:trHeight w:val="619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22.05.2024</w:t>
            </w:r>
          </w:p>
        </w:tc>
        <w:tc>
          <w:tcPr>
            <w:tcW w:w="4252" w:type="dxa"/>
            <w:shd w:val="clear" w:color="auto" w:fill="auto"/>
          </w:tcPr>
          <w:p w:rsidR="00191371" w:rsidRPr="00CA7405" w:rsidRDefault="00191371" w:rsidP="00CA7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405">
              <w:rPr>
                <w:rFonts w:ascii="Times New Roman" w:hAnsi="Times New Roman"/>
                <w:sz w:val="24"/>
                <w:szCs w:val="24"/>
              </w:rPr>
              <w:t>Правильная речь, которая звучит с театральных подмостков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191371" w:rsidRPr="006057DA" w:rsidTr="00191371">
        <w:trPr>
          <w:trHeight w:val="165"/>
        </w:trPr>
        <w:tc>
          <w:tcPr>
            <w:tcW w:w="1419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29.05.2024</w:t>
            </w:r>
          </w:p>
        </w:tc>
        <w:tc>
          <w:tcPr>
            <w:tcW w:w="4252" w:type="dxa"/>
            <w:shd w:val="clear" w:color="auto" w:fill="auto"/>
          </w:tcPr>
          <w:p w:rsidR="00191371" w:rsidRPr="00CA7405" w:rsidRDefault="00191371" w:rsidP="00E311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405">
              <w:rPr>
                <w:rFonts w:ascii="Times New Roman" w:hAnsi="Times New Roman"/>
                <w:sz w:val="24"/>
                <w:szCs w:val="24"/>
              </w:rPr>
              <w:t>Театр – универсальное искусство.</w:t>
            </w:r>
          </w:p>
        </w:tc>
        <w:tc>
          <w:tcPr>
            <w:tcW w:w="709" w:type="dxa"/>
            <w:shd w:val="clear" w:color="auto" w:fill="auto"/>
          </w:tcPr>
          <w:p w:rsidR="00191371" w:rsidRPr="00191371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3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:rsidR="00191371" w:rsidRDefault="00191371" w:rsidP="0019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191371" w:rsidRPr="006057DA" w:rsidTr="00191371">
        <w:trPr>
          <w:trHeight w:val="300"/>
        </w:trPr>
        <w:tc>
          <w:tcPr>
            <w:tcW w:w="1419" w:type="dxa"/>
            <w:shd w:val="clear" w:color="auto" w:fill="auto"/>
          </w:tcPr>
          <w:p w:rsidR="00191371" w:rsidRPr="004B1D3D" w:rsidRDefault="00191371" w:rsidP="00E311E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91371" w:rsidRPr="004B1D3D" w:rsidRDefault="00191371" w:rsidP="00E311E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B1D3D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E311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  <w:r w:rsidRPr="004B1D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709" w:type="dxa"/>
            <w:shd w:val="clear" w:color="auto" w:fill="auto"/>
          </w:tcPr>
          <w:p w:rsidR="00191371" w:rsidRPr="004B1D3D" w:rsidRDefault="00191371" w:rsidP="005665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  <w:r w:rsidRPr="004B1D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708" w:type="dxa"/>
            <w:shd w:val="clear" w:color="auto" w:fill="auto"/>
          </w:tcPr>
          <w:p w:rsidR="00191371" w:rsidRPr="004B1D3D" w:rsidRDefault="00191371" w:rsidP="005665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B1D3D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1701" w:type="dxa"/>
            <w:shd w:val="clear" w:color="auto" w:fill="auto"/>
          </w:tcPr>
          <w:p w:rsidR="00191371" w:rsidRPr="004B1D3D" w:rsidRDefault="00191371" w:rsidP="0056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11E9" w:rsidRDefault="00E311E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3A81" w:rsidRPr="00433A81" w:rsidRDefault="00433A81" w:rsidP="006637B2">
      <w:pPr>
        <w:pStyle w:val="a3"/>
        <w:spacing w:before="0" w:beforeAutospacing="0" w:after="0"/>
        <w:ind w:firstLine="709"/>
        <w:jc w:val="both"/>
        <w:rPr>
          <w:b/>
          <w:sz w:val="28"/>
          <w:szCs w:val="28"/>
        </w:rPr>
      </w:pPr>
      <w:bookmarkStart w:id="18" w:name="_Toc132036326"/>
      <w:r w:rsidRPr="00E311E9">
        <w:rPr>
          <w:rStyle w:val="20"/>
          <w:rFonts w:ascii="Times New Roman" w:hAnsi="Times New Roman" w:cs="Times New Roman"/>
          <w:color w:val="000000" w:themeColor="text1"/>
          <w:sz w:val="28"/>
          <w:szCs w:val="28"/>
        </w:rPr>
        <w:t>Воспитательная программа</w:t>
      </w:r>
      <w:r w:rsidR="00D323DC">
        <w:rPr>
          <w:rStyle w:val="20"/>
          <w:rFonts w:ascii="Times New Roman" w:hAnsi="Times New Roman" w:cs="Times New Roman"/>
          <w:color w:val="000000" w:themeColor="text1"/>
          <w:sz w:val="28"/>
          <w:szCs w:val="28"/>
        </w:rPr>
        <w:t xml:space="preserve"> на 2023-2024 учебный год</w:t>
      </w:r>
      <w:bookmarkEnd w:id="18"/>
      <w:r>
        <w:rPr>
          <w:b/>
          <w:sz w:val="28"/>
          <w:szCs w:val="28"/>
        </w:rPr>
        <w:t xml:space="preserve"> в творческом объединении «</w:t>
      </w:r>
      <w:r w:rsidR="00B005BB">
        <w:rPr>
          <w:b/>
          <w:sz w:val="28"/>
          <w:szCs w:val="28"/>
        </w:rPr>
        <w:t>Зёрнышко</w:t>
      </w:r>
      <w:r w:rsidRPr="00471B52">
        <w:rPr>
          <w:b/>
          <w:sz w:val="28"/>
          <w:szCs w:val="28"/>
        </w:rPr>
        <w:t>»</w:t>
      </w:r>
    </w:p>
    <w:p w:rsidR="0083791B" w:rsidRDefault="0083791B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p w:rsidR="006637B2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637B2">
        <w:rPr>
          <w:b/>
          <w:color w:val="000000" w:themeColor="text1"/>
          <w:sz w:val="28"/>
          <w:szCs w:val="28"/>
        </w:rPr>
        <w:t>Цель:</w:t>
      </w:r>
      <w:r w:rsidRPr="006637B2">
        <w:rPr>
          <w:sz w:val="28"/>
          <w:szCs w:val="28"/>
        </w:rPr>
        <w:t xml:space="preserve"> личностное саморазвитие</w:t>
      </w:r>
      <w:r>
        <w:t xml:space="preserve"> </w:t>
      </w:r>
      <w:r w:rsidRPr="006A40BD">
        <w:rPr>
          <w:sz w:val="28"/>
          <w:szCs w:val="28"/>
        </w:rPr>
        <w:t xml:space="preserve">учащихся через моделирование культурно-образовательного пространства на занятиях по программе </w:t>
      </w:r>
      <w:r w:rsidRPr="00471B52">
        <w:rPr>
          <w:sz w:val="28"/>
          <w:szCs w:val="28"/>
        </w:rPr>
        <w:t>«</w:t>
      </w:r>
      <w:r w:rsidR="00471B52" w:rsidRPr="00471B52">
        <w:rPr>
          <w:sz w:val="28"/>
          <w:szCs w:val="28"/>
        </w:rPr>
        <w:t>Словарик</w:t>
      </w:r>
      <w:r w:rsidRPr="00471B52">
        <w:rPr>
          <w:sz w:val="28"/>
          <w:szCs w:val="28"/>
        </w:rPr>
        <w:t>».</w:t>
      </w:r>
      <w:r w:rsidRPr="006A40BD">
        <w:rPr>
          <w:sz w:val="28"/>
          <w:szCs w:val="28"/>
        </w:rPr>
        <w:t xml:space="preserve"> </w:t>
      </w:r>
    </w:p>
    <w:p w:rsidR="006637B2" w:rsidRPr="00433A81" w:rsidRDefault="006A40BD" w:rsidP="006637B2">
      <w:pPr>
        <w:pStyle w:val="a3"/>
        <w:spacing w:before="0" w:beforeAutospacing="0" w:after="0"/>
        <w:ind w:firstLine="709"/>
        <w:jc w:val="both"/>
        <w:rPr>
          <w:b/>
          <w:color w:val="000000" w:themeColor="text1"/>
          <w:sz w:val="28"/>
          <w:szCs w:val="28"/>
        </w:rPr>
      </w:pPr>
      <w:r w:rsidRPr="00433A81">
        <w:rPr>
          <w:b/>
          <w:color w:val="000000" w:themeColor="text1"/>
          <w:sz w:val="28"/>
          <w:szCs w:val="28"/>
        </w:rPr>
        <w:t xml:space="preserve">Задачи:  </w:t>
      </w:r>
    </w:p>
    <w:p w:rsidR="006637B2" w:rsidRDefault="006637B2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40BD" w:rsidRPr="006A40BD">
        <w:rPr>
          <w:sz w:val="28"/>
          <w:szCs w:val="28"/>
        </w:rPr>
        <w:t>формирование социокультурной среды, соответствующей возрастным, индивидуальным,</w:t>
      </w:r>
      <w:r>
        <w:rPr>
          <w:sz w:val="28"/>
          <w:szCs w:val="28"/>
        </w:rPr>
        <w:t xml:space="preserve"> </w:t>
      </w:r>
      <w:r w:rsidR="006A40BD" w:rsidRPr="006A40BD">
        <w:rPr>
          <w:sz w:val="28"/>
          <w:szCs w:val="28"/>
        </w:rPr>
        <w:t xml:space="preserve">психологическим и физиологическим особенностям детей;  </w:t>
      </w:r>
    </w:p>
    <w:p w:rsidR="006637B2" w:rsidRDefault="006637B2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40BD" w:rsidRPr="006A40BD">
        <w:rPr>
          <w:sz w:val="28"/>
          <w:szCs w:val="28"/>
        </w:rPr>
        <w:t>развитие способностей и творческого потенциала каждого ребенка как субъекта отношений</w:t>
      </w:r>
      <w:r>
        <w:rPr>
          <w:sz w:val="28"/>
          <w:szCs w:val="28"/>
        </w:rPr>
        <w:t xml:space="preserve"> </w:t>
      </w:r>
      <w:r w:rsidR="006A40BD" w:rsidRPr="006A40BD">
        <w:rPr>
          <w:sz w:val="28"/>
          <w:szCs w:val="28"/>
        </w:rPr>
        <w:t>с самим собой, другими детьми, взрослыми и миром;</w:t>
      </w:r>
    </w:p>
    <w:p w:rsidR="006637B2" w:rsidRDefault="006637B2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40BD" w:rsidRPr="006A40BD">
        <w:rPr>
          <w:sz w:val="28"/>
          <w:szCs w:val="28"/>
        </w:rPr>
        <w:t>формирование общей культуры личности детей, развитие их социальных, нравственных,</w:t>
      </w:r>
      <w:r>
        <w:rPr>
          <w:sz w:val="28"/>
          <w:szCs w:val="28"/>
        </w:rPr>
        <w:t xml:space="preserve"> </w:t>
      </w:r>
      <w:r w:rsidR="006A40BD" w:rsidRPr="006A40BD">
        <w:rPr>
          <w:sz w:val="28"/>
          <w:szCs w:val="28"/>
        </w:rPr>
        <w:t>эстетических, интеллектуальных, физических качеств, инициативности, самостоятельности и ответственности ребенка</w:t>
      </w:r>
      <w:r>
        <w:rPr>
          <w:sz w:val="28"/>
          <w:szCs w:val="28"/>
        </w:rPr>
        <w:t>.</w:t>
      </w:r>
    </w:p>
    <w:p w:rsidR="006637B2" w:rsidRDefault="006637B2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p w:rsidR="006637B2" w:rsidRPr="0083791B" w:rsidRDefault="006A40BD" w:rsidP="006637B2">
      <w:pPr>
        <w:pStyle w:val="a3"/>
        <w:spacing w:before="0" w:beforeAutospacing="0" w:after="0"/>
        <w:ind w:firstLine="709"/>
        <w:jc w:val="both"/>
        <w:rPr>
          <w:b/>
          <w:sz w:val="28"/>
          <w:szCs w:val="28"/>
        </w:rPr>
      </w:pPr>
      <w:r w:rsidRPr="0083791B">
        <w:rPr>
          <w:b/>
          <w:sz w:val="28"/>
          <w:szCs w:val="28"/>
        </w:rPr>
        <w:t>Особенности организуемого воспитательного процесса</w:t>
      </w:r>
      <w:r w:rsidR="006637B2" w:rsidRPr="0083791B">
        <w:rPr>
          <w:b/>
          <w:sz w:val="28"/>
          <w:szCs w:val="28"/>
        </w:rPr>
        <w:t>.</w:t>
      </w:r>
    </w:p>
    <w:p w:rsidR="006637B2" w:rsidRDefault="006637B2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Творческое о</w:t>
      </w:r>
      <w:r w:rsidR="00B005BB">
        <w:rPr>
          <w:sz w:val="28"/>
          <w:szCs w:val="28"/>
        </w:rPr>
        <w:t>бъединение «Зёрнышко</w:t>
      </w:r>
      <w:r w:rsidR="006A40BD" w:rsidRPr="006A40BD">
        <w:rPr>
          <w:sz w:val="28"/>
          <w:szCs w:val="28"/>
        </w:rPr>
        <w:t xml:space="preserve">» работает на базе </w:t>
      </w:r>
      <w:r>
        <w:rPr>
          <w:sz w:val="28"/>
          <w:szCs w:val="28"/>
        </w:rPr>
        <w:t>МБУ ДО ИЦТ</w:t>
      </w:r>
      <w:r w:rsidR="006A40BD" w:rsidRPr="006A40BD">
        <w:rPr>
          <w:sz w:val="28"/>
          <w:szCs w:val="28"/>
        </w:rPr>
        <w:t>. Дети, которые занимаются в этом объединении, не проходят специального отбора, есть дети из неполных</w:t>
      </w:r>
      <w:r>
        <w:rPr>
          <w:sz w:val="28"/>
          <w:szCs w:val="28"/>
        </w:rPr>
        <w:t>, малообеспеченных</w:t>
      </w:r>
      <w:r w:rsidR="006A40BD" w:rsidRPr="006A40BD">
        <w:rPr>
          <w:sz w:val="28"/>
          <w:szCs w:val="28"/>
        </w:rPr>
        <w:t xml:space="preserve"> семей. </w:t>
      </w:r>
    </w:p>
    <w:p w:rsidR="006637B2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t>В объединении сложились устойчивые традиции проведения праздников совместно с родителями учащихся и другими их законными предста</w:t>
      </w:r>
      <w:r w:rsidR="006637B2">
        <w:rPr>
          <w:sz w:val="28"/>
          <w:szCs w:val="28"/>
        </w:rPr>
        <w:t>вителями (бабушками, дедушками).</w:t>
      </w:r>
    </w:p>
    <w:p w:rsidR="00A35922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t xml:space="preserve">Также сложилась определённая система работы с родителями учащихся, основными направлениями которой являются: </w:t>
      </w:r>
    </w:p>
    <w:p w:rsidR="00A35922" w:rsidRDefault="00A35922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A40BD" w:rsidRPr="006A40BD">
        <w:rPr>
          <w:sz w:val="28"/>
          <w:szCs w:val="28"/>
        </w:rPr>
        <w:t xml:space="preserve"> индивидуально ориентированная работа: беседа, консультация;</w:t>
      </w:r>
    </w:p>
    <w:p w:rsidR="00A35922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sym w:font="Symbol" w:char="F02D"/>
      </w:r>
      <w:r w:rsidRPr="006A40BD">
        <w:rPr>
          <w:sz w:val="28"/>
          <w:szCs w:val="28"/>
        </w:rPr>
        <w:t xml:space="preserve">  работа, ориентированная на интересы родителей и детей: совместные праздники, экскурсии, другие мероприятия;</w:t>
      </w:r>
    </w:p>
    <w:p w:rsidR="00A35922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sym w:font="Symbol" w:char="F02D"/>
      </w:r>
      <w:r w:rsidRPr="006A40BD">
        <w:rPr>
          <w:sz w:val="28"/>
          <w:szCs w:val="28"/>
        </w:rPr>
        <w:t xml:space="preserve">  официально регламентированная деятельность: родительские собрания, беседа с администрацией (чаще всего в её основе лежит проблема, которую невозможно решить на уровне объединения);</w:t>
      </w:r>
    </w:p>
    <w:p w:rsidR="00A35922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sym w:font="Symbol" w:char="F02D"/>
      </w:r>
      <w:r w:rsidRPr="006A40BD">
        <w:rPr>
          <w:sz w:val="28"/>
          <w:szCs w:val="28"/>
        </w:rPr>
        <w:t xml:space="preserve">  презентация</w:t>
      </w:r>
      <w:r w:rsidR="00A35922">
        <w:rPr>
          <w:sz w:val="28"/>
          <w:szCs w:val="28"/>
        </w:rPr>
        <w:t xml:space="preserve"> результатов деятельности детей;</w:t>
      </w:r>
    </w:p>
    <w:p w:rsidR="00A35922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sym w:font="Symbol" w:char="F02D"/>
      </w:r>
      <w:r w:rsidRPr="006A40BD">
        <w:rPr>
          <w:sz w:val="28"/>
          <w:szCs w:val="28"/>
        </w:rPr>
        <w:t xml:space="preserve">  общение с родителями в социальных сетях и </w:t>
      </w:r>
      <w:proofErr w:type="spellStart"/>
      <w:r w:rsidRPr="006A40BD">
        <w:rPr>
          <w:sz w:val="28"/>
          <w:szCs w:val="28"/>
        </w:rPr>
        <w:t>мессенджерах</w:t>
      </w:r>
      <w:proofErr w:type="spellEnd"/>
      <w:r w:rsidRPr="006A40BD">
        <w:rPr>
          <w:sz w:val="28"/>
          <w:szCs w:val="28"/>
        </w:rPr>
        <w:t>.</w:t>
      </w:r>
    </w:p>
    <w:p w:rsidR="00A35922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t xml:space="preserve">В основе отношений с родителями учащихся – тактичность и оптимистичный настрой при ответах на вопросы родителей, беседах. </w:t>
      </w:r>
    </w:p>
    <w:p w:rsidR="00A35922" w:rsidRDefault="00A35922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p w:rsidR="00A35922" w:rsidRPr="00A35922" w:rsidRDefault="006A40BD" w:rsidP="00A35922">
      <w:pPr>
        <w:pStyle w:val="a3"/>
        <w:spacing w:before="0" w:beforeAutospacing="0" w:after="0"/>
        <w:ind w:firstLine="709"/>
        <w:jc w:val="center"/>
        <w:rPr>
          <w:b/>
          <w:sz w:val="28"/>
          <w:szCs w:val="28"/>
        </w:rPr>
      </w:pPr>
      <w:r w:rsidRPr="00A35922">
        <w:rPr>
          <w:b/>
          <w:sz w:val="28"/>
          <w:szCs w:val="28"/>
        </w:rPr>
        <w:t>Виды, формы и содержание деятельности</w:t>
      </w:r>
    </w:p>
    <w:p w:rsidR="00A35922" w:rsidRDefault="00A35922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p w:rsidR="00A35922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t xml:space="preserve">Нравственно-патриотическое воспитание создает определенные предпосылки гражданского поведения. Любовь к Родине начинается с любви к своей малой Родине - месту, где человек родился. Наша цель: создание условий для социализации детей на основе социокультурных, духовно-нравственных ценностей, принятых в российском обществе правил и норм поведения в интересах человека, семьи, общества и государства, формирование у детей </w:t>
      </w:r>
      <w:r w:rsidRPr="006A40BD">
        <w:rPr>
          <w:sz w:val="28"/>
          <w:szCs w:val="28"/>
        </w:rPr>
        <w:lastRenderedPageBreak/>
        <w:t xml:space="preserve">чувства патриотизма, гражданственности, уважения к памяти защитников Отечества и подвигам Героев Отечества. Реализуется этот вид деятельности через участие в экскурсиях, выставках, посещения музеев и участие в конкурсах. </w:t>
      </w:r>
    </w:p>
    <w:p w:rsidR="00A35922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t xml:space="preserve">Социально-личностное воспитание. </w:t>
      </w:r>
    </w:p>
    <w:p w:rsidR="00433A81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t>Моральное и нравственное развитие личности – это процесс усвоения ребенком норм и правил общественного поведения в условиях активного общения и совместной деятельности. Самое главное - развитие социальных эмоций и нравственных чувств, к которым</w:t>
      </w:r>
      <w:r w:rsidR="00433A81">
        <w:rPr>
          <w:sz w:val="28"/>
          <w:szCs w:val="28"/>
        </w:rPr>
        <w:t>,</w:t>
      </w:r>
      <w:r w:rsidRPr="006A40BD">
        <w:rPr>
          <w:sz w:val="28"/>
          <w:szCs w:val="28"/>
        </w:rPr>
        <w:t xml:space="preserve"> прежде всего</w:t>
      </w:r>
      <w:r w:rsidR="00433A81">
        <w:rPr>
          <w:sz w:val="28"/>
          <w:szCs w:val="28"/>
        </w:rPr>
        <w:t>,</w:t>
      </w:r>
      <w:r w:rsidRPr="006A40BD">
        <w:rPr>
          <w:sz w:val="28"/>
          <w:szCs w:val="28"/>
        </w:rPr>
        <w:t xml:space="preserve"> относятся сопереживание и сочувствие. Содержанием нравственного воспитания является формирование таких нравственных каче</w:t>
      </w:r>
      <w:proofErr w:type="gramStart"/>
      <w:r w:rsidRPr="006A40BD">
        <w:rPr>
          <w:sz w:val="28"/>
          <w:szCs w:val="28"/>
        </w:rPr>
        <w:t>ств шк</w:t>
      </w:r>
      <w:proofErr w:type="gramEnd"/>
      <w:r w:rsidRPr="006A40BD">
        <w:rPr>
          <w:sz w:val="28"/>
          <w:szCs w:val="28"/>
        </w:rPr>
        <w:t xml:space="preserve">ольника, как: уважение к старшим, дружеские отношения со сверстниками, умение соответственно отзываться на горе и радость других людей, добиваться действенного проявления гуманных чувств и отношений. Этот вид деятельности реализуется через участие в традиционных праздниках и экскурсиях «Новогодний праздник», конкурсы, командные соревнования. </w:t>
      </w:r>
    </w:p>
    <w:p w:rsidR="00433A81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t xml:space="preserve">Художественно-эстетическое воспитание. </w:t>
      </w:r>
    </w:p>
    <w:p w:rsidR="00433A81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t xml:space="preserve">Художественно-эстетическое воспитание – это целенаправленный, систематический процесс воздействия на личность ребенка с целью развития у него способности видеть красоту окружающего мира, искусства и создавать ее. В него входит воспитание эстетического отношения к природе, труду, общественной жизни, быту, искусству. Реализуется это </w:t>
      </w:r>
      <w:proofErr w:type="gramStart"/>
      <w:r w:rsidRPr="006A40BD">
        <w:rPr>
          <w:sz w:val="28"/>
          <w:szCs w:val="28"/>
        </w:rPr>
        <w:t>через</w:t>
      </w:r>
      <w:proofErr w:type="gramEnd"/>
      <w:r w:rsidRPr="006A40BD">
        <w:rPr>
          <w:sz w:val="28"/>
          <w:szCs w:val="28"/>
        </w:rPr>
        <w:t xml:space="preserve">:  </w:t>
      </w:r>
    </w:p>
    <w:p w:rsidR="00433A81" w:rsidRDefault="00433A81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40BD" w:rsidRPr="006A40BD">
        <w:rPr>
          <w:sz w:val="28"/>
          <w:szCs w:val="28"/>
        </w:rPr>
        <w:t>посещение выставок, концертов, конкурсов, экскурсий;</w:t>
      </w:r>
    </w:p>
    <w:p w:rsidR="00433A81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sym w:font="Symbol" w:char="F02D"/>
      </w:r>
      <w:r w:rsidRPr="006A40BD">
        <w:rPr>
          <w:sz w:val="28"/>
          <w:szCs w:val="28"/>
        </w:rPr>
        <w:t xml:space="preserve">  участие в таких выставках, конкурсах, экскурсиях;</w:t>
      </w:r>
    </w:p>
    <w:p w:rsidR="00433A81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sym w:font="Symbol" w:char="F02D"/>
      </w:r>
      <w:r w:rsidRPr="006A40BD">
        <w:rPr>
          <w:sz w:val="28"/>
          <w:szCs w:val="28"/>
        </w:rPr>
        <w:t xml:space="preserve">  создание эстетической развивающей среды в</w:t>
      </w:r>
      <w:r w:rsidR="00433A81">
        <w:rPr>
          <w:sz w:val="28"/>
          <w:szCs w:val="28"/>
        </w:rPr>
        <w:t xml:space="preserve"> объединении.</w:t>
      </w:r>
    </w:p>
    <w:p w:rsidR="00433A81" w:rsidRDefault="00433A81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p w:rsidR="00433A81" w:rsidRPr="00433A81" w:rsidRDefault="006A40BD" w:rsidP="00433A81">
      <w:pPr>
        <w:pStyle w:val="a3"/>
        <w:spacing w:before="0" w:beforeAutospacing="0" w:after="0"/>
        <w:ind w:firstLine="709"/>
        <w:jc w:val="center"/>
        <w:rPr>
          <w:b/>
          <w:sz w:val="28"/>
          <w:szCs w:val="28"/>
        </w:rPr>
      </w:pPr>
      <w:r w:rsidRPr="00433A81">
        <w:rPr>
          <w:b/>
          <w:sz w:val="28"/>
          <w:szCs w:val="28"/>
        </w:rPr>
        <w:t>Планируемые результаты и формы их проявления</w:t>
      </w:r>
    </w:p>
    <w:p w:rsidR="0083791B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t>В результате реализации программы воспит</w:t>
      </w:r>
      <w:r w:rsidR="00471B52">
        <w:rPr>
          <w:sz w:val="28"/>
          <w:szCs w:val="28"/>
        </w:rPr>
        <w:t>ания в объединении «Словарик</w:t>
      </w:r>
      <w:r w:rsidRPr="006A40BD">
        <w:rPr>
          <w:sz w:val="28"/>
          <w:szCs w:val="28"/>
        </w:rPr>
        <w:t xml:space="preserve">» ребенок будет обладать следующими качествами: </w:t>
      </w:r>
    </w:p>
    <w:p w:rsidR="0083791B" w:rsidRDefault="0083791B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40BD" w:rsidRPr="006A40BD">
        <w:rPr>
          <w:sz w:val="28"/>
          <w:szCs w:val="28"/>
        </w:rPr>
        <w:t xml:space="preserve">проявлять интерес к истории своей страны, своего края, </w:t>
      </w:r>
      <w:r>
        <w:rPr>
          <w:sz w:val="28"/>
          <w:szCs w:val="28"/>
        </w:rPr>
        <w:t>поселка</w:t>
      </w:r>
      <w:r w:rsidR="006A40BD" w:rsidRPr="006A40BD">
        <w:rPr>
          <w:sz w:val="28"/>
          <w:szCs w:val="28"/>
        </w:rPr>
        <w:t>, своего народа и его традициям;</w:t>
      </w:r>
    </w:p>
    <w:p w:rsidR="0083791B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sym w:font="Symbol" w:char="F02D"/>
      </w:r>
      <w:r w:rsidRPr="006A40BD">
        <w:rPr>
          <w:sz w:val="28"/>
          <w:szCs w:val="28"/>
        </w:rPr>
        <w:t xml:space="preserve"> осознавать свои индивидуальные особенности и возможности, быть способным к дифференцированной самооценке (уметь сопереживать, проявлять сострадание);</w:t>
      </w:r>
    </w:p>
    <w:p w:rsidR="0083791B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sym w:font="Symbol" w:char="F02D"/>
      </w:r>
      <w:r w:rsidRPr="006A40BD">
        <w:rPr>
          <w:sz w:val="28"/>
          <w:szCs w:val="28"/>
        </w:rPr>
        <w:t xml:space="preserve"> осознавать важность сохранности памятников архитектуры, истории родного </w:t>
      </w:r>
      <w:r w:rsidR="0083791B">
        <w:rPr>
          <w:sz w:val="28"/>
          <w:szCs w:val="28"/>
        </w:rPr>
        <w:t>поселка</w:t>
      </w:r>
      <w:r w:rsidRPr="006A40BD">
        <w:rPr>
          <w:sz w:val="28"/>
          <w:szCs w:val="28"/>
        </w:rPr>
        <w:t>;</w:t>
      </w:r>
    </w:p>
    <w:p w:rsidR="0083791B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sym w:font="Symbol" w:char="F02D"/>
      </w:r>
      <w:r w:rsidRPr="006A40BD">
        <w:rPr>
          <w:sz w:val="28"/>
          <w:szCs w:val="28"/>
        </w:rPr>
        <w:t xml:space="preserve"> </w:t>
      </w:r>
      <w:proofErr w:type="gramStart"/>
      <w:r w:rsidRPr="006A40BD">
        <w:rPr>
          <w:sz w:val="28"/>
          <w:szCs w:val="28"/>
        </w:rPr>
        <w:t>проявлять миролюбие (не затевать конфликты и стремиться решить спорные вопросы, не прибегая к силе, устанавливать хорошие взаимоотношения с другими людьми, уметь прощать обиды, защищать слабых, уважительно относиться к людям иной национальности или религиозной принадлежности, иного имущественного положения, людям с ограниченными возможностями здоровья, уметь соотносить свои желания и стремления с интересами других людей, уважительно относиться к ценностям);</w:t>
      </w:r>
      <w:proofErr w:type="gramEnd"/>
    </w:p>
    <w:p w:rsidR="0083791B" w:rsidRDefault="0083791B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6A40BD" w:rsidRPr="006A40BD">
        <w:rPr>
          <w:sz w:val="28"/>
          <w:szCs w:val="28"/>
        </w:rPr>
        <w:t xml:space="preserve"> уметь расположить к себе сверстников и взрослых, заинтересовать их (</w:t>
      </w:r>
      <w:proofErr w:type="gramStart"/>
      <w:r w:rsidR="006A40BD" w:rsidRPr="006A40BD">
        <w:rPr>
          <w:sz w:val="28"/>
          <w:szCs w:val="28"/>
        </w:rPr>
        <w:t>уверен</w:t>
      </w:r>
      <w:proofErr w:type="gramEnd"/>
      <w:r w:rsidR="006A40BD" w:rsidRPr="006A40BD">
        <w:rPr>
          <w:sz w:val="28"/>
          <w:szCs w:val="28"/>
        </w:rPr>
        <w:t xml:space="preserve"> в себе, открыт и общителен, не стесняется быть в чем-то непохожим на других людей).</w:t>
      </w:r>
    </w:p>
    <w:p w:rsidR="006A40BD" w:rsidRPr="006A40BD" w:rsidRDefault="006A40BD" w:rsidP="006637B2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40BD">
        <w:rPr>
          <w:sz w:val="28"/>
          <w:szCs w:val="28"/>
        </w:rPr>
        <w:t xml:space="preserve"> </w:t>
      </w:r>
    </w:p>
    <w:p w:rsidR="00287FD3" w:rsidRPr="00E311E9" w:rsidRDefault="00287FD3" w:rsidP="00E311E9">
      <w:pPr>
        <w:pStyle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bookmarkStart w:id="19" w:name="_Toc132036327"/>
      <w:r w:rsidRPr="00E311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Календарный план воспитательной работы на 202</w:t>
      </w:r>
      <w:r w:rsidR="007A4C08" w:rsidRPr="00E311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3</w:t>
      </w:r>
      <w:r w:rsidRPr="00E311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-202</w:t>
      </w:r>
      <w:r w:rsidR="007A4C08" w:rsidRPr="00E311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4</w:t>
      </w:r>
      <w:r w:rsidRPr="00E311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учебный год</w:t>
      </w:r>
      <w:bookmarkEnd w:id="19"/>
    </w:p>
    <w:p w:rsidR="00287FD3" w:rsidRPr="00287FD3" w:rsidRDefault="00287FD3" w:rsidP="00287FD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tbl>
      <w:tblPr>
        <w:tblW w:w="90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881"/>
        <w:gridCol w:w="1781"/>
        <w:gridCol w:w="1419"/>
        <w:gridCol w:w="1595"/>
        <w:gridCol w:w="1985"/>
      </w:tblGrid>
      <w:tr w:rsidR="00471B52" w:rsidRPr="003E28C1" w:rsidTr="00471B52">
        <w:trPr>
          <w:trHeight w:val="499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Направление воспитательной работы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471B52" w:rsidRPr="003E28C1" w:rsidTr="00471B52">
        <w:trPr>
          <w:trHeight w:val="50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Нравственное и духовное воспитание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Беседа «Красота родного края»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Вамишеску</w:t>
            </w:r>
            <w:proofErr w:type="spellEnd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любви к природе. Развитие речи, внимательности, усердия.</w:t>
            </w:r>
          </w:p>
        </w:tc>
      </w:tr>
      <w:tr w:rsidR="00471B52" w:rsidRPr="003E28C1" w:rsidTr="00471B52">
        <w:trPr>
          <w:trHeight w:val="1006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положительного отношения к труду и творчеству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Изготовление поделки из природного материала.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Вамишеску</w:t>
            </w:r>
            <w:proofErr w:type="spellEnd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положительного отношения к труду, к людям труда.</w:t>
            </w:r>
          </w:p>
        </w:tc>
      </w:tr>
      <w:tr w:rsidR="00471B52" w:rsidRPr="003E28C1" w:rsidTr="00471B52">
        <w:trPr>
          <w:trHeight w:val="50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Интеллектуаль</w:t>
            </w:r>
            <w:proofErr w:type="spellEnd"/>
          </w:p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ное</w:t>
            </w:r>
            <w:proofErr w:type="spellEnd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воспитание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Викторина по сказкам.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Вамишеску</w:t>
            </w:r>
            <w:proofErr w:type="spellEnd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интереса к сказкам, сказочным героям. Развитие речи.</w:t>
            </w:r>
          </w:p>
        </w:tc>
      </w:tr>
      <w:tr w:rsidR="00471B52" w:rsidRPr="003E28C1" w:rsidTr="00471B52">
        <w:trPr>
          <w:trHeight w:val="50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</w:t>
            </w:r>
            <w:proofErr w:type="spellEnd"/>
          </w:p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ное</w:t>
            </w:r>
            <w:proofErr w:type="spellEnd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медиа культурное воспитание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Беседа «Что значит быть воспитанным человеком?»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Вамишеску</w:t>
            </w:r>
            <w:proofErr w:type="spellEnd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основных правил культурного поведения. </w:t>
            </w:r>
          </w:p>
        </w:tc>
      </w:tr>
      <w:tr w:rsidR="00471B52" w:rsidRPr="003E28C1" w:rsidTr="00471B52">
        <w:trPr>
          <w:trHeight w:val="50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Экологическое воспитание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Беседа «Мусор может быть полезен»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Вамишеску</w:t>
            </w:r>
            <w:proofErr w:type="spellEnd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экологической грамотности.</w:t>
            </w:r>
          </w:p>
        </w:tc>
      </w:tr>
      <w:tr w:rsidR="00471B52" w:rsidRPr="003E28C1" w:rsidTr="00471B52">
        <w:trPr>
          <w:trHeight w:val="50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Гражданско-патриотическое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Беседа – презентация «Животные во время войны»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Вамишеску</w:t>
            </w:r>
            <w:proofErr w:type="spellEnd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патриотизма и любви к животным.</w:t>
            </w:r>
          </w:p>
        </w:tc>
      </w:tr>
      <w:tr w:rsidR="00471B52" w:rsidRPr="003E28C1" w:rsidTr="00471B52">
        <w:trPr>
          <w:trHeight w:val="50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</w:t>
            </w: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коммуникатив</w:t>
            </w:r>
            <w:proofErr w:type="spellEnd"/>
          </w:p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ной культурны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Акция «День вежливости»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Вамишеску</w:t>
            </w:r>
            <w:proofErr w:type="spellEnd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вежливости и культурного поведения</w:t>
            </w:r>
          </w:p>
        </w:tc>
      </w:tr>
      <w:tr w:rsidR="00471B52" w:rsidRPr="003E28C1" w:rsidTr="00471B52">
        <w:trPr>
          <w:trHeight w:val="499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Здоровье</w:t>
            </w:r>
            <w:proofErr w:type="gramEnd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сберегающее воспитание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совместно с родителями «5слагаемых здоровья»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Вамишеску</w:t>
            </w:r>
            <w:proofErr w:type="spellEnd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бережного отношения к своему здоровью.</w:t>
            </w:r>
          </w:p>
        </w:tc>
      </w:tr>
      <w:tr w:rsidR="00471B52" w:rsidRPr="003E28C1" w:rsidTr="00471B52">
        <w:trPr>
          <w:trHeight w:val="499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Правовое воспитание и культура </w:t>
            </w: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безопасности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Мероприятие по профилактике </w:t>
            </w:r>
            <w:r w:rsidRPr="00ED6D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дорожно-транспортного травматизма «Внимание! Дети!»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Вамишеску</w:t>
            </w:r>
            <w:proofErr w:type="spellEnd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Гайсин Р.А.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законопослушного пешехода</w:t>
            </w:r>
          </w:p>
        </w:tc>
      </w:tr>
      <w:tr w:rsidR="00471B52" w:rsidRPr="003E28C1" w:rsidTr="00471B52">
        <w:trPr>
          <w:trHeight w:val="499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семейных ценностей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Мероприятие «День Семьи»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Вамишеску</w:t>
            </w:r>
            <w:proofErr w:type="spellEnd"/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B52" w:rsidRPr="00ED6D6A" w:rsidRDefault="00471B52" w:rsidP="00471B5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6D6A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семейных ценностей</w:t>
            </w:r>
          </w:p>
        </w:tc>
      </w:tr>
    </w:tbl>
    <w:p w:rsidR="00287FD3" w:rsidRPr="00287FD3" w:rsidRDefault="00287FD3" w:rsidP="00287FD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87FD3" w:rsidRPr="00287FD3" w:rsidRDefault="00287FD3" w:rsidP="00287FD3">
      <w:pPr>
        <w:spacing w:after="0" w:line="259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287FD3" w:rsidRPr="00287FD3" w:rsidRDefault="00287FD3" w:rsidP="00287FD3">
      <w:pPr>
        <w:spacing w:after="0" w:line="259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287FD3" w:rsidRPr="00287FD3" w:rsidRDefault="00287FD3" w:rsidP="00287FD3">
      <w:pPr>
        <w:spacing w:after="0" w:line="259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287FD3" w:rsidRPr="00287FD3" w:rsidRDefault="00287FD3" w:rsidP="00287FD3">
      <w:pPr>
        <w:spacing w:after="0" w:line="259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287FD3" w:rsidRPr="00287FD3" w:rsidRDefault="00287FD3" w:rsidP="00287FD3">
      <w:pPr>
        <w:spacing w:after="0" w:line="259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sectPr w:rsidR="00287FD3" w:rsidRPr="00287FD3" w:rsidSect="00B275B5">
      <w:footerReference w:type="default" r:id="rId2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2E8" w:rsidRDefault="000F62E8" w:rsidP="00007130">
      <w:pPr>
        <w:spacing w:after="0" w:line="240" w:lineRule="auto"/>
      </w:pPr>
      <w:r>
        <w:separator/>
      </w:r>
    </w:p>
  </w:endnote>
  <w:endnote w:type="continuationSeparator" w:id="0">
    <w:p w:rsidR="000F62E8" w:rsidRDefault="000F62E8" w:rsidP="00007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2E8" w:rsidRDefault="000F62E8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208A">
      <w:rPr>
        <w:noProof/>
      </w:rPr>
      <w:t>19</w:t>
    </w:r>
    <w:r>
      <w:rPr>
        <w:noProof/>
      </w:rPr>
      <w:fldChar w:fldCharType="end"/>
    </w:r>
  </w:p>
  <w:p w:rsidR="000F62E8" w:rsidRDefault="000F62E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2E8" w:rsidRDefault="000F62E8" w:rsidP="00007130">
      <w:pPr>
        <w:spacing w:after="0" w:line="240" w:lineRule="auto"/>
      </w:pPr>
      <w:r>
        <w:separator/>
      </w:r>
    </w:p>
  </w:footnote>
  <w:footnote w:type="continuationSeparator" w:id="0">
    <w:p w:rsidR="000F62E8" w:rsidRDefault="000F62E8" w:rsidP="00007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22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3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6">
    <w:nsid w:val="00000007"/>
    <w:multiLevelType w:val="multilevel"/>
    <w:tmpl w:val="00000007"/>
    <w:name w:val="WW8Num7"/>
    <w:lvl w:ilvl="0">
      <w:start w:val="17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4"/>
      <w:numFmt w:val="decimal"/>
      <w:lvlText w:val="%1"/>
      <w:lvlJc w:val="left"/>
      <w:pPr>
        <w:tabs>
          <w:tab w:val="num" w:pos="0"/>
        </w:tabs>
        <w:ind w:left="525" w:hanging="525"/>
      </w:pPr>
      <w:rPr>
        <w:sz w:val="28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525" w:hanging="525"/>
      </w:pPr>
      <w:rPr>
        <w:sz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sz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sz w:val="28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1204E3F"/>
    <w:multiLevelType w:val="hybridMultilevel"/>
    <w:tmpl w:val="1AAC81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023B3835"/>
    <w:multiLevelType w:val="hybridMultilevel"/>
    <w:tmpl w:val="206AC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9441B3"/>
    <w:multiLevelType w:val="multilevel"/>
    <w:tmpl w:val="E2D478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A2C694A"/>
    <w:multiLevelType w:val="multilevel"/>
    <w:tmpl w:val="167C0A4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39"/>
        </w:tabs>
        <w:ind w:left="1439" w:hanging="360"/>
      </w:pPr>
    </w:lvl>
    <w:lvl w:ilvl="2" w:tentative="1">
      <w:start w:val="1"/>
      <w:numFmt w:val="decimal"/>
      <w:lvlText w:val="%3."/>
      <w:lvlJc w:val="left"/>
      <w:pPr>
        <w:tabs>
          <w:tab w:val="num" w:pos="2159"/>
        </w:tabs>
        <w:ind w:left="2159" w:hanging="360"/>
      </w:pPr>
    </w:lvl>
    <w:lvl w:ilvl="3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entative="1">
      <w:start w:val="1"/>
      <w:numFmt w:val="decimal"/>
      <w:lvlText w:val="%5."/>
      <w:lvlJc w:val="left"/>
      <w:pPr>
        <w:tabs>
          <w:tab w:val="num" w:pos="3599"/>
        </w:tabs>
        <w:ind w:left="3599" w:hanging="360"/>
      </w:pPr>
    </w:lvl>
    <w:lvl w:ilvl="5" w:tentative="1">
      <w:start w:val="1"/>
      <w:numFmt w:val="decimal"/>
      <w:lvlText w:val="%6."/>
      <w:lvlJc w:val="left"/>
      <w:pPr>
        <w:tabs>
          <w:tab w:val="num" w:pos="4319"/>
        </w:tabs>
        <w:ind w:left="4319" w:hanging="360"/>
      </w:pPr>
    </w:lvl>
    <w:lvl w:ilvl="6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entative="1">
      <w:start w:val="1"/>
      <w:numFmt w:val="decimal"/>
      <w:lvlText w:val="%8."/>
      <w:lvlJc w:val="left"/>
      <w:pPr>
        <w:tabs>
          <w:tab w:val="num" w:pos="5759"/>
        </w:tabs>
        <w:ind w:left="5759" w:hanging="360"/>
      </w:pPr>
    </w:lvl>
    <w:lvl w:ilvl="8" w:tentative="1">
      <w:start w:val="1"/>
      <w:numFmt w:val="decimal"/>
      <w:lvlText w:val="%9."/>
      <w:lvlJc w:val="left"/>
      <w:pPr>
        <w:tabs>
          <w:tab w:val="num" w:pos="6479"/>
        </w:tabs>
        <w:ind w:left="6479" w:hanging="360"/>
      </w:pPr>
    </w:lvl>
  </w:abstractNum>
  <w:abstractNum w:abstractNumId="13">
    <w:nsid w:val="0A8D65F2"/>
    <w:multiLevelType w:val="hybridMultilevel"/>
    <w:tmpl w:val="8F52C9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4D67CF1"/>
    <w:multiLevelType w:val="hybridMultilevel"/>
    <w:tmpl w:val="FBB0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8174FB4"/>
    <w:multiLevelType w:val="hybridMultilevel"/>
    <w:tmpl w:val="E0604064"/>
    <w:lvl w:ilvl="0" w:tplc="F4B41CE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521032"/>
    <w:multiLevelType w:val="hybridMultilevel"/>
    <w:tmpl w:val="B8F084B8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7">
    <w:nsid w:val="1D5A395E"/>
    <w:multiLevelType w:val="hybridMultilevel"/>
    <w:tmpl w:val="19EAA11C"/>
    <w:lvl w:ilvl="0" w:tplc="458C94EC">
      <w:start w:val="1"/>
      <w:numFmt w:val="decimal"/>
      <w:lvlText w:val="%1."/>
      <w:lvlJc w:val="left"/>
      <w:pPr>
        <w:ind w:left="1377" w:hanging="568"/>
      </w:pPr>
      <w:rPr>
        <w:rFonts w:ascii="Times New Roman" w:eastAsia="Times New Roman" w:hAnsi="Times New Roman" w:hint="default"/>
        <w:sz w:val="28"/>
        <w:szCs w:val="28"/>
      </w:rPr>
    </w:lvl>
    <w:lvl w:ilvl="1" w:tplc="A8DEC1B4">
      <w:start w:val="2"/>
      <w:numFmt w:val="decimal"/>
      <w:lvlText w:val="%2."/>
      <w:lvlJc w:val="left"/>
      <w:pPr>
        <w:ind w:left="2781" w:hanging="1085"/>
      </w:pPr>
      <w:rPr>
        <w:rFonts w:ascii="Times New Roman" w:eastAsia="Times New Roman" w:hAnsi="Times New Roman" w:hint="default"/>
        <w:sz w:val="28"/>
        <w:szCs w:val="28"/>
      </w:rPr>
    </w:lvl>
    <w:lvl w:ilvl="2" w:tplc="CCD83924">
      <w:numFmt w:val="none"/>
      <w:lvlText w:val=""/>
      <w:lvlJc w:val="left"/>
      <w:pPr>
        <w:tabs>
          <w:tab w:val="num" w:pos="360"/>
        </w:tabs>
      </w:pPr>
    </w:lvl>
    <w:lvl w:ilvl="3" w:tplc="6FE87F3E">
      <w:start w:val="1"/>
      <w:numFmt w:val="bullet"/>
      <w:lvlText w:val="•"/>
      <w:lvlJc w:val="left"/>
      <w:pPr>
        <w:ind w:left="3631" w:hanging="497"/>
      </w:pPr>
      <w:rPr>
        <w:rFonts w:hint="default"/>
      </w:rPr>
    </w:lvl>
    <w:lvl w:ilvl="4" w:tplc="018A8060">
      <w:start w:val="1"/>
      <w:numFmt w:val="bullet"/>
      <w:lvlText w:val="•"/>
      <w:lvlJc w:val="left"/>
      <w:pPr>
        <w:ind w:left="4481" w:hanging="497"/>
      </w:pPr>
      <w:rPr>
        <w:rFonts w:hint="default"/>
      </w:rPr>
    </w:lvl>
    <w:lvl w:ilvl="5" w:tplc="52B8EE98">
      <w:start w:val="1"/>
      <w:numFmt w:val="bullet"/>
      <w:lvlText w:val="•"/>
      <w:lvlJc w:val="left"/>
      <w:pPr>
        <w:ind w:left="5331" w:hanging="497"/>
      </w:pPr>
      <w:rPr>
        <w:rFonts w:hint="default"/>
      </w:rPr>
    </w:lvl>
    <w:lvl w:ilvl="6" w:tplc="D4520C6C">
      <w:start w:val="1"/>
      <w:numFmt w:val="bullet"/>
      <w:lvlText w:val="•"/>
      <w:lvlJc w:val="left"/>
      <w:pPr>
        <w:ind w:left="6180" w:hanging="497"/>
      </w:pPr>
      <w:rPr>
        <w:rFonts w:hint="default"/>
      </w:rPr>
    </w:lvl>
    <w:lvl w:ilvl="7" w:tplc="D1623330">
      <w:start w:val="1"/>
      <w:numFmt w:val="bullet"/>
      <w:lvlText w:val="•"/>
      <w:lvlJc w:val="left"/>
      <w:pPr>
        <w:ind w:left="7030" w:hanging="497"/>
      </w:pPr>
      <w:rPr>
        <w:rFonts w:hint="default"/>
      </w:rPr>
    </w:lvl>
    <w:lvl w:ilvl="8" w:tplc="0B284134">
      <w:start w:val="1"/>
      <w:numFmt w:val="bullet"/>
      <w:lvlText w:val="•"/>
      <w:lvlJc w:val="left"/>
      <w:pPr>
        <w:ind w:left="7880" w:hanging="497"/>
      </w:pPr>
      <w:rPr>
        <w:rFonts w:hint="default"/>
      </w:rPr>
    </w:lvl>
  </w:abstractNum>
  <w:abstractNum w:abstractNumId="18">
    <w:nsid w:val="1F9137F5"/>
    <w:multiLevelType w:val="multilevel"/>
    <w:tmpl w:val="029EC80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25185095"/>
    <w:multiLevelType w:val="hybridMultilevel"/>
    <w:tmpl w:val="31F05582"/>
    <w:lvl w:ilvl="0" w:tplc="C5525D2C">
      <w:start w:val="1"/>
      <w:numFmt w:val="bullet"/>
      <w:lvlText w:val="–"/>
      <w:lvlJc w:val="left"/>
      <w:pPr>
        <w:ind w:left="1377" w:hanging="568"/>
      </w:pPr>
      <w:rPr>
        <w:rFonts w:ascii="Times New Roman" w:eastAsia="Times New Roman" w:hAnsi="Times New Roman" w:hint="default"/>
        <w:sz w:val="28"/>
        <w:szCs w:val="28"/>
      </w:rPr>
    </w:lvl>
    <w:lvl w:ilvl="1" w:tplc="F32A5BE4">
      <w:start w:val="1"/>
      <w:numFmt w:val="bullet"/>
      <w:lvlText w:val="•"/>
      <w:lvlJc w:val="left"/>
      <w:pPr>
        <w:ind w:left="2197" w:hanging="568"/>
      </w:pPr>
      <w:rPr>
        <w:rFonts w:hint="default"/>
      </w:rPr>
    </w:lvl>
    <w:lvl w:ilvl="2" w:tplc="D696D6CA">
      <w:start w:val="1"/>
      <w:numFmt w:val="bullet"/>
      <w:lvlText w:val="•"/>
      <w:lvlJc w:val="left"/>
      <w:pPr>
        <w:ind w:left="3017" w:hanging="568"/>
      </w:pPr>
      <w:rPr>
        <w:rFonts w:hint="default"/>
      </w:rPr>
    </w:lvl>
    <w:lvl w:ilvl="3" w:tplc="81A06E4E">
      <w:start w:val="1"/>
      <w:numFmt w:val="bullet"/>
      <w:lvlText w:val="•"/>
      <w:lvlJc w:val="left"/>
      <w:pPr>
        <w:ind w:left="3837" w:hanging="568"/>
      </w:pPr>
      <w:rPr>
        <w:rFonts w:hint="default"/>
      </w:rPr>
    </w:lvl>
    <w:lvl w:ilvl="4" w:tplc="0996390E">
      <w:start w:val="1"/>
      <w:numFmt w:val="bullet"/>
      <w:lvlText w:val="•"/>
      <w:lvlJc w:val="left"/>
      <w:pPr>
        <w:ind w:left="4658" w:hanging="568"/>
      </w:pPr>
      <w:rPr>
        <w:rFonts w:hint="default"/>
      </w:rPr>
    </w:lvl>
    <w:lvl w:ilvl="5" w:tplc="3960836E">
      <w:start w:val="1"/>
      <w:numFmt w:val="bullet"/>
      <w:lvlText w:val="•"/>
      <w:lvlJc w:val="left"/>
      <w:pPr>
        <w:ind w:left="5478" w:hanging="568"/>
      </w:pPr>
      <w:rPr>
        <w:rFonts w:hint="default"/>
      </w:rPr>
    </w:lvl>
    <w:lvl w:ilvl="6" w:tplc="7F78AB4C">
      <w:start w:val="1"/>
      <w:numFmt w:val="bullet"/>
      <w:lvlText w:val="•"/>
      <w:lvlJc w:val="left"/>
      <w:pPr>
        <w:ind w:left="6298" w:hanging="568"/>
      </w:pPr>
      <w:rPr>
        <w:rFonts w:hint="default"/>
      </w:rPr>
    </w:lvl>
    <w:lvl w:ilvl="7" w:tplc="28964706">
      <w:start w:val="1"/>
      <w:numFmt w:val="bullet"/>
      <w:lvlText w:val="•"/>
      <w:lvlJc w:val="left"/>
      <w:pPr>
        <w:ind w:left="7119" w:hanging="568"/>
      </w:pPr>
      <w:rPr>
        <w:rFonts w:hint="default"/>
      </w:rPr>
    </w:lvl>
    <w:lvl w:ilvl="8" w:tplc="06C29C46">
      <w:start w:val="1"/>
      <w:numFmt w:val="bullet"/>
      <w:lvlText w:val="•"/>
      <w:lvlJc w:val="left"/>
      <w:pPr>
        <w:ind w:left="7939" w:hanging="568"/>
      </w:pPr>
      <w:rPr>
        <w:rFonts w:hint="default"/>
      </w:rPr>
    </w:lvl>
  </w:abstractNum>
  <w:abstractNum w:abstractNumId="20">
    <w:nsid w:val="27F77712"/>
    <w:multiLevelType w:val="multilevel"/>
    <w:tmpl w:val="89B08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9AF55B3"/>
    <w:multiLevelType w:val="hybridMultilevel"/>
    <w:tmpl w:val="012416D2"/>
    <w:lvl w:ilvl="0" w:tplc="60C273DA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ACB6687"/>
    <w:multiLevelType w:val="hybridMultilevel"/>
    <w:tmpl w:val="0A522C6C"/>
    <w:lvl w:ilvl="0" w:tplc="9BDCCC02">
      <w:start w:val="1"/>
      <w:numFmt w:val="decimal"/>
      <w:lvlText w:val="%1."/>
      <w:lvlJc w:val="left"/>
      <w:pPr>
        <w:ind w:left="100" w:hanging="564"/>
      </w:pPr>
      <w:rPr>
        <w:rFonts w:ascii="Times New Roman" w:eastAsia="Times New Roman" w:hAnsi="Times New Roman" w:hint="default"/>
        <w:sz w:val="28"/>
        <w:szCs w:val="28"/>
      </w:rPr>
    </w:lvl>
    <w:lvl w:ilvl="1" w:tplc="E44256AA">
      <w:start w:val="1"/>
      <w:numFmt w:val="decimal"/>
      <w:lvlText w:val="%2."/>
      <w:lvlJc w:val="left"/>
      <w:pPr>
        <w:ind w:left="100" w:hanging="324"/>
      </w:pPr>
      <w:rPr>
        <w:rFonts w:ascii="Times New Roman" w:eastAsia="Times New Roman" w:hAnsi="Times New Roman" w:hint="default"/>
        <w:sz w:val="28"/>
        <w:szCs w:val="28"/>
      </w:rPr>
    </w:lvl>
    <w:lvl w:ilvl="2" w:tplc="1B1A1656">
      <w:start w:val="1"/>
      <w:numFmt w:val="bullet"/>
      <w:lvlText w:val="•"/>
      <w:lvlJc w:val="left"/>
      <w:pPr>
        <w:ind w:left="1996" w:hanging="324"/>
      </w:pPr>
      <w:rPr>
        <w:rFonts w:hint="default"/>
      </w:rPr>
    </w:lvl>
    <w:lvl w:ilvl="3" w:tplc="352E77A6">
      <w:start w:val="1"/>
      <w:numFmt w:val="bullet"/>
      <w:lvlText w:val="•"/>
      <w:lvlJc w:val="left"/>
      <w:pPr>
        <w:ind w:left="2944" w:hanging="324"/>
      </w:pPr>
      <w:rPr>
        <w:rFonts w:hint="default"/>
      </w:rPr>
    </w:lvl>
    <w:lvl w:ilvl="4" w:tplc="AA6ED504">
      <w:start w:val="1"/>
      <w:numFmt w:val="bullet"/>
      <w:lvlText w:val="•"/>
      <w:lvlJc w:val="left"/>
      <w:pPr>
        <w:ind w:left="3892" w:hanging="324"/>
      </w:pPr>
      <w:rPr>
        <w:rFonts w:hint="default"/>
      </w:rPr>
    </w:lvl>
    <w:lvl w:ilvl="5" w:tplc="8DC66ABC">
      <w:start w:val="1"/>
      <w:numFmt w:val="bullet"/>
      <w:lvlText w:val="•"/>
      <w:lvlJc w:val="left"/>
      <w:pPr>
        <w:ind w:left="4840" w:hanging="324"/>
      </w:pPr>
      <w:rPr>
        <w:rFonts w:hint="default"/>
      </w:rPr>
    </w:lvl>
    <w:lvl w:ilvl="6" w:tplc="0A46A4AA">
      <w:start w:val="1"/>
      <w:numFmt w:val="bullet"/>
      <w:lvlText w:val="•"/>
      <w:lvlJc w:val="left"/>
      <w:pPr>
        <w:ind w:left="5788" w:hanging="324"/>
      </w:pPr>
      <w:rPr>
        <w:rFonts w:hint="default"/>
      </w:rPr>
    </w:lvl>
    <w:lvl w:ilvl="7" w:tplc="A07A1528">
      <w:start w:val="1"/>
      <w:numFmt w:val="bullet"/>
      <w:lvlText w:val="•"/>
      <w:lvlJc w:val="left"/>
      <w:pPr>
        <w:ind w:left="6736" w:hanging="324"/>
      </w:pPr>
      <w:rPr>
        <w:rFonts w:hint="default"/>
      </w:rPr>
    </w:lvl>
    <w:lvl w:ilvl="8" w:tplc="23AE2AEA">
      <w:start w:val="1"/>
      <w:numFmt w:val="bullet"/>
      <w:lvlText w:val="•"/>
      <w:lvlJc w:val="left"/>
      <w:pPr>
        <w:ind w:left="7684" w:hanging="324"/>
      </w:pPr>
      <w:rPr>
        <w:rFonts w:hint="default"/>
      </w:rPr>
    </w:lvl>
  </w:abstractNum>
  <w:abstractNum w:abstractNumId="23">
    <w:nsid w:val="2E1F201A"/>
    <w:multiLevelType w:val="hybridMultilevel"/>
    <w:tmpl w:val="78B41706"/>
    <w:lvl w:ilvl="0" w:tplc="8A8C8684">
      <w:start w:val="1"/>
      <w:numFmt w:val="decimal"/>
      <w:lvlText w:val="%1)"/>
      <w:lvlJc w:val="left"/>
      <w:pPr>
        <w:ind w:left="1449" w:hanging="640"/>
      </w:pPr>
      <w:rPr>
        <w:rFonts w:ascii="Times New Roman" w:eastAsia="Times New Roman" w:hAnsi="Times New Roman" w:hint="default"/>
        <w:sz w:val="28"/>
        <w:szCs w:val="28"/>
      </w:rPr>
    </w:lvl>
    <w:lvl w:ilvl="1" w:tplc="175A1F86">
      <w:start w:val="1"/>
      <w:numFmt w:val="bullet"/>
      <w:lvlText w:val="•"/>
      <w:lvlJc w:val="left"/>
      <w:pPr>
        <w:ind w:left="2288" w:hanging="640"/>
      </w:pPr>
      <w:rPr>
        <w:rFonts w:hint="default"/>
      </w:rPr>
    </w:lvl>
    <w:lvl w:ilvl="2" w:tplc="AC0846BC">
      <w:start w:val="1"/>
      <w:numFmt w:val="bullet"/>
      <w:lvlText w:val="•"/>
      <w:lvlJc w:val="left"/>
      <w:pPr>
        <w:ind w:left="3127" w:hanging="640"/>
      </w:pPr>
      <w:rPr>
        <w:rFonts w:hint="default"/>
      </w:rPr>
    </w:lvl>
    <w:lvl w:ilvl="3" w:tplc="25989C08">
      <w:start w:val="1"/>
      <w:numFmt w:val="bullet"/>
      <w:lvlText w:val="•"/>
      <w:lvlJc w:val="left"/>
      <w:pPr>
        <w:ind w:left="3966" w:hanging="640"/>
      </w:pPr>
      <w:rPr>
        <w:rFonts w:hint="default"/>
      </w:rPr>
    </w:lvl>
    <w:lvl w:ilvl="4" w:tplc="69D22282">
      <w:start w:val="1"/>
      <w:numFmt w:val="bullet"/>
      <w:lvlText w:val="•"/>
      <w:lvlJc w:val="left"/>
      <w:pPr>
        <w:ind w:left="4805" w:hanging="640"/>
      </w:pPr>
      <w:rPr>
        <w:rFonts w:hint="default"/>
      </w:rPr>
    </w:lvl>
    <w:lvl w:ilvl="5" w:tplc="3F5408E0">
      <w:start w:val="1"/>
      <w:numFmt w:val="bullet"/>
      <w:lvlText w:val="•"/>
      <w:lvlJc w:val="left"/>
      <w:pPr>
        <w:ind w:left="5644" w:hanging="640"/>
      </w:pPr>
      <w:rPr>
        <w:rFonts w:hint="default"/>
      </w:rPr>
    </w:lvl>
    <w:lvl w:ilvl="6" w:tplc="CCA2EC38">
      <w:start w:val="1"/>
      <w:numFmt w:val="bullet"/>
      <w:lvlText w:val="•"/>
      <w:lvlJc w:val="left"/>
      <w:pPr>
        <w:ind w:left="6483" w:hanging="640"/>
      </w:pPr>
      <w:rPr>
        <w:rFonts w:hint="default"/>
      </w:rPr>
    </w:lvl>
    <w:lvl w:ilvl="7" w:tplc="A8EC0CF2">
      <w:start w:val="1"/>
      <w:numFmt w:val="bullet"/>
      <w:lvlText w:val="•"/>
      <w:lvlJc w:val="left"/>
      <w:pPr>
        <w:ind w:left="7322" w:hanging="640"/>
      </w:pPr>
      <w:rPr>
        <w:rFonts w:hint="default"/>
      </w:rPr>
    </w:lvl>
    <w:lvl w:ilvl="8" w:tplc="E820A940">
      <w:start w:val="1"/>
      <w:numFmt w:val="bullet"/>
      <w:lvlText w:val="•"/>
      <w:lvlJc w:val="left"/>
      <w:pPr>
        <w:ind w:left="8161" w:hanging="640"/>
      </w:pPr>
      <w:rPr>
        <w:rFonts w:hint="default"/>
      </w:rPr>
    </w:lvl>
  </w:abstractNum>
  <w:abstractNum w:abstractNumId="24">
    <w:nsid w:val="33976850"/>
    <w:multiLevelType w:val="hybridMultilevel"/>
    <w:tmpl w:val="3FEA6D40"/>
    <w:lvl w:ilvl="0" w:tplc="9A8C8B1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F161E7"/>
    <w:multiLevelType w:val="hybridMultilevel"/>
    <w:tmpl w:val="B9C2DEA8"/>
    <w:lvl w:ilvl="0" w:tplc="041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3DBD3B26"/>
    <w:multiLevelType w:val="hybridMultilevel"/>
    <w:tmpl w:val="B3D68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8208DE"/>
    <w:multiLevelType w:val="hybridMultilevel"/>
    <w:tmpl w:val="D08C3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F53C1"/>
    <w:multiLevelType w:val="hybridMultilevel"/>
    <w:tmpl w:val="D2883DB2"/>
    <w:lvl w:ilvl="0" w:tplc="56F095A4">
      <w:start w:val="1"/>
      <w:numFmt w:val="decimal"/>
      <w:lvlText w:val="%1)"/>
      <w:lvlJc w:val="left"/>
      <w:pPr>
        <w:ind w:left="1449" w:hanging="640"/>
      </w:pPr>
      <w:rPr>
        <w:rFonts w:ascii="Times New Roman" w:eastAsia="Times New Roman" w:hAnsi="Times New Roman" w:hint="default"/>
        <w:sz w:val="28"/>
        <w:szCs w:val="28"/>
      </w:rPr>
    </w:lvl>
    <w:lvl w:ilvl="1" w:tplc="1B40EAF2">
      <w:start w:val="1"/>
      <w:numFmt w:val="bullet"/>
      <w:lvlText w:val="•"/>
      <w:lvlJc w:val="left"/>
      <w:pPr>
        <w:ind w:left="2288" w:hanging="640"/>
      </w:pPr>
      <w:rPr>
        <w:rFonts w:hint="default"/>
      </w:rPr>
    </w:lvl>
    <w:lvl w:ilvl="2" w:tplc="F55EACC2">
      <w:start w:val="1"/>
      <w:numFmt w:val="bullet"/>
      <w:lvlText w:val="•"/>
      <w:lvlJc w:val="left"/>
      <w:pPr>
        <w:ind w:left="3127" w:hanging="640"/>
      </w:pPr>
      <w:rPr>
        <w:rFonts w:hint="default"/>
      </w:rPr>
    </w:lvl>
    <w:lvl w:ilvl="3" w:tplc="3DBCDF64">
      <w:start w:val="1"/>
      <w:numFmt w:val="bullet"/>
      <w:lvlText w:val="•"/>
      <w:lvlJc w:val="left"/>
      <w:pPr>
        <w:ind w:left="3966" w:hanging="640"/>
      </w:pPr>
      <w:rPr>
        <w:rFonts w:hint="default"/>
      </w:rPr>
    </w:lvl>
    <w:lvl w:ilvl="4" w:tplc="8138DF90">
      <w:start w:val="1"/>
      <w:numFmt w:val="bullet"/>
      <w:lvlText w:val="•"/>
      <w:lvlJc w:val="left"/>
      <w:pPr>
        <w:ind w:left="4805" w:hanging="640"/>
      </w:pPr>
      <w:rPr>
        <w:rFonts w:hint="default"/>
      </w:rPr>
    </w:lvl>
    <w:lvl w:ilvl="5" w:tplc="24E6EC3E">
      <w:start w:val="1"/>
      <w:numFmt w:val="bullet"/>
      <w:lvlText w:val="•"/>
      <w:lvlJc w:val="left"/>
      <w:pPr>
        <w:ind w:left="5644" w:hanging="640"/>
      </w:pPr>
      <w:rPr>
        <w:rFonts w:hint="default"/>
      </w:rPr>
    </w:lvl>
    <w:lvl w:ilvl="6" w:tplc="C9566EAA">
      <w:start w:val="1"/>
      <w:numFmt w:val="bullet"/>
      <w:lvlText w:val="•"/>
      <w:lvlJc w:val="left"/>
      <w:pPr>
        <w:ind w:left="6483" w:hanging="640"/>
      </w:pPr>
      <w:rPr>
        <w:rFonts w:hint="default"/>
      </w:rPr>
    </w:lvl>
    <w:lvl w:ilvl="7" w:tplc="CE82E67E">
      <w:start w:val="1"/>
      <w:numFmt w:val="bullet"/>
      <w:lvlText w:val="•"/>
      <w:lvlJc w:val="left"/>
      <w:pPr>
        <w:ind w:left="7322" w:hanging="640"/>
      </w:pPr>
      <w:rPr>
        <w:rFonts w:hint="default"/>
      </w:rPr>
    </w:lvl>
    <w:lvl w:ilvl="8" w:tplc="0544540A">
      <w:start w:val="1"/>
      <w:numFmt w:val="bullet"/>
      <w:lvlText w:val="•"/>
      <w:lvlJc w:val="left"/>
      <w:pPr>
        <w:ind w:left="8161" w:hanging="640"/>
      </w:pPr>
      <w:rPr>
        <w:rFonts w:hint="default"/>
      </w:rPr>
    </w:lvl>
  </w:abstractNum>
  <w:abstractNum w:abstractNumId="29">
    <w:nsid w:val="444E1BAA"/>
    <w:multiLevelType w:val="hybridMultilevel"/>
    <w:tmpl w:val="08702DB8"/>
    <w:lvl w:ilvl="0" w:tplc="0419000F">
      <w:start w:val="1"/>
      <w:numFmt w:val="decimal"/>
      <w:lvlText w:val="%1."/>
      <w:lvlJc w:val="left"/>
      <w:pPr>
        <w:ind w:left="1792" w:hanging="360"/>
      </w:pPr>
    </w:lvl>
    <w:lvl w:ilvl="1" w:tplc="04190019" w:tentative="1">
      <w:start w:val="1"/>
      <w:numFmt w:val="lowerLetter"/>
      <w:lvlText w:val="%2."/>
      <w:lvlJc w:val="left"/>
      <w:pPr>
        <w:ind w:left="2512" w:hanging="360"/>
      </w:pPr>
    </w:lvl>
    <w:lvl w:ilvl="2" w:tplc="0419001B" w:tentative="1">
      <w:start w:val="1"/>
      <w:numFmt w:val="lowerRoman"/>
      <w:lvlText w:val="%3."/>
      <w:lvlJc w:val="right"/>
      <w:pPr>
        <w:ind w:left="3232" w:hanging="180"/>
      </w:pPr>
    </w:lvl>
    <w:lvl w:ilvl="3" w:tplc="0419000F" w:tentative="1">
      <w:start w:val="1"/>
      <w:numFmt w:val="decimal"/>
      <w:lvlText w:val="%4."/>
      <w:lvlJc w:val="left"/>
      <w:pPr>
        <w:ind w:left="3952" w:hanging="360"/>
      </w:pPr>
    </w:lvl>
    <w:lvl w:ilvl="4" w:tplc="04190019" w:tentative="1">
      <w:start w:val="1"/>
      <w:numFmt w:val="lowerLetter"/>
      <w:lvlText w:val="%5."/>
      <w:lvlJc w:val="left"/>
      <w:pPr>
        <w:ind w:left="4672" w:hanging="360"/>
      </w:pPr>
    </w:lvl>
    <w:lvl w:ilvl="5" w:tplc="0419001B" w:tentative="1">
      <w:start w:val="1"/>
      <w:numFmt w:val="lowerRoman"/>
      <w:lvlText w:val="%6."/>
      <w:lvlJc w:val="right"/>
      <w:pPr>
        <w:ind w:left="5392" w:hanging="180"/>
      </w:pPr>
    </w:lvl>
    <w:lvl w:ilvl="6" w:tplc="0419000F" w:tentative="1">
      <w:start w:val="1"/>
      <w:numFmt w:val="decimal"/>
      <w:lvlText w:val="%7."/>
      <w:lvlJc w:val="left"/>
      <w:pPr>
        <w:ind w:left="6112" w:hanging="360"/>
      </w:pPr>
    </w:lvl>
    <w:lvl w:ilvl="7" w:tplc="04190019" w:tentative="1">
      <w:start w:val="1"/>
      <w:numFmt w:val="lowerLetter"/>
      <w:lvlText w:val="%8."/>
      <w:lvlJc w:val="left"/>
      <w:pPr>
        <w:ind w:left="6832" w:hanging="360"/>
      </w:pPr>
    </w:lvl>
    <w:lvl w:ilvl="8" w:tplc="0419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30">
    <w:nsid w:val="486C2B8B"/>
    <w:multiLevelType w:val="hybridMultilevel"/>
    <w:tmpl w:val="39BC73C6"/>
    <w:lvl w:ilvl="0" w:tplc="F880DEE8">
      <w:start w:val="1"/>
      <w:numFmt w:val="decimal"/>
      <w:lvlText w:val="%1)"/>
      <w:lvlJc w:val="left"/>
      <w:pPr>
        <w:ind w:left="100" w:hanging="568"/>
      </w:pPr>
      <w:rPr>
        <w:rFonts w:ascii="Times New Roman" w:eastAsia="Times New Roman" w:hAnsi="Times New Roman" w:hint="default"/>
        <w:sz w:val="28"/>
        <w:szCs w:val="28"/>
      </w:rPr>
    </w:lvl>
    <w:lvl w:ilvl="1" w:tplc="0630BBCA">
      <w:start w:val="1"/>
      <w:numFmt w:val="bullet"/>
      <w:lvlText w:val="•"/>
      <w:lvlJc w:val="left"/>
      <w:pPr>
        <w:ind w:left="1074" w:hanging="568"/>
      </w:pPr>
      <w:rPr>
        <w:rFonts w:hint="default"/>
      </w:rPr>
    </w:lvl>
    <w:lvl w:ilvl="2" w:tplc="A8728CBC">
      <w:start w:val="1"/>
      <w:numFmt w:val="bullet"/>
      <w:lvlText w:val="•"/>
      <w:lvlJc w:val="left"/>
      <w:pPr>
        <w:ind w:left="2048" w:hanging="568"/>
      </w:pPr>
      <w:rPr>
        <w:rFonts w:hint="default"/>
      </w:rPr>
    </w:lvl>
    <w:lvl w:ilvl="3" w:tplc="984873CC">
      <w:start w:val="1"/>
      <w:numFmt w:val="bullet"/>
      <w:lvlText w:val="•"/>
      <w:lvlJc w:val="left"/>
      <w:pPr>
        <w:ind w:left="3022" w:hanging="568"/>
      </w:pPr>
      <w:rPr>
        <w:rFonts w:hint="default"/>
      </w:rPr>
    </w:lvl>
    <w:lvl w:ilvl="4" w:tplc="EB0E3CFC">
      <w:start w:val="1"/>
      <w:numFmt w:val="bullet"/>
      <w:lvlText w:val="•"/>
      <w:lvlJc w:val="left"/>
      <w:pPr>
        <w:ind w:left="3996" w:hanging="568"/>
      </w:pPr>
      <w:rPr>
        <w:rFonts w:hint="default"/>
      </w:rPr>
    </w:lvl>
    <w:lvl w:ilvl="5" w:tplc="06D43E88">
      <w:start w:val="1"/>
      <w:numFmt w:val="bullet"/>
      <w:lvlText w:val="•"/>
      <w:lvlJc w:val="left"/>
      <w:pPr>
        <w:ind w:left="4970" w:hanging="568"/>
      </w:pPr>
      <w:rPr>
        <w:rFonts w:hint="default"/>
      </w:rPr>
    </w:lvl>
    <w:lvl w:ilvl="6" w:tplc="75E44562">
      <w:start w:val="1"/>
      <w:numFmt w:val="bullet"/>
      <w:lvlText w:val="•"/>
      <w:lvlJc w:val="left"/>
      <w:pPr>
        <w:ind w:left="5944" w:hanging="568"/>
      </w:pPr>
      <w:rPr>
        <w:rFonts w:hint="default"/>
      </w:rPr>
    </w:lvl>
    <w:lvl w:ilvl="7" w:tplc="3EDCD61A">
      <w:start w:val="1"/>
      <w:numFmt w:val="bullet"/>
      <w:lvlText w:val="•"/>
      <w:lvlJc w:val="left"/>
      <w:pPr>
        <w:ind w:left="6918" w:hanging="568"/>
      </w:pPr>
      <w:rPr>
        <w:rFonts w:hint="default"/>
      </w:rPr>
    </w:lvl>
    <w:lvl w:ilvl="8" w:tplc="2A5C9814">
      <w:start w:val="1"/>
      <w:numFmt w:val="bullet"/>
      <w:lvlText w:val="•"/>
      <w:lvlJc w:val="left"/>
      <w:pPr>
        <w:ind w:left="7892" w:hanging="568"/>
      </w:pPr>
      <w:rPr>
        <w:rFonts w:hint="default"/>
      </w:rPr>
    </w:lvl>
  </w:abstractNum>
  <w:abstractNum w:abstractNumId="31">
    <w:nsid w:val="508C5DEE"/>
    <w:multiLevelType w:val="hybridMultilevel"/>
    <w:tmpl w:val="898E7648"/>
    <w:lvl w:ilvl="0" w:tplc="087861D2">
      <w:start w:val="1"/>
      <w:numFmt w:val="bullet"/>
      <w:lvlText w:val=""/>
      <w:lvlJc w:val="left"/>
      <w:pPr>
        <w:ind w:left="100" w:hanging="568"/>
      </w:pPr>
      <w:rPr>
        <w:rFonts w:ascii="Symbol" w:eastAsia="Symbol" w:hAnsi="Symbol" w:hint="default"/>
        <w:w w:val="54"/>
        <w:sz w:val="28"/>
        <w:szCs w:val="28"/>
      </w:rPr>
    </w:lvl>
    <w:lvl w:ilvl="1" w:tplc="29BC6012">
      <w:start w:val="1"/>
      <w:numFmt w:val="bullet"/>
      <w:lvlText w:val="•"/>
      <w:lvlJc w:val="left"/>
      <w:pPr>
        <w:ind w:left="1048" w:hanging="568"/>
      </w:pPr>
      <w:rPr>
        <w:rFonts w:hint="default"/>
      </w:rPr>
    </w:lvl>
    <w:lvl w:ilvl="2" w:tplc="016C06CA">
      <w:start w:val="1"/>
      <w:numFmt w:val="bullet"/>
      <w:lvlText w:val="•"/>
      <w:lvlJc w:val="left"/>
      <w:pPr>
        <w:ind w:left="1996" w:hanging="568"/>
      </w:pPr>
      <w:rPr>
        <w:rFonts w:hint="default"/>
      </w:rPr>
    </w:lvl>
    <w:lvl w:ilvl="3" w:tplc="C93CBD6E">
      <w:start w:val="1"/>
      <w:numFmt w:val="bullet"/>
      <w:lvlText w:val="•"/>
      <w:lvlJc w:val="left"/>
      <w:pPr>
        <w:ind w:left="2944" w:hanging="568"/>
      </w:pPr>
      <w:rPr>
        <w:rFonts w:hint="default"/>
      </w:rPr>
    </w:lvl>
    <w:lvl w:ilvl="4" w:tplc="9CC25330">
      <w:start w:val="1"/>
      <w:numFmt w:val="bullet"/>
      <w:lvlText w:val="•"/>
      <w:lvlJc w:val="left"/>
      <w:pPr>
        <w:ind w:left="3892" w:hanging="568"/>
      </w:pPr>
      <w:rPr>
        <w:rFonts w:hint="default"/>
      </w:rPr>
    </w:lvl>
    <w:lvl w:ilvl="5" w:tplc="EBBC31A2">
      <w:start w:val="1"/>
      <w:numFmt w:val="bullet"/>
      <w:lvlText w:val="•"/>
      <w:lvlJc w:val="left"/>
      <w:pPr>
        <w:ind w:left="4840" w:hanging="568"/>
      </w:pPr>
      <w:rPr>
        <w:rFonts w:hint="default"/>
      </w:rPr>
    </w:lvl>
    <w:lvl w:ilvl="6" w:tplc="9BA6957A">
      <w:start w:val="1"/>
      <w:numFmt w:val="bullet"/>
      <w:lvlText w:val="•"/>
      <w:lvlJc w:val="left"/>
      <w:pPr>
        <w:ind w:left="5788" w:hanging="568"/>
      </w:pPr>
      <w:rPr>
        <w:rFonts w:hint="default"/>
      </w:rPr>
    </w:lvl>
    <w:lvl w:ilvl="7" w:tplc="DCAA26CA">
      <w:start w:val="1"/>
      <w:numFmt w:val="bullet"/>
      <w:lvlText w:val="•"/>
      <w:lvlJc w:val="left"/>
      <w:pPr>
        <w:ind w:left="6736" w:hanging="568"/>
      </w:pPr>
      <w:rPr>
        <w:rFonts w:hint="default"/>
      </w:rPr>
    </w:lvl>
    <w:lvl w:ilvl="8" w:tplc="55C82992">
      <w:start w:val="1"/>
      <w:numFmt w:val="bullet"/>
      <w:lvlText w:val="•"/>
      <w:lvlJc w:val="left"/>
      <w:pPr>
        <w:ind w:left="7684" w:hanging="568"/>
      </w:pPr>
      <w:rPr>
        <w:rFonts w:hint="default"/>
      </w:rPr>
    </w:lvl>
  </w:abstractNum>
  <w:abstractNum w:abstractNumId="32">
    <w:nsid w:val="50FC0CFB"/>
    <w:multiLevelType w:val="multilevel"/>
    <w:tmpl w:val="3230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6D272E"/>
    <w:multiLevelType w:val="hybridMultilevel"/>
    <w:tmpl w:val="7AC2ED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9A97055"/>
    <w:multiLevelType w:val="hybridMultilevel"/>
    <w:tmpl w:val="012416D2"/>
    <w:lvl w:ilvl="0" w:tplc="60C273DA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57F78CD"/>
    <w:multiLevelType w:val="hybridMultilevel"/>
    <w:tmpl w:val="24BCA546"/>
    <w:lvl w:ilvl="0" w:tplc="0EE6D6B0">
      <w:start w:val="1"/>
      <w:numFmt w:val="bullet"/>
      <w:lvlText w:val="–"/>
      <w:lvlJc w:val="left"/>
      <w:pPr>
        <w:ind w:left="640" w:hanging="536"/>
      </w:pPr>
      <w:rPr>
        <w:rFonts w:ascii="Times New Roman" w:eastAsia="Times New Roman" w:hAnsi="Times New Roman" w:hint="default"/>
        <w:sz w:val="28"/>
        <w:szCs w:val="28"/>
      </w:rPr>
    </w:lvl>
    <w:lvl w:ilvl="1" w:tplc="BE2AF6A8">
      <w:start w:val="1"/>
      <w:numFmt w:val="bullet"/>
      <w:lvlText w:val=""/>
      <w:lvlJc w:val="left"/>
      <w:pPr>
        <w:ind w:left="100" w:hanging="284"/>
      </w:pPr>
      <w:rPr>
        <w:rFonts w:ascii="Symbol" w:eastAsia="Symbol" w:hAnsi="Symbol" w:hint="default"/>
        <w:w w:val="54"/>
        <w:sz w:val="28"/>
        <w:szCs w:val="28"/>
      </w:rPr>
    </w:lvl>
    <w:lvl w:ilvl="2" w:tplc="3918C7B4">
      <w:start w:val="1"/>
      <w:numFmt w:val="bullet"/>
      <w:lvlText w:val="•"/>
      <w:lvlJc w:val="left"/>
      <w:pPr>
        <w:ind w:left="1631" w:hanging="284"/>
      </w:pPr>
      <w:rPr>
        <w:rFonts w:hint="default"/>
      </w:rPr>
    </w:lvl>
    <w:lvl w:ilvl="3" w:tplc="F1A4DDA2">
      <w:start w:val="1"/>
      <w:numFmt w:val="bullet"/>
      <w:lvlText w:val="•"/>
      <w:lvlJc w:val="left"/>
      <w:pPr>
        <w:ind w:left="2622" w:hanging="284"/>
      </w:pPr>
      <w:rPr>
        <w:rFonts w:hint="default"/>
      </w:rPr>
    </w:lvl>
    <w:lvl w:ilvl="4" w:tplc="164E1B18">
      <w:start w:val="1"/>
      <w:numFmt w:val="bullet"/>
      <w:lvlText w:val="•"/>
      <w:lvlJc w:val="left"/>
      <w:pPr>
        <w:ind w:left="3613" w:hanging="284"/>
      </w:pPr>
      <w:rPr>
        <w:rFonts w:hint="default"/>
      </w:rPr>
    </w:lvl>
    <w:lvl w:ilvl="5" w:tplc="D9063B86">
      <w:start w:val="1"/>
      <w:numFmt w:val="bullet"/>
      <w:lvlText w:val="•"/>
      <w:lvlJc w:val="left"/>
      <w:pPr>
        <w:ind w:left="4604" w:hanging="284"/>
      </w:pPr>
      <w:rPr>
        <w:rFonts w:hint="default"/>
      </w:rPr>
    </w:lvl>
    <w:lvl w:ilvl="6" w:tplc="F168DD76">
      <w:start w:val="1"/>
      <w:numFmt w:val="bullet"/>
      <w:lvlText w:val="•"/>
      <w:lvlJc w:val="left"/>
      <w:pPr>
        <w:ind w:left="5595" w:hanging="284"/>
      </w:pPr>
      <w:rPr>
        <w:rFonts w:hint="default"/>
      </w:rPr>
    </w:lvl>
    <w:lvl w:ilvl="7" w:tplc="A464346E">
      <w:start w:val="1"/>
      <w:numFmt w:val="bullet"/>
      <w:lvlText w:val="•"/>
      <w:lvlJc w:val="left"/>
      <w:pPr>
        <w:ind w:left="6586" w:hanging="284"/>
      </w:pPr>
      <w:rPr>
        <w:rFonts w:hint="default"/>
      </w:rPr>
    </w:lvl>
    <w:lvl w:ilvl="8" w:tplc="E2E40A6C">
      <w:start w:val="1"/>
      <w:numFmt w:val="bullet"/>
      <w:lvlText w:val="•"/>
      <w:lvlJc w:val="left"/>
      <w:pPr>
        <w:ind w:left="7577" w:hanging="284"/>
      </w:pPr>
      <w:rPr>
        <w:rFonts w:hint="default"/>
      </w:rPr>
    </w:lvl>
  </w:abstractNum>
  <w:abstractNum w:abstractNumId="36">
    <w:nsid w:val="6BFE44E9"/>
    <w:multiLevelType w:val="hybridMultilevel"/>
    <w:tmpl w:val="E4A6343A"/>
    <w:lvl w:ilvl="0" w:tplc="62FCD3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534C9C"/>
    <w:multiLevelType w:val="hybridMultilevel"/>
    <w:tmpl w:val="86E8DF36"/>
    <w:lvl w:ilvl="0" w:tplc="C96CE606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651B87"/>
    <w:multiLevelType w:val="hybridMultilevel"/>
    <w:tmpl w:val="816689F6"/>
    <w:lvl w:ilvl="0" w:tplc="2326EF3E">
      <w:start w:val="1"/>
      <w:numFmt w:val="bullet"/>
      <w:lvlText w:val="-"/>
      <w:lvlJc w:val="left"/>
      <w:pPr>
        <w:ind w:left="906" w:hanging="848"/>
      </w:pPr>
      <w:rPr>
        <w:rFonts w:ascii="Times New Roman" w:eastAsia="Times New Roman" w:hAnsi="Times New Roman" w:hint="default"/>
        <w:sz w:val="28"/>
        <w:szCs w:val="28"/>
      </w:rPr>
    </w:lvl>
    <w:lvl w:ilvl="1" w:tplc="DB200616">
      <w:start w:val="1"/>
      <w:numFmt w:val="bullet"/>
      <w:lvlText w:val="-"/>
      <w:lvlJc w:val="left"/>
      <w:pPr>
        <w:ind w:left="100" w:hanging="848"/>
      </w:pPr>
      <w:rPr>
        <w:rFonts w:ascii="Times New Roman" w:eastAsia="Times New Roman" w:hAnsi="Times New Roman" w:hint="default"/>
        <w:sz w:val="28"/>
        <w:szCs w:val="28"/>
      </w:rPr>
    </w:lvl>
    <w:lvl w:ilvl="2" w:tplc="EE40A818">
      <w:start w:val="1"/>
      <w:numFmt w:val="bullet"/>
      <w:lvlText w:val="•"/>
      <w:lvlJc w:val="left"/>
      <w:pPr>
        <w:ind w:left="1787" w:hanging="848"/>
      </w:pPr>
      <w:rPr>
        <w:rFonts w:hint="default"/>
      </w:rPr>
    </w:lvl>
    <w:lvl w:ilvl="3" w:tplc="1654FF86">
      <w:start w:val="1"/>
      <w:numFmt w:val="bullet"/>
      <w:lvlText w:val="•"/>
      <w:lvlJc w:val="left"/>
      <w:pPr>
        <w:ind w:left="2667" w:hanging="848"/>
      </w:pPr>
      <w:rPr>
        <w:rFonts w:hint="default"/>
      </w:rPr>
    </w:lvl>
    <w:lvl w:ilvl="4" w:tplc="6534F40C">
      <w:start w:val="1"/>
      <w:numFmt w:val="bullet"/>
      <w:lvlText w:val="•"/>
      <w:lvlJc w:val="left"/>
      <w:pPr>
        <w:ind w:left="3547" w:hanging="848"/>
      </w:pPr>
      <w:rPr>
        <w:rFonts w:hint="default"/>
      </w:rPr>
    </w:lvl>
    <w:lvl w:ilvl="5" w:tplc="F7FC26D6">
      <w:start w:val="1"/>
      <w:numFmt w:val="bullet"/>
      <w:lvlText w:val="•"/>
      <w:lvlJc w:val="left"/>
      <w:pPr>
        <w:ind w:left="4428" w:hanging="848"/>
      </w:pPr>
      <w:rPr>
        <w:rFonts w:hint="default"/>
      </w:rPr>
    </w:lvl>
    <w:lvl w:ilvl="6" w:tplc="5B8C5E76">
      <w:start w:val="1"/>
      <w:numFmt w:val="bullet"/>
      <w:lvlText w:val="•"/>
      <w:lvlJc w:val="left"/>
      <w:pPr>
        <w:ind w:left="5308" w:hanging="848"/>
      </w:pPr>
      <w:rPr>
        <w:rFonts w:hint="default"/>
      </w:rPr>
    </w:lvl>
    <w:lvl w:ilvl="7" w:tplc="38BAB474">
      <w:start w:val="1"/>
      <w:numFmt w:val="bullet"/>
      <w:lvlText w:val="•"/>
      <w:lvlJc w:val="left"/>
      <w:pPr>
        <w:ind w:left="6188" w:hanging="848"/>
      </w:pPr>
      <w:rPr>
        <w:rFonts w:hint="default"/>
      </w:rPr>
    </w:lvl>
    <w:lvl w:ilvl="8" w:tplc="78361A00">
      <w:start w:val="1"/>
      <w:numFmt w:val="bullet"/>
      <w:lvlText w:val="•"/>
      <w:lvlJc w:val="left"/>
      <w:pPr>
        <w:ind w:left="7069" w:hanging="848"/>
      </w:pPr>
      <w:rPr>
        <w:rFonts w:hint="default"/>
      </w:rPr>
    </w:lvl>
  </w:abstractNum>
  <w:abstractNum w:abstractNumId="39">
    <w:nsid w:val="75743C01"/>
    <w:multiLevelType w:val="hybridMultilevel"/>
    <w:tmpl w:val="7A5826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86920AC"/>
    <w:multiLevelType w:val="multilevel"/>
    <w:tmpl w:val="5B4A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9D5CEB"/>
    <w:multiLevelType w:val="hybridMultilevel"/>
    <w:tmpl w:val="C1209AF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>
    <w:nsid w:val="7D516509"/>
    <w:multiLevelType w:val="hybridMultilevel"/>
    <w:tmpl w:val="B27E0A24"/>
    <w:lvl w:ilvl="0" w:tplc="7CF66064">
      <w:start w:val="1"/>
      <w:numFmt w:val="decimal"/>
      <w:lvlText w:val="%1."/>
      <w:lvlJc w:val="left"/>
      <w:pPr>
        <w:ind w:left="100" w:hanging="352"/>
      </w:pPr>
      <w:rPr>
        <w:rFonts w:ascii="Times New Roman" w:eastAsia="Times New Roman" w:hAnsi="Times New Roman" w:hint="default"/>
        <w:spacing w:val="2"/>
        <w:sz w:val="26"/>
        <w:szCs w:val="26"/>
      </w:rPr>
    </w:lvl>
    <w:lvl w:ilvl="1" w:tplc="7C08C8B6">
      <w:start w:val="1"/>
      <w:numFmt w:val="upperRoman"/>
      <w:lvlText w:val="%2."/>
      <w:lvlJc w:val="left"/>
      <w:pPr>
        <w:ind w:left="3506" w:hanging="252"/>
        <w:jc w:val="right"/>
      </w:pPr>
      <w:rPr>
        <w:rFonts w:ascii="Times New Roman" w:eastAsia="Times New Roman" w:hAnsi="Times New Roman" w:hint="default"/>
        <w:b/>
        <w:bCs/>
        <w:i/>
        <w:spacing w:val="-1"/>
        <w:sz w:val="28"/>
        <w:szCs w:val="28"/>
      </w:rPr>
    </w:lvl>
    <w:lvl w:ilvl="2" w:tplc="938AB826">
      <w:start w:val="1"/>
      <w:numFmt w:val="bullet"/>
      <w:lvlText w:val="•"/>
      <w:lvlJc w:val="left"/>
      <w:pPr>
        <w:ind w:left="4172" w:hanging="252"/>
      </w:pPr>
      <w:rPr>
        <w:rFonts w:hint="default"/>
      </w:rPr>
    </w:lvl>
    <w:lvl w:ilvl="3" w:tplc="1C624F98">
      <w:start w:val="1"/>
      <w:numFmt w:val="bullet"/>
      <w:lvlText w:val="•"/>
      <w:lvlJc w:val="left"/>
      <w:pPr>
        <w:ind w:left="4838" w:hanging="252"/>
      </w:pPr>
      <w:rPr>
        <w:rFonts w:hint="default"/>
      </w:rPr>
    </w:lvl>
    <w:lvl w:ilvl="4" w:tplc="05C8249E">
      <w:start w:val="1"/>
      <w:numFmt w:val="bullet"/>
      <w:lvlText w:val="•"/>
      <w:lvlJc w:val="left"/>
      <w:pPr>
        <w:ind w:left="5504" w:hanging="252"/>
      </w:pPr>
      <w:rPr>
        <w:rFonts w:hint="default"/>
      </w:rPr>
    </w:lvl>
    <w:lvl w:ilvl="5" w:tplc="13F4DBE8">
      <w:start w:val="1"/>
      <w:numFmt w:val="bullet"/>
      <w:lvlText w:val="•"/>
      <w:lvlJc w:val="left"/>
      <w:pPr>
        <w:ind w:left="6170" w:hanging="252"/>
      </w:pPr>
      <w:rPr>
        <w:rFonts w:hint="default"/>
      </w:rPr>
    </w:lvl>
    <w:lvl w:ilvl="6" w:tplc="034E0DD8">
      <w:start w:val="1"/>
      <w:numFmt w:val="bullet"/>
      <w:lvlText w:val="•"/>
      <w:lvlJc w:val="left"/>
      <w:pPr>
        <w:ind w:left="6836" w:hanging="252"/>
      </w:pPr>
      <w:rPr>
        <w:rFonts w:hint="default"/>
      </w:rPr>
    </w:lvl>
    <w:lvl w:ilvl="7" w:tplc="5FAA6216">
      <w:start w:val="1"/>
      <w:numFmt w:val="bullet"/>
      <w:lvlText w:val="•"/>
      <w:lvlJc w:val="left"/>
      <w:pPr>
        <w:ind w:left="7502" w:hanging="252"/>
      </w:pPr>
      <w:rPr>
        <w:rFonts w:hint="default"/>
      </w:rPr>
    </w:lvl>
    <w:lvl w:ilvl="8" w:tplc="5AA25F0A">
      <w:start w:val="1"/>
      <w:numFmt w:val="bullet"/>
      <w:lvlText w:val="•"/>
      <w:lvlJc w:val="left"/>
      <w:pPr>
        <w:ind w:left="8168" w:hanging="252"/>
      </w:pPr>
      <w:rPr>
        <w:rFonts w:hint="default"/>
      </w:rPr>
    </w:lvl>
  </w:abstractNum>
  <w:num w:numId="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33"/>
  </w:num>
  <w:num w:numId="12">
    <w:abstractNumId w:val="34"/>
  </w:num>
  <w:num w:numId="13">
    <w:abstractNumId w:val="13"/>
  </w:num>
  <w:num w:numId="14">
    <w:abstractNumId w:val="29"/>
  </w:num>
  <w:num w:numId="15">
    <w:abstractNumId w:val="39"/>
  </w:num>
  <w:num w:numId="16">
    <w:abstractNumId w:val="24"/>
  </w:num>
  <w:num w:numId="17">
    <w:abstractNumId w:val="32"/>
  </w:num>
  <w:num w:numId="18">
    <w:abstractNumId w:val="40"/>
  </w:num>
  <w:num w:numId="19">
    <w:abstractNumId w:val="9"/>
  </w:num>
  <w:num w:numId="20">
    <w:abstractNumId w:val="11"/>
  </w:num>
  <w:num w:numId="21">
    <w:abstractNumId w:val="18"/>
  </w:num>
  <w:num w:numId="22">
    <w:abstractNumId w:val="19"/>
  </w:num>
  <w:num w:numId="23">
    <w:abstractNumId w:val="31"/>
  </w:num>
  <w:num w:numId="24">
    <w:abstractNumId w:val="17"/>
  </w:num>
  <w:num w:numId="25">
    <w:abstractNumId w:val="38"/>
  </w:num>
  <w:num w:numId="26">
    <w:abstractNumId w:val="28"/>
  </w:num>
  <w:num w:numId="27">
    <w:abstractNumId w:val="23"/>
  </w:num>
  <w:num w:numId="28">
    <w:abstractNumId w:val="30"/>
  </w:num>
  <w:num w:numId="29">
    <w:abstractNumId w:val="35"/>
  </w:num>
  <w:num w:numId="30">
    <w:abstractNumId w:val="42"/>
  </w:num>
  <w:num w:numId="31">
    <w:abstractNumId w:val="22"/>
  </w:num>
  <w:num w:numId="32">
    <w:abstractNumId w:val="26"/>
  </w:num>
  <w:num w:numId="33">
    <w:abstractNumId w:val="15"/>
  </w:num>
  <w:num w:numId="34">
    <w:abstractNumId w:val="10"/>
  </w:num>
  <w:num w:numId="35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mailingLabel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326"/>
    <w:rsid w:val="000001BE"/>
    <w:rsid w:val="00000311"/>
    <w:rsid w:val="00001DD9"/>
    <w:rsid w:val="00002DAD"/>
    <w:rsid w:val="000040DB"/>
    <w:rsid w:val="00007130"/>
    <w:rsid w:val="00012EB2"/>
    <w:rsid w:val="00013970"/>
    <w:rsid w:val="000166CE"/>
    <w:rsid w:val="00017A10"/>
    <w:rsid w:val="00023407"/>
    <w:rsid w:val="000239F0"/>
    <w:rsid w:val="00023C82"/>
    <w:rsid w:val="00023E46"/>
    <w:rsid w:val="00027CEB"/>
    <w:rsid w:val="000346B7"/>
    <w:rsid w:val="00034D4B"/>
    <w:rsid w:val="00037886"/>
    <w:rsid w:val="00042E12"/>
    <w:rsid w:val="000440D5"/>
    <w:rsid w:val="00045604"/>
    <w:rsid w:val="000461B1"/>
    <w:rsid w:val="00047B80"/>
    <w:rsid w:val="00051CE0"/>
    <w:rsid w:val="00051F96"/>
    <w:rsid w:val="00053E15"/>
    <w:rsid w:val="000553C1"/>
    <w:rsid w:val="0005684D"/>
    <w:rsid w:val="00056FE9"/>
    <w:rsid w:val="00057189"/>
    <w:rsid w:val="00065BA4"/>
    <w:rsid w:val="00066AFA"/>
    <w:rsid w:val="00067746"/>
    <w:rsid w:val="00072377"/>
    <w:rsid w:val="00073D50"/>
    <w:rsid w:val="00073E02"/>
    <w:rsid w:val="0007724B"/>
    <w:rsid w:val="000816EC"/>
    <w:rsid w:val="00082C92"/>
    <w:rsid w:val="00083649"/>
    <w:rsid w:val="00083FEE"/>
    <w:rsid w:val="000861C4"/>
    <w:rsid w:val="00086968"/>
    <w:rsid w:val="0008712D"/>
    <w:rsid w:val="0009303F"/>
    <w:rsid w:val="000969F9"/>
    <w:rsid w:val="00096B37"/>
    <w:rsid w:val="00096C46"/>
    <w:rsid w:val="000971E0"/>
    <w:rsid w:val="000A0139"/>
    <w:rsid w:val="000A2490"/>
    <w:rsid w:val="000A7B31"/>
    <w:rsid w:val="000B6461"/>
    <w:rsid w:val="000C2A2F"/>
    <w:rsid w:val="000C458C"/>
    <w:rsid w:val="000C566B"/>
    <w:rsid w:val="000C642B"/>
    <w:rsid w:val="000C6E57"/>
    <w:rsid w:val="000C6F1D"/>
    <w:rsid w:val="000D14DD"/>
    <w:rsid w:val="000D5F98"/>
    <w:rsid w:val="000D684F"/>
    <w:rsid w:val="000D75E2"/>
    <w:rsid w:val="000D7E2B"/>
    <w:rsid w:val="000E04C8"/>
    <w:rsid w:val="000E0E03"/>
    <w:rsid w:val="000E1526"/>
    <w:rsid w:val="000E28C0"/>
    <w:rsid w:val="000E2BDF"/>
    <w:rsid w:val="000E53F6"/>
    <w:rsid w:val="000E7789"/>
    <w:rsid w:val="000F3947"/>
    <w:rsid w:val="000F4DF2"/>
    <w:rsid w:val="000F62E8"/>
    <w:rsid w:val="000F6E00"/>
    <w:rsid w:val="000F7513"/>
    <w:rsid w:val="00102743"/>
    <w:rsid w:val="00106DD8"/>
    <w:rsid w:val="00107F94"/>
    <w:rsid w:val="00111B60"/>
    <w:rsid w:val="00112AF3"/>
    <w:rsid w:val="0011356D"/>
    <w:rsid w:val="00114776"/>
    <w:rsid w:val="0012201E"/>
    <w:rsid w:val="00127F19"/>
    <w:rsid w:val="0013092E"/>
    <w:rsid w:val="001326FC"/>
    <w:rsid w:val="00132B75"/>
    <w:rsid w:val="001337EE"/>
    <w:rsid w:val="0013530C"/>
    <w:rsid w:val="001353C3"/>
    <w:rsid w:val="00140450"/>
    <w:rsid w:val="00141108"/>
    <w:rsid w:val="00142EAF"/>
    <w:rsid w:val="0014463A"/>
    <w:rsid w:val="00144F3C"/>
    <w:rsid w:val="00146CA6"/>
    <w:rsid w:val="00146CB3"/>
    <w:rsid w:val="00147CF8"/>
    <w:rsid w:val="00156BC1"/>
    <w:rsid w:val="001616C4"/>
    <w:rsid w:val="001620A1"/>
    <w:rsid w:val="00162296"/>
    <w:rsid w:val="00162302"/>
    <w:rsid w:val="00162AD3"/>
    <w:rsid w:val="00164018"/>
    <w:rsid w:val="00164B93"/>
    <w:rsid w:val="00166FAF"/>
    <w:rsid w:val="00170AA3"/>
    <w:rsid w:val="0017327B"/>
    <w:rsid w:val="0017489A"/>
    <w:rsid w:val="0018484D"/>
    <w:rsid w:val="001857D3"/>
    <w:rsid w:val="00185E0D"/>
    <w:rsid w:val="001907E0"/>
    <w:rsid w:val="00190869"/>
    <w:rsid w:val="00191371"/>
    <w:rsid w:val="00195214"/>
    <w:rsid w:val="00195809"/>
    <w:rsid w:val="00197E4B"/>
    <w:rsid w:val="00197F02"/>
    <w:rsid w:val="001A0580"/>
    <w:rsid w:val="001A100B"/>
    <w:rsid w:val="001A20D7"/>
    <w:rsid w:val="001A2804"/>
    <w:rsid w:val="001A3516"/>
    <w:rsid w:val="001A3719"/>
    <w:rsid w:val="001A4203"/>
    <w:rsid w:val="001A4511"/>
    <w:rsid w:val="001A51C2"/>
    <w:rsid w:val="001A7002"/>
    <w:rsid w:val="001B5925"/>
    <w:rsid w:val="001B5B57"/>
    <w:rsid w:val="001B5D49"/>
    <w:rsid w:val="001B6744"/>
    <w:rsid w:val="001C1811"/>
    <w:rsid w:val="001C1841"/>
    <w:rsid w:val="001C18D7"/>
    <w:rsid w:val="001C26E4"/>
    <w:rsid w:val="001C2BFB"/>
    <w:rsid w:val="001C5CCE"/>
    <w:rsid w:val="001C5E0C"/>
    <w:rsid w:val="001D2361"/>
    <w:rsid w:val="001D66AB"/>
    <w:rsid w:val="001E1C3C"/>
    <w:rsid w:val="001E2909"/>
    <w:rsid w:val="001E5209"/>
    <w:rsid w:val="001F3EAE"/>
    <w:rsid w:val="001F4C86"/>
    <w:rsid w:val="001F7E2A"/>
    <w:rsid w:val="002003C9"/>
    <w:rsid w:val="00200598"/>
    <w:rsid w:val="002007BB"/>
    <w:rsid w:val="00203C40"/>
    <w:rsid w:val="00207EF7"/>
    <w:rsid w:val="00217B05"/>
    <w:rsid w:val="00221C9A"/>
    <w:rsid w:val="0022564F"/>
    <w:rsid w:val="002262C8"/>
    <w:rsid w:val="002304D4"/>
    <w:rsid w:val="0023279C"/>
    <w:rsid w:val="00232EA2"/>
    <w:rsid w:val="0023326D"/>
    <w:rsid w:val="00237EA9"/>
    <w:rsid w:val="00240812"/>
    <w:rsid w:val="00243CB0"/>
    <w:rsid w:val="0024437A"/>
    <w:rsid w:val="002448B2"/>
    <w:rsid w:val="00244FF4"/>
    <w:rsid w:val="002464D7"/>
    <w:rsid w:val="00247AC2"/>
    <w:rsid w:val="00251757"/>
    <w:rsid w:val="00255A66"/>
    <w:rsid w:val="00255B85"/>
    <w:rsid w:val="002603AC"/>
    <w:rsid w:val="00261330"/>
    <w:rsid w:val="00264041"/>
    <w:rsid w:val="002649B2"/>
    <w:rsid w:val="00273621"/>
    <w:rsid w:val="00273FFD"/>
    <w:rsid w:val="0027555A"/>
    <w:rsid w:val="002758C5"/>
    <w:rsid w:val="00280C5E"/>
    <w:rsid w:val="00282864"/>
    <w:rsid w:val="002834C1"/>
    <w:rsid w:val="0028386C"/>
    <w:rsid w:val="00287A0E"/>
    <w:rsid w:val="00287FD3"/>
    <w:rsid w:val="00291514"/>
    <w:rsid w:val="00292AB6"/>
    <w:rsid w:val="002A263E"/>
    <w:rsid w:val="002A3852"/>
    <w:rsid w:val="002A4AB5"/>
    <w:rsid w:val="002A5634"/>
    <w:rsid w:val="002A5790"/>
    <w:rsid w:val="002A58B2"/>
    <w:rsid w:val="002A5F32"/>
    <w:rsid w:val="002B01E4"/>
    <w:rsid w:val="002B599F"/>
    <w:rsid w:val="002B6FFF"/>
    <w:rsid w:val="002B7FAC"/>
    <w:rsid w:val="002C4322"/>
    <w:rsid w:val="002C4BD6"/>
    <w:rsid w:val="002C7104"/>
    <w:rsid w:val="002C7573"/>
    <w:rsid w:val="002C763F"/>
    <w:rsid w:val="002C7D02"/>
    <w:rsid w:val="002D221F"/>
    <w:rsid w:val="002D3E88"/>
    <w:rsid w:val="002E0277"/>
    <w:rsid w:val="002E2490"/>
    <w:rsid w:val="002E3556"/>
    <w:rsid w:val="002E411B"/>
    <w:rsid w:val="002E5131"/>
    <w:rsid w:val="002F0C5A"/>
    <w:rsid w:val="002F105A"/>
    <w:rsid w:val="002F1EFF"/>
    <w:rsid w:val="002F3CEE"/>
    <w:rsid w:val="002F50A0"/>
    <w:rsid w:val="002F7F5F"/>
    <w:rsid w:val="00301076"/>
    <w:rsid w:val="00302944"/>
    <w:rsid w:val="00302DC1"/>
    <w:rsid w:val="0030439D"/>
    <w:rsid w:val="00306286"/>
    <w:rsid w:val="003077A5"/>
    <w:rsid w:val="0031047C"/>
    <w:rsid w:val="00314533"/>
    <w:rsid w:val="00314D15"/>
    <w:rsid w:val="003151E5"/>
    <w:rsid w:val="00315929"/>
    <w:rsid w:val="00315953"/>
    <w:rsid w:val="00316CF6"/>
    <w:rsid w:val="003222E0"/>
    <w:rsid w:val="00322C8C"/>
    <w:rsid w:val="003248D7"/>
    <w:rsid w:val="003255B6"/>
    <w:rsid w:val="0032612E"/>
    <w:rsid w:val="00327860"/>
    <w:rsid w:val="0032788D"/>
    <w:rsid w:val="0033072C"/>
    <w:rsid w:val="003310AF"/>
    <w:rsid w:val="00333716"/>
    <w:rsid w:val="003372D6"/>
    <w:rsid w:val="003378DF"/>
    <w:rsid w:val="00337E14"/>
    <w:rsid w:val="003448D2"/>
    <w:rsid w:val="003467C7"/>
    <w:rsid w:val="00350F76"/>
    <w:rsid w:val="00353939"/>
    <w:rsid w:val="00356B21"/>
    <w:rsid w:val="00357035"/>
    <w:rsid w:val="00357874"/>
    <w:rsid w:val="00357FD1"/>
    <w:rsid w:val="00362C02"/>
    <w:rsid w:val="0036726F"/>
    <w:rsid w:val="0037292D"/>
    <w:rsid w:val="0037369D"/>
    <w:rsid w:val="00374B2F"/>
    <w:rsid w:val="0037771B"/>
    <w:rsid w:val="00380AF3"/>
    <w:rsid w:val="00380E5D"/>
    <w:rsid w:val="0038206C"/>
    <w:rsid w:val="00384908"/>
    <w:rsid w:val="00390BA4"/>
    <w:rsid w:val="0039208A"/>
    <w:rsid w:val="0039420A"/>
    <w:rsid w:val="00394D09"/>
    <w:rsid w:val="00394E5E"/>
    <w:rsid w:val="003965CD"/>
    <w:rsid w:val="003A125F"/>
    <w:rsid w:val="003A14D5"/>
    <w:rsid w:val="003A33FC"/>
    <w:rsid w:val="003A4DF6"/>
    <w:rsid w:val="003A63F8"/>
    <w:rsid w:val="003A6550"/>
    <w:rsid w:val="003A78AF"/>
    <w:rsid w:val="003B144D"/>
    <w:rsid w:val="003B2056"/>
    <w:rsid w:val="003B3963"/>
    <w:rsid w:val="003B56DD"/>
    <w:rsid w:val="003B58F9"/>
    <w:rsid w:val="003B7EB5"/>
    <w:rsid w:val="003C0803"/>
    <w:rsid w:val="003C2013"/>
    <w:rsid w:val="003C3AA8"/>
    <w:rsid w:val="003C5677"/>
    <w:rsid w:val="003C64C5"/>
    <w:rsid w:val="003D4893"/>
    <w:rsid w:val="003E0B02"/>
    <w:rsid w:val="003E301C"/>
    <w:rsid w:val="003E312B"/>
    <w:rsid w:val="003E5612"/>
    <w:rsid w:val="003E6F18"/>
    <w:rsid w:val="003E7DF3"/>
    <w:rsid w:val="003F3783"/>
    <w:rsid w:val="003F4AE2"/>
    <w:rsid w:val="003F5466"/>
    <w:rsid w:val="003F6B5F"/>
    <w:rsid w:val="004011E0"/>
    <w:rsid w:val="00405033"/>
    <w:rsid w:val="00407A4D"/>
    <w:rsid w:val="004104D2"/>
    <w:rsid w:val="004111AE"/>
    <w:rsid w:val="00411B69"/>
    <w:rsid w:val="0041214A"/>
    <w:rsid w:val="00416C03"/>
    <w:rsid w:val="00423D95"/>
    <w:rsid w:val="004243BF"/>
    <w:rsid w:val="004261A7"/>
    <w:rsid w:val="004273A2"/>
    <w:rsid w:val="00430819"/>
    <w:rsid w:val="0043094D"/>
    <w:rsid w:val="00431CCA"/>
    <w:rsid w:val="00433A81"/>
    <w:rsid w:val="00434ADD"/>
    <w:rsid w:val="00434F91"/>
    <w:rsid w:val="00437880"/>
    <w:rsid w:val="004409CA"/>
    <w:rsid w:val="00443000"/>
    <w:rsid w:val="00444BF9"/>
    <w:rsid w:val="00445A81"/>
    <w:rsid w:val="00447677"/>
    <w:rsid w:val="00452771"/>
    <w:rsid w:val="00452916"/>
    <w:rsid w:val="00455378"/>
    <w:rsid w:val="00456E93"/>
    <w:rsid w:val="00457EDA"/>
    <w:rsid w:val="00460E82"/>
    <w:rsid w:val="004624C2"/>
    <w:rsid w:val="004655BF"/>
    <w:rsid w:val="0046655E"/>
    <w:rsid w:val="004668C5"/>
    <w:rsid w:val="0047079A"/>
    <w:rsid w:val="00471B52"/>
    <w:rsid w:val="00475442"/>
    <w:rsid w:val="00481B26"/>
    <w:rsid w:val="004830F2"/>
    <w:rsid w:val="00483EBB"/>
    <w:rsid w:val="004864E9"/>
    <w:rsid w:val="004865EF"/>
    <w:rsid w:val="004922D0"/>
    <w:rsid w:val="004959BE"/>
    <w:rsid w:val="004A23BB"/>
    <w:rsid w:val="004A3C97"/>
    <w:rsid w:val="004A4E6B"/>
    <w:rsid w:val="004A74C6"/>
    <w:rsid w:val="004B1E59"/>
    <w:rsid w:val="004B205D"/>
    <w:rsid w:val="004B3216"/>
    <w:rsid w:val="004B6193"/>
    <w:rsid w:val="004C3E9C"/>
    <w:rsid w:val="004C4972"/>
    <w:rsid w:val="004D1C83"/>
    <w:rsid w:val="004D6F51"/>
    <w:rsid w:val="004D7C4B"/>
    <w:rsid w:val="004E1DD0"/>
    <w:rsid w:val="004E4466"/>
    <w:rsid w:val="004E49CC"/>
    <w:rsid w:val="004E74E7"/>
    <w:rsid w:val="004F04E5"/>
    <w:rsid w:val="004F2C57"/>
    <w:rsid w:val="004F2EFA"/>
    <w:rsid w:val="004F54B8"/>
    <w:rsid w:val="004F75CC"/>
    <w:rsid w:val="0050067E"/>
    <w:rsid w:val="0050464F"/>
    <w:rsid w:val="005058D8"/>
    <w:rsid w:val="00505D02"/>
    <w:rsid w:val="005061B3"/>
    <w:rsid w:val="00507B00"/>
    <w:rsid w:val="00510BE6"/>
    <w:rsid w:val="00511D1A"/>
    <w:rsid w:val="0051210A"/>
    <w:rsid w:val="0051375A"/>
    <w:rsid w:val="005140AA"/>
    <w:rsid w:val="005151F1"/>
    <w:rsid w:val="00515485"/>
    <w:rsid w:val="00520E80"/>
    <w:rsid w:val="00521FD8"/>
    <w:rsid w:val="005244A8"/>
    <w:rsid w:val="00532231"/>
    <w:rsid w:val="00535EB2"/>
    <w:rsid w:val="005361D9"/>
    <w:rsid w:val="00537E13"/>
    <w:rsid w:val="00544411"/>
    <w:rsid w:val="00545FD7"/>
    <w:rsid w:val="00546389"/>
    <w:rsid w:val="00550AEA"/>
    <w:rsid w:val="00554052"/>
    <w:rsid w:val="005564F9"/>
    <w:rsid w:val="005601B4"/>
    <w:rsid w:val="00560E6D"/>
    <w:rsid w:val="00561C25"/>
    <w:rsid w:val="00561D4F"/>
    <w:rsid w:val="005661DE"/>
    <w:rsid w:val="0056654C"/>
    <w:rsid w:val="005704E1"/>
    <w:rsid w:val="005728FF"/>
    <w:rsid w:val="0057359C"/>
    <w:rsid w:val="00575B45"/>
    <w:rsid w:val="00575CC3"/>
    <w:rsid w:val="00577E7B"/>
    <w:rsid w:val="00581A8E"/>
    <w:rsid w:val="005831B1"/>
    <w:rsid w:val="00584118"/>
    <w:rsid w:val="00585674"/>
    <w:rsid w:val="005860B5"/>
    <w:rsid w:val="005A0601"/>
    <w:rsid w:val="005A2123"/>
    <w:rsid w:val="005A2529"/>
    <w:rsid w:val="005A531F"/>
    <w:rsid w:val="005B1940"/>
    <w:rsid w:val="005B6451"/>
    <w:rsid w:val="005C2644"/>
    <w:rsid w:val="005C3EA3"/>
    <w:rsid w:val="005C5EEE"/>
    <w:rsid w:val="005C6AAD"/>
    <w:rsid w:val="005D1A0B"/>
    <w:rsid w:val="005D2BF9"/>
    <w:rsid w:val="005E2553"/>
    <w:rsid w:val="005E2F13"/>
    <w:rsid w:val="005E5A52"/>
    <w:rsid w:val="005F0B29"/>
    <w:rsid w:val="005F16C3"/>
    <w:rsid w:val="005F6708"/>
    <w:rsid w:val="005F6D21"/>
    <w:rsid w:val="005F7A83"/>
    <w:rsid w:val="0060315B"/>
    <w:rsid w:val="0060664D"/>
    <w:rsid w:val="00614D7F"/>
    <w:rsid w:val="006161C8"/>
    <w:rsid w:val="00616495"/>
    <w:rsid w:val="0061649E"/>
    <w:rsid w:val="006168AA"/>
    <w:rsid w:val="00620EDC"/>
    <w:rsid w:val="0062103B"/>
    <w:rsid w:val="00621610"/>
    <w:rsid w:val="00621BC3"/>
    <w:rsid w:val="00621F4D"/>
    <w:rsid w:val="00625542"/>
    <w:rsid w:val="0062695B"/>
    <w:rsid w:val="00631C04"/>
    <w:rsid w:val="00632E99"/>
    <w:rsid w:val="00634895"/>
    <w:rsid w:val="006355AA"/>
    <w:rsid w:val="0063634B"/>
    <w:rsid w:val="006421FB"/>
    <w:rsid w:val="006432F5"/>
    <w:rsid w:val="0064535B"/>
    <w:rsid w:val="00656B15"/>
    <w:rsid w:val="00662A3D"/>
    <w:rsid w:val="006637B2"/>
    <w:rsid w:val="00666412"/>
    <w:rsid w:val="00666DAA"/>
    <w:rsid w:val="00670544"/>
    <w:rsid w:val="00671326"/>
    <w:rsid w:val="006772B0"/>
    <w:rsid w:val="00677435"/>
    <w:rsid w:val="00680C94"/>
    <w:rsid w:val="0068187B"/>
    <w:rsid w:val="00683F17"/>
    <w:rsid w:val="0068600F"/>
    <w:rsid w:val="0068678B"/>
    <w:rsid w:val="00690184"/>
    <w:rsid w:val="00690CE9"/>
    <w:rsid w:val="006927E0"/>
    <w:rsid w:val="00692D53"/>
    <w:rsid w:val="006936EE"/>
    <w:rsid w:val="00695F66"/>
    <w:rsid w:val="00696D12"/>
    <w:rsid w:val="00697AD0"/>
    <w:rsid w:val="006A240C"/>
    <w:rsid w:val="006A40BD"/>
    <w:rsid w:val="006B29CC"/>
    <w:rsid w:val="006B3B25"/>
    <w:rsid w:val="006C106B"/>
    <w:rsid w:val="006C74FD"/>
    <w:rsid w:val="006D1902"/>
    <w:rsid w:val="006D3037"/>
    <w:rsid w:val="006D56EA"/>
    <w:rsid w:val="006D7B04"/>
    <w:rsid w:val="006E2403"/>
    <w:rsid w:val="006E2974"/>
    <w:rsid w:val="006E7560"/>
    <w:rsid w:val="006F3B84"/>
    <w:rsid w:val="006F4359"/>
    <w:rsid w:val="006F61A4"/>
    <w:rsid w:val="006F7555"/>
    <w:rsid w:val="00700CBF"/>
    <w:rsid w:val="007028DB"/>
    <w:rsid w:val="00703F8B"/>
    <w:rsid w:val="007041CB"/>
    <w:rsid w:val="00707B3E"/>
    <w:rsid w:val="00707B79"/>
    <w:rsid w:val="00707DE6"/>
    <w:rsid w:val="00710898"/>
    <w:rsid w:val="00712908"/>
    <w:rsid w:val="007158F8"/>
    <w:rsid w:val="0071602D"/>
    <w:rsid w:val="0071614F"/>
    <w:rsid w:val="00716CAB"/>
    <w:rsid w:val="00725F5C"/>
    <w:rsid w:val="00731622"/>
    <w:rsid w:val="00735513"/>
    <w:rsid w:val="0073628E"/>
    <w:rsid w:val="007377A2"/>
    <w:rsid w:val="00742279"/>
    <w:rsid w:val="00742635"/>
    <w:rsid w:val="00742C04"/>
    <w:rsid w:val="00742C43"/>
    <w:rsid w:val="00747558"/>
    <w:rsid w:val="007509D2"/>
    <w:rsid w:val="007512A7"/>
    <w:rsid w:val="00752356"/>
    <w:rsid w:val="007525CC"/>
    <w:rsid w:val="00754A7F"/>
    <w:rsid w:val="00755319"/>
    <w:rsid w:val="00755AA4"/>
    <w:rsid w:val="00755E61"/>
    <w:rsid w:val="00756A7F"/>
    <w:rsid w:val="007613FC"/>
    <w:rsid w:val="007637A2"/>
    <w:rsid w:val="007652CA"/>
    <w:rsid w:val="0077092C"/>
    <w:rsid w:val="00774EDA"/>
    <w:rsid w:val="007761D0"/>
    <w:rsid w:val="007764A0"/>
    <w:rsid w:val="00777D37"/>
    <w:rsid w:val="007805AD"/>
    <w:rsid w:val="007848D2"/>
    <w:rsid w:val="0078746B"/>
    <w:rsid w:val="00791C71"/>
    <w:rsid w:val="00793936"/>
    <w:rsid w:val="007A19A3"/>
    <w:rsid w:val="007A1DD1"/>
    <w:rsid w:val="007A2F0D"/>
    <w:rsid w:val="007A387C"/>
    <w:rsid w:val="007A3A8E"/>
    <w:rsid w:val="007A49A1"/>
    <w:rsid w:val="007A4A7A"/>
    <w:rsid w:val="007A4C08"/>
    <w:rsid w:val="007A5636"/>
    <w:rsid w:val="007A5B22"/>
    <w:rsid w:val="007B2B79"/>
    <w:rsid w:val="007B2CE8"/>
    <w:rsid w:val="007B517E"/>
    <w:rsid w:val="007C387A"/>
    <w:rsid w:val="007C3DB0"/>
    <w:rsid w:val="007D0BAA"/>
    <w:rsid w:val="007D0C6D"/>
    <w:rsid w:val="007D40C1"/>
    <w:rsid w:val="007D4407"/>
    <w:rsid w:val="007D5A01"/>
    <w:rsid w:val="007E4341"/>
    <w:rsid w:val="007E47B7"/>
    <w:rsid w:val="007F2435"/>
    <w:rsid w:val="007F2FA4"/>
    <w:rsid w:val="007F3B80"/>
    <w:rsid w:val="007F4059"/>
    <w:rsid w:val="007F4CC7"/>
    <w:rsid w:val="0080079E"/>
    <w:rsid w:val="00802B68"/>
    <w:rsid w:val="00805932"/>
    <w:rsid w:val="0080759B"/>
    <w:rsid w:val="00807B46"/>
    <w:rsid w:val="00811CF8"/>
    <w:rsid w:val="00811FE0"/>
    <w:rsid w:val="0081353A"/>
    <w:rsid w:val="0081621E"/>
    <w:rsid w:val="00816A04"/>
    <w:rsid w:val="00816C46"/>
    <w:rsid w:val="00820734"/>
    <w:rsid w:val="00821175"/>
    <w:rsid w:val="0082543B"/>
    <w:rsid w:val="00830B79"/>
    <w:rsid w:val="00830C17"/>
    <w:rsid w:val="00831A05"/>
    <w:rsid w:val="00833CB5"/>
    <w:rsid w:val="008359CA"/>
    <w:rsid w:val="00835AEE"/>
    <w:rsid w:val="008361E0"/>
    <w:rsid w:val="00837558"/>
    <w:rsid w:val="0083791B"/>
    <w:rsid w:val="008408E1"/>
    <w:rsid w:val="00840EA9"/>
    <w:rsid w:val="008422A4"/>
    <w:rsid w:val="00845A7F"/>
    <w:rsid w:val="008460C2"/>
    <w:rsid w:val="00846F7B"/>
    <w:rsid w:val="008479DB"/>
    <w:rsid w:val="00850B4C"/>
    <w:rsid w:val="00857148"/>
    <w:rsid w:val="008578CD"/>
    <w:rsid w:val="00864B5E"/>
    <w:rsid w:val="0087069B"/>
    <w:rsid w:val="00870A9A"/>
    <w:rsid w:val="008716C7"/>
    <w:rsid w:val="00871FDC"/>
    <w:rsid w:val="008724D1"/>
    <w:rsid w:val="008727E7"/>
    <w:rsid w:val="0087418A"/>
    <w:rsid w:val="0087462A"/>
    <w:rsid w:val="0087483E"/>
    <w:rsid w:val="00875281"/>
    <w:rsid w:val="00875504"/>
    <w:rsid w:val="00876C91"/>
    <w:rsid w:val="008814DF"/>
    <w:rsid w:val="00882BCE"/>
    <w:rsid w:val="00886A20"/>
    <w:rsid w:val="00887984"/>
    <w:rsid w:val="00892041"/>
    <w:rsid w:val="008963BE"/>
    <w:rsid w:val="008A376D"/>
    <w:rsid w:val="008A4080"/>
    <w:rsid w:val="008A4376"/>
    <w:rsid w:val="008A44BB"/>
    <w:rsid w:val="008A6245"/>
    <w:rsid w:val="008B276D"/>
    <w:rsid w:val="008B2F28"/>
    <w:rsid w:val="008B6C11"/>
    <w:rsid w:val="008B7987"/>
    <w:rsid w:val="008C0E9F"/>
    <w:rsid w:val="008C3971"/>
    <w:rsid w:val="008C3EEA"/>
    <w:rsid w:val="008C6FE0"/>
    <w:rsid w:val="008D0634"/>
    <w:rsid w:val="008D180F"/>
    <w:rsid w:val="008D1A77"/>
    <w:rsid w:val="008D720C"/>
    <w:rsid w:val="008E46AA"/>
    <w:rsid w:val="008E4A5C"/>
    <w:rsid w:val="008E6CD1"/>
    <w:rsid w:val="008E6E75"/>
    <w:rsid w:val="0090118E"/>
    <w:rsid w:val="0090556A"/>
    <w:rsid w:val="009059E1"/>
    <w:rsid w:val="00906CAC"/>
    <w:rsid w:val="00911756"/>
    <w:rsid w:val="00912631"/>
    <w:rsid w:val="00914ADE"/>
    <w:rsid w:val="00914B3E"/>
    <w:rsid w:val="009151F1"/>
    <w:rsid w:val="00917402"/>
    <w:rsid w:val="0091743D"/>
    <w:rsid w:val="00921693"/>
    <w:rsid w:val="00922066"/>
    <w:rsid w:val="009221AF"/>
    <w:rsid w:val="00930F5F"/>
    <w:rsid w:val="00932842"/>
    <w:rsid w:val="0093344B"/>
    <w:rsid w:val="00934970"/>
    <w:rsid w:val="00936241"/>
    <w:rsid w:val="009370B9"/>
    <w:rsid w:val="0093785B"/>
    <w:rsid w:val="00940C86"/>
    <w:rsid w:val="00941C4A"/>
    <w:rsid w:val="00942D7E"/>
    <w:rsid w:val="00945042"/>
    <w:rsid w:val="00946AE0"/>
    <w:rsid w:val="00947F1E"/>
    <w:rsid w:val="0095211F"/>
    <w:rsid w:val="00952755"/>
    <w:rsid w:val="00952F4A"/>
    <w:rsid w:val="009547D5"/>
    <w:rsid w:val="0095522B"/>
    <w:rsid w:val="00960B89"/>
    <w:rsid w:val="00962393"/>
    <w:rsid w:val="0096318A"/>
    <w:rsid w:val="00963312"/>
    <w:rsid w:val="009635F2"/>
    <w:rsid w:val="0096561C"/>
    <w:rsid w:val="00967B53"/>
    <w:rsid w:val="00967FDB"/>
    <w:rsid w:val="00970606"/>
    <w:rsid w:val="00971798"/>
    <w:rsid w:val="009765C1"/>
    <w:rsid w:val="00977CD1"/>
    <w:rsid w:val="00980A33"/>
    <w:rsid w:val="00982FE3"/>
    <w:rsid w:val="00984434"/>
    <w:rsid w:val="00986DED"/>
    <w:rsid w:val="0098745F"/>
    <w:rsid w:val="00993F98"/>
    <w:rsid w:val="00996847"/>
    <w:rsid w:val="009A1256"/>
    <w:rsid w:val="009A175C"/>
    <w:rsid w:val="009A19E8"/>
    <w:rsid w:val="009A1D00"/>
    <w:rsid w:val="009A2A8E"/>
    <w:rsid w:val="009A3878"/>
    <w:rsid w:val="009A3FF6"/>
    <w:rsid w:val="009A5F77"/>
    <w:rsid w:val="009B222D"/>
    <w:rsid w:val="009B2E6A"/>
    <w:rsid w:val="009B6060"/>
    <w:rsid w:val="009B610D"/>
    <w:rsid w:val="009B6B08"/>
    <w:rsid w:val="009B6DFC"/>
    <w:rsid w:val="009B73B0"/>
    <w:rsid w:val="009B776B"/>
    <w:rsid w:val="009B7D2F"/>
    <w:rsid w:val="009B7DCF"/>
    <w:rsid w:val="009C1A08"/>
    <w:rsid w:val="009C2C66"/>
    <w:rsid w:val="009C3836"/>
    <w:rsid w:val="009C38DF"/>
    <w:rsid w:val="009C4CC6"/>
    <w:rsid w:val="009C675C"/>
    <w:rsid w:val="009D06EC"/>
    <w:rsid w:val="009D5459"/>
    <w:rsid w:val="009D5CD6"/>
    <w:rsid w:val="009D64AE"/>
    <w:rsid w:val="009E17D3"/>
    <w:rsid w:val="009E20E4"/>
    <w:rsid w:val="009E289D"/>
    <w:rsid w:val="009E37F6"/>
    <w:rsid w:val="009E7649"/>
    <w:rsid w:val="009E790F"/>
    <w:rsid w:val="009E7A29"/>
    <w:rsid w:val="009F0CCF"/>
    <w:rsid w:val="009F57BA"/>
    <w:rsid w:val="009F687E"/>
    <w:rsid w:val="00A01F9A"/>
    <w:rsid w:val="00A04EF3"/>
    <w:rsid w:val="00A127ED"/>
    <w:rsid w:val="00A13251"/>
    <w:rsid w:val="00A13C4F"/>
    <w:rsid w:val="00A17C2F"/>
    <w:rsid w:val="00A22723"/>
    <w:rsid w:val="00A24AB9"/>
    <w:rsid w:val="00A26691"/>
    <w:rsid w:val="00A27D5F"/>
    <w:rsid w:val="00A3167C"/>
    <w:rsid w:val="00A32ADF"/>
    <w:rsid w:val="00A3507E"/>
    <w:rsid w:val="00A35922"/>
    <w:rsid w:val="00A36BCD"/>
    <w:rsid w:val="00A40EDF"/>
    <w:rsid w:val="00A43CDD"/>
    <w:rsid w:val="00A47C74"/>
    <w:rsid w:val="00A5253E"/>
    <w:rsid w:val="00A536C7"/>
    <w:rsid w:val="00A5420B"/>
    <w:rsid w:val="00A544E5"/>
    <w:rsid w:val="00A5718F"/>
    <w:rsid w:val="00A65408"/>
    <w:rsid w:val="00A7321B"/>
    <w:rsid w:val="00A74C72"/>
    <w:rsid w:val="00A77879"/>
    <w:rsid w:val="00A77B30"/>
    <w:rsid w:val="00A77FF2"/>
    <w:rsid w:val="00A81A5B"/>
    <w:rsid w:val="00A8747D"/>
    <w:rsid w:val="00A90058"/>
    <w:rsid w:val="00A91F9C"/>
    <w:rsid w:val="00A958EE"/>
    <w:rsid w:val="00AA0FF5"/>
    <w:rsid w:val="00AA3363"/>
    <w:rsid w:val="00AA59BA"/>
    <w:rsid w:val="00AA6245"/>
    <w:rsid w:val="00AB15CD"/>
    <w:rsid w:val="00AB5FA6"/>
    <w:rsid w:val="00AB711E"/>
    <w:rsid w:val="00AC6728"/>
    <w:rsid w:val="00AC6762"/>
    <w:rsid w:val="00AC678A"/>
    <w:rsid w:val="00AC7F33"/>
    <w:rsid w:val="00AD2EC5"/>
    <w:rsid w:val="00AD3981"/>
    <w:rsid w:val="00AD4AC2"/>
    <w:rsid w:val="00AD4DA6"/>
    <w:rsid w:val="00AD6225"/>
    <w:rsid w:val="00AD628A"/>
    <w:rsid w:val="00AE6B80"/>
    <w:rsid w:val="00AF444B"/>
    <w:rsid w:val="00B00555"/>
    <w:rsid w:val="00B005BB"/>
    <w:rsid w:val="00B00C31"/>
    <w:rsid w:val="00B02255"/>
    <w:rsid w:val="00B041CF"/>
    <w:rsid w:val="00B043F5"/>
    <w:rsid w:val="00B04F43"/>
    <w:rsid w:val="00B0533D"/>
    <w:rsid w:val="00B12E83"/>
    <w:rsid w:val="00B130DC"/>
    <w:rsid w:val="00B13591"/>
    <w:rsid w:val="00B1540F"/>
    <w:rsid w:val="00B163A6"/>
    <w:rsid w:val="00B165F2"/>
    <w:rsid w:val="00B20D49"/>
    <w:rsid w:val="00B211C0"/>
    <w:rsid w:val="00B224AE"/>
    <w:rsid w:val="00B26376"/>
    <w:rsid w:val="00B275B5"/>
    <w:rsid w:val="00B27E81"/>
    <w:rsid w:val="00B307E7"/>
    <w:rsid w:val="00B3130D"/>
    <w:rsid w:val="00B31BB0"/>
    <w:rsid w:val="00B3322D"/>
    <w:rsid w:val="00B37EEC"/>
    <w:rsid w:val="00B442F8"/>
    <w:rsid w:val="00B45569"/>
    <w:rsid w:val="00B45FFE"/>
    <w:rsid w:val="00B46680"/>
    <w:rsid w:val="00B47C5C"/>
    <w:rsid w:val="00B52219"/>
    <w:rsid w:val="00B55E65"/>
    <w:rsid w:val="00B564C1"/>
    <w:rsid w:val="00B601AD"/>
    <w:rsid w:val="00B609D4"/>
    <w:rsid w:val="00B632ED"/>
    <w:rsid w:val="00B64344"/>
    <w:rsid w:val="00B6597D"/>
    <w:rsid w:val="00B668FC"/>
    <w:rsid w:val="00B66A9E"/>
    <w:rsid w:val="00B67C92"/>
    <w:rsid w:val="00B71E20"/>
    <w:rsid w:val="00B72E6A"/>
    <w:rsid w:val="00B7451B"/>
    <w:rsid w:val="00B7590C"/>
    <w:rsid w:val="00B75D04"/>
    <w:rsid w:val="00B764CB"/>
    <w:rsid w:val="00B82DDF"/>
    <w:rsid w:val="00B86F95"/>
    <w:rsid w:val="00B8761D"/>
    <w:rsid w:val="00B87D37"/>
    <w:rsid w:val="00BA1A9E"/>
    <w:rsid w:val="00BA732E"/>
    <w:rsid w:val="00BA7548"/>
    <w:rsid w:val="00BB223A"/>
    <w:rsid w:val="00BB2683"/>
    <w:rsid w:val="00BC151E"/>
    <w:rsid w:val="00BD3403"/>
    <w:rsid w:val="00BD6DE9"/>
    <w:rsid w:val="00BD7EDA"/>
    <w:rsid w:val="00BE0E21"/>
    <w:rsid w:val="00BE23AE"/>
    <w:rsid w:val="00BE2D0A"/>
    <w:rsid w:val="00BE33CA"/>
    <w:rsid w:val="00BE3AC4"/>
    <w:rsid w:val="00BE563D"/>
    <w:rsid w:val="00BE5889"/>
    <w:rsid w:val="00BE6C5E"/>
    <w:rsid w:val="00BE6E34"/>
    <w:rsid w:val="00BF438F"/>
    <w:rsid w:val="00BF465B"/>
    <w:rsid w:val="00BF471C"/>
    <w:rsid w:val="00BF6134"/>
    <w:rsid w:val="00BF6774"/>
    <w:rsid w:val="00C035F2"/>
    <w:rsid w:val="00C049A4"/>
    <w:rsid w:val="00C12487"/>
    <w:rsid w:val="00C1407F"/>
    <w:rsid w:val="00C23B35"/>
    <w:rsid w:val="00C242A2"/>
    <w:rsid w:val="00C24F38"/>
    <w:rsid w:val="00C278AA"/>
    <w:rsid w:val="00C33E07"/>
    <w:rsid w:val="00C35035"/>
    <w:rsid w:val="00C357A0"/>
    <w:rsid w:val="00C35C1C"/>
    <w:rsid w:val="00C37CE9"/>
    <w:rsid w:val="00C37EA8"/>
    <w:rsid w:val="00C410F1"/>
    <w:rsid w:val="00C47F66"/>
    <w:rsid w:val="00C502AD"/>
    <w:rsid w:val="00C54630"/>
    <w:rsid w:val="00C55FF7"/>
    <w:rsid w:val="00C565FD"/>
    <w:rsid w:val="00C56D23"/>
    <w:rsid w:val="00C57854"/>
    <w:rsid w:val="00C6023A"/>
    <w:rsid w:val="00C60734"/>
    <w:rsid w:val="00C62779"/>
    <w:rsid w:val="00C62B51"/>
    <w:rsid w:val="00C634F7"/>
    <w:rsid w:val="00C644AF"/>
    <w:rsid w:val="00C65A05"/>
    <w:rsid w:val="00C66BE6"/>
    <w:rsid w:val="00C700AB"/>
    <w:rsid w:val="00C757BD"/>
    <w:rsid w:val="00C7683F"/>
    <w:rsid w:val="00C80A1B"/>
    <w:rsid w:val="00C80EDD"/>
    <w:rsid w:val="00C82810"/>
    <w:rsid w:val="00C83C27"/>
    <w:rsid w:val="00C86951"/>
    <w:rsid w:val="00C874D9"/>
    <w:rsid w:val="00C87AA3"/>
    <w:rsid w:val="00C942C7"/>
    <w:rsid w:val="00C947E9"/>
    <w:rsid w:val="00C959E7"/>
    <w:rsid w:val="00C95BCF"/>
    <w:rsid w:val="00C97E7F"/>
    <w:rsid w:val="00CA0FA8"/>
    <w:rsid w:val="00CA1834"/>
    <w:rsid w:val="00CA2FF9"/>
    <w:rsid w:val="00CA7147"/>
    <w:rsid w:val="00CA7405"/>
    <w:rsid w:val="00CB0953"/>
    <w:rsid w:val="00CB1CDD"/>
    <w:rsid w:val="00CB37EF"/>
    <w:rsid w:val="00CB4CA0"/>
    <w:rsid w:val="00CB5080"/>
    <w:rsid w:val="00CB5CF1"/>
    <w:rsid w:val="00CB6A7D"/>
    <w:rsid w:val="00CB7017"/>
    <w:rsid w:val="00CB741D"/>
    <w:rsid w:val="00CC00F2"/>
    <w:rsid w:val="00CC0804"/>
    <w:rsid w:val="00CC1115"/>
    <w:rsid w:val="00CC2922"/>
    <w:rsid w:val="00CC4D34"/>
    <w:rsid w:val="00CC58F8"/>
    <w:rsid w:val="00CD200B"/>
    <w:rsid w:val="00CD22D0"/>
    <w:rsid w:val="00CD306A"/>
    <w:rsid w:val="00CD3EDC"/>
    <w:rsid w:val="00CD5A1D"/>
    <w:rsid w:val="00CD68BF"/>
    <w:rsid w:val="00CE0566"/>
    <w:rsid w:val="00CE1636"/>
    <w:rsid w:val="00CE34BE"/>
    <w:rsid w:val="00CE355E"/>
    <w:rsid w:val="00CE5CCA"/>
    <w:rsid w:val="00CE5DE6"/>
    <w:rsid w:val="00CE653E"/>
    <w:rsid w:val="00CE7384"/>
    <w:rsid w:val="00CE77D1"/>
    <w:rsid w:val="00CF0076"/>
    <w:rsid w:val="00CF2704"/>
    <w:rsid w:val="00CF3D48"/>
    <w:rsid w:val="00CF409D"/>
    <w:rsid w:val="00CF419C"/>
    <w:rsid w:val="00CF4615"/>
    <w:rsid w:val="00CF481D"/>
    <w:rsid w:val="00CF683C"/>
    <w:rsid w:val="00CF7E06"/>
    <w:rsid w:val="00D02935"/>
    <w:rsid w:val="00D0436B"/>
    <w:rsid w:val="00D06523"/>
    <w:rsid w:val="00D06F15"/>
    <w:rsid w:val="00D13AC7"/>
    <w:rsid w:val="00D13D17"/>
    <w:rsid w:val="00D2032D"/>
    <w:rsid w:val="00D2157F"/>
    <w:rsid w:val="00D24204"/>
    <w:rsid w:val="00D25AB3"/>
    <w:rsid w:val="00D26CBD"/>
    <w:rsid w:val="00D3193F"/>
    <w:rsid w:val="00D31B1A"/>
    <w:rsid w:val="00D323DC"/>
    <w:rsid w:val="00D352AD"/>
    <w:rsid w:val="00D413D7"/>
    <w:rsid w:val="00D47D32"/>
    <w:rsid w:val="00D503A6"/>
    <w:rsid w:val="00D52E81"/>
    <w:rsid w:val="00D52FD8"/>
    <w:rsid w:val="00D553F8"/>
    <w:rsid w:val="00D727FF"/>
    <w:rsid w:val="00D758D0"/>
    <w:rsid w:val="00D76595"/>
    <w:rsid w:val="00D8415A"/>
    <w:rsid w:val="00D912A5"/>
    <w:rsid w:val="00D953F7"/>
    <w:rsid w:val="00D96759"/>
    <w:rsid w:val="00D97D0C"/>
    <w:rsid w:val="00DA2435"/>
    <w:rsid w:val="00DA3D67"/>
    <w:rsid w:val="00DA3E4E"/>
    <w:rsid w:val="00DA5073"/>
    <w:rsid w:val="00DA5BB4"/>
    <w:rsid w:val="00DA7B23"/>
    <w:rsid w:val="00DB50A1"/>
    <w:rsid w:val="00DB7F03"/>
    <w:rsid w:val="00DC0195"/>
    <w:rsid w:val="00DD054E"/>
    <w:rsid w:val="00DD511B"/>
    <w:rsid w:val="00DF0D93"/>
    <w:rsid w:val="00DF52C5"/>
    <w:rsid w:val="00E02908"/>
    <w:rsid w:val="00E06401"/>
    <w:rsid w:val="00E06D5A"/>
    <w:rsid w:val="00E07837"/>
    <w:rsid w:val="00E10A0A"/>
    <w:rsid w:val="00E10B20"/>
    <w:rsid w:val="00E11373"/>
    <w:rsid w:val="00E15456"/>
    <w:rsid w:val="00E15C18"/>
    <w:rsid w:val="00E17343"/>
    <w:rsid w:val="00E20791"/>
    <w:rsid w:val="00E2303C"/>
    <w:rsid w:val="00E25B51"/>
    <w:rsid w:val="00E26945"/>
    <w:rsid w:val="00E302B5"/>
    <w:rsid w:val="00E307F3"/>
    <w:rsid w:val="00E311E9"/>
    <w:rsid w:val="00E317A6"/>
    <w:rsid w:val="00E335BB"/>
    <w:rsid w:val="00E339FF"/>
    <w:rsid w:val="00E34180"/>
    <w:rsid w:val="00E34819"/>
    <w:rsid w:val="00E34D2C"/>
    <w:rsid w:val="00E375AF"/>
    <w:rsid w:val="00E42BBC"/>
    <w:rsid w:val="00E45E23"/>
    <w:rsid w:val="00E47BA1"/>
    <w:rsid w:val="00E5132B"/>
    <w:rsid w:val="00E51439"/>
    <w:rsid w:val="00E563C6"/>
    <w:rsid w:val="00E566FD"/>
    <w:rsid w:val="00E60559"/>
    <w:rsid w:val="00E62BD0"/>
    <w:rsid w:val="00E65235"/>
    <w:rsid w:val="00E70F1A"/>
    <w:rsid w:val="00E73997"/>
    <w:rsid w:val="00E73A85"/>
    <w:rsid w:val="00E76E8B"/>
    <w:rsid w:val="00E777DF"/>
    <w:rsid w:val="00E805B9"/>
    <w:rsid w:val="00E87E49"/>
    <w:rsid w:val="00E9375E"/>
    <w:rsid w:val="00E94508"/>
    <w:rsid w:val="00EA01D1"/>
    <w:rsid w:val="00EA38AB"/>
    <w:rsid w:val="00EA3DCC"/>
    <w:rsid w:val="00EB27CD"/>
    <w:rsid w:val="00EB2A9B"/>
    <w:rsid w:val="00EB309C"/>
    <w:rsid w:val="00EC3061"/>
    <w:rsid w:val="00ED2C6A"/>
    <w:rsid w:val="00ED542E"/>
    <w:rsid w:val="00EE2EA0"/>
    <w:rsid w:val="00EE3664"/>
    <w:rsid w:val="00EE3672"/>
    <w:rsid w:val="00EE39FF"/>
    <w:rsid w:val="00EE49FC"/>
    <w:rsid w:val="00EE5C17"/>
    <w:rsid w:val="00EF13B4"/>
    <w:rsid w:val="00EF1885"/>
    <w:rsid w:val="00EF1FF9"/>
    <w:rsid w:val="00EF222F"/>
    <w:rsid w:val="00EF4440"/>
    <w:rsid w:val="00EF575F"/>
    <w:rsid w:val="00F004D7"/>
    <w:rsid w:val="00F0199D"/>
    <w:rsid w:val="00F07FCD"/>
    <w:rsid w:val="00F12521"/>
    <w:rsid w:val="00F1364C"/>
    <w:rsid w:val="00F13F41"/>
    <w:rsid w:val="00F149E4"/>
    <w:rsid w:val="00F163E0"/>
    <w:rsid w:val="00F17A62"/>
    <w:rsid w:val="00F24769"/>
    <w:rsid w:val="00F263D2"/>
    <w:rsid w:val="00F26707"/>
    <w:rsid w:val="00F3447F"/>
    <w:rsid w:val="00F34A3D"/>
    <w:rsid w:val="00F35408"/>
    <w:rsid w:val="00F3660C"/>
    <w:rsid w:val="00F40A97"/>
    <w:rsid w:val="00F41130"/>
    <w:rsid w:val="00F41871"/>
    <w:rsid w:val="00F425F5"/>
    <w:rsid w:val="00F42EC1"/>
    <w:rsid w:val="00F43934"/>
    <w:rsid w:val="00F46CA3"/>
    <w:rsid w:val="00F50EA7"/>
    <w:rsid w:val="00F538D5"/>
    <w:rsid w:val="00F5791B"/>
    <w:rsid w:val="00F57B8F"/>
    <w:rsid w:val="00F6020D"/>
    <w:rsid w:val="00F64C14"/>
    <w:rsid w:val="00F70149"/>
    <w:rsid w:val="00F75325"/>
    <w:rsid w:val="00F814DA"/>
    <w:rsid w:val="00F82B98"/>
    <w:rsid w:val="00F82EA7"/>
    <w:rsid w:val="00F84622"/>
    <w:rsid w:val="00F85B8C"/>
    <w:rsid w:val="00F85E66"/>
    <w:rsid w:val="00F959AA"/>
    <w:rsid w:val="00F95A1B"/>
    <w:rsid w:val="00F95E51"/>
    <w:rsid w:val="00FA1A5D"/>
    <w:rsid w:val="00FA3191"/>
    <w:rsid w:val="00FA31FB"/>
    <w:rsid w:val="00FA3A44"/>
    <w:rsid w:val="00FA5936"/>
    <w:rsid w:val="00FA5AF5"/>
    <w:rsid w:val="00FA5FB2"/>
    <w:rsid w:val="00FB0D81"/>
    <w:rsid w:val="00FB193A"/>
    <w:rsid w:val="00FB2D41"/>
    <w:rsid w:val="00FB5073"/>
    <w:rsid w:val="00FC07AF"/>
    <w:rsid w:val="00FD091B"/>
    <w:rsid w:val="00FD145F"/>
    <w:rsid w:val="00FD192E"/>
    <w:rsid w:val="00FD5A3C"/>
    <w:rsid w:val="00FD5A63"/>
    <w:rsid w:val="00FD5C6A"/>
    <w:rsid w:val="00FD6EB5"/>
    <w:rsid w:val="00FD6F54"/>
    <w:rsid w:val="00FE0BED"/>
    <w:rsid w:val="00FE2297"/>
    <w:rsid w:val="00FE38DA"/>
    <w:rsid w:val="00FE390C"/>
    <w:rsid w:val="00FE56E3"/>
    <w:rsid w:val="00FE593F"/>
    <w:rsid w:val="00FE6299"/>
    <w:rsid w:val="00FE6555"/>
    <w:rsid w:val="00FE785C"/>
    <w:rsid w:val="00FE7C11"/>
    <w:rsid w:val="00FF3666"/>
    <w:rsid w:val="00FF3878"/>
    <w:rsid w:val="00FF3D6A"/>
    <w:rsid w:val="00FF4459"/>
    <w:rsid w:val="00FF7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4B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07B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87F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68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1C5E0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D6F54"/>
    <w:pPr>
      <w:ind w:left="720"/>
      <w:contextualSpacing/>
    </w:pPr>
  </w:style>
  <w:style w:type="character" w:customStyle="1" w:styleId="8Exact">
    <w:name w:val="Основной текст (8) Exact"/>
    <w:link w:val="8"/>
    <w:rsid w:val="00816C46"/>
    <w:rPr>
      <w:rFonts w:ascii="Century Gothic" w:eastAsia="Century Gothic" w:hAnsi="Century Gothic" w:cs="Century Gothic"/>
      <w:sz w:val="103"/>
      <w:szCs w:val="103"/>
      <w:shd w:val="clear" w:color="auto" w:fill="FFFFFF"/>
    </w:rPr>
  </w:style>
  <w:style w:type="character" w:customStyle="1" w:styleId="10Exact">
    <w:name w:val="Основной текст (10) Exact"/>
    <w:link w:val="100"/>
    <w:rsid w:val="00816C46"/>
    <w:rPr>
      <w:rFonts w:ascii="Times New Roman" w:eastAsia="Times New Roman" w:hAnsi="Times New Roman" w:cs="Times New Roman"/>
      <w:sz w:val="122"/>
      <w:szCs w:val="122"/>
      <w:shd w:val="clear" w:color="auto" w:fill="FFFFFF"/>
    </w:rPr>
  </w:style>
  <w:style w:type="character" w:customStyle="1" w:styleId="11Exact">
    <w:name w:val="Основной текст (11) Exact"/>
    <w:link w:val="11"/>
    <w:rsid w:val="00816C46"/>
    <w:rPr>
      <w:rFonts w:ascii="MS Reference Sans Serif" w:eastAsia="MS Reference Sans Serif" w:hAnsi="MS Reference Sans Serif" w:cs="MS Reference Sans Serif"/>
      <w:sz w:val="108"/>
      <w:szCs w:val="108"/>
      <w:shd w:val="clear" w:color="auto" w:fill="FFFFFF"/>
    </w:rPr>
  </w:style>
  <w:style w:type="character" w:customStyle="1" w:styleId="a6">
    <w:name w:val="Основной текст_"/>
    <w:link w:val="12"/>
    <w:rsid w:val="00816C4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 + Курсив"/>
    <w:rsid w:val="00816C4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1">
    <w:name w:val="Основной текст (2)_"/>
    <w:link w:val="22"/>
    <w:rsid w:val="00816C46"/>
    <w:rPr>
      <w:rFonts w:ascii="Times New Roman" w:eastAsia="Times New Roman" w:hAnsi="Times New Roman" w:cs="Times New Roman"/>
      <w:i/>
      <w:iCs/>
      <w:sz w:val="29"/>
      <w:szCs w:val="29"/>
      <w:shd w:val="clear" w:color="auto" w:fill="FFFFFF"/>
    </w:rPr>
  </w:style>
  <w:style w:type="character" w:customStyle="1" w:styleId="2SimSun5pt">
    <w:name w:val="Основной текст (2) + SimSun;5 pt;Не курсив"/>
    <w:rsid w:val="00816C46"/>
    <w:rPr>
      <w:rFonts w:ascii="SimSun" w:eastAsia="SimSun" w:hAnsi="SimSun" w:cs="SimSun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31">
    <w:name w:val="Основной текст (3)_"/>
    <w:link w:val="32"/>
    <w:rsid w:val="00816C46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816C46"/>
    <w:pPr>
      <w:widowControl w:val="0"/>
      <w:shd w:val="clear" w:color="auto" w:fill="FFFFFF"/>
      <w:spacing w:before="300" w:after="300" w:line="0" w:lineRule="atLeast"/>
    </w:pPr>
    <w:rPr>
      <w:rFonts w:ascii="Century Gothic" w:eastAsia="Century Gothic" w:hAnsi="Century Gothic"/>
      <w:sz w:val="103"/>
      <w:szCs w:val="103"/>
    </w:rPr>
  </w:style>
  <w:style w:type="paragraph" w:customStyle="1" w:styleId="100">
    <w:name w:val="Основной текст (10)"/>
    <w:basedOn w:val="a"/>
    <w:link w:val="10Exact"/>
    <w:rsid w:val="00816C4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22"/>
      <w:szCs w:val="122"/>
    </w:rPr>
  </w:style>
  <w:style w:type="paragraph" w:customStyle="1" w:styleId="11">
    <w:name w:val="Основной текст (11)"/>
    <w:basedOn w:val="a"/>
    <w:link w:val="11Exact"/>
    <w:rsid w:val="00816C46"/>
    <w:pPr>
      <w:widowControl w:val="0"/>
      <w:shd w:val="clear" w:color="auto" w:fill="FFFFFF"/>
      <w:spacing w:after="0" w:line="0" w:lineRule="atLeast"/>
    </w:pPr>
    <w:rPr>
      <w:rFonts w:ascii="MS Reference Sans Serif" w:eastAsia="MS Reference Sans Serif" w:hAnsi="MS Reference Sans Serif"/>
      <w:sz w:val="108"/>
      <w:szCs w:val="108"/>
    </w:rPr>
  </w:style>
  <w:style w:type="paragraph" w:customStyle="1" w:styleId="12">
    <w:name w:val="Основной текст1"/>
    <w:basedOn w:val="a"/>
    <w:link w:val="a6"/>
    <w:rsid w:val="00816C46"/>
    <w:pPr>
      <w:widowControl w:val="0"/>
      <w:shd w:val="clear" w:color="auto" w:fill="FFFFFF"/>
      <w:spacing w:after="0" w:line="314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 (2)"/>
    <w:basedOn w:val="a"/>
    <w:link w:val="21"/>
    <w:rsid w:val="00816C46"/>
    <w:pPr>
      <w:widowControl w:val="0"/>
      <w:shd w:val="clear" w:color="auto" w:fill="FFFFFF"/>
      <w:spacing w:after="0" w:line="314" w:lineRule="exact"/>
      <w:ind w:firstLine="560"/>
      <w:jc w:val="both"/>
    </w:pPr>
    <w:rPr>
      <w:rFonts w:ascii="Times New Roman" w:eastAsia="Times New Roman" w:hAnsi="Times New Roman"/>
      <w:i/>
      <w:iCs/>
      <w:sz w:val="29"/>
      <w:szCs w:val="29"/>
    </w:rPr>
  </w:style>
  <w:style w:type="paragraph" w:customStyle="1" w:styleId="32">
    <w:name w:val="Основной текст (3)"/>
    <w:basedOn w:val="a"/>
    <w:link w:val="31"/>
    <w:rsid w:val="00816C46"/>
    <w:pPr>
      <w:widowControl w:val="0"/>
      <w:shd w:val="clear" w:color="auto" w:fill="FFFFFF"/>
      <w:spacing w:after="0" w:line="314" w:lineRule="exact"/>
      <w:ind w:firstLine="560"/>
      <w:jc w:val="both"/>
    </w:pPr>
    <w:rPr>
      <w:rFonts w:ascii="Times New Roman" w:eastAsia="Times New Roman" w:hAnsi="Times New Roman"/>
      <w:i/>
      <w:iCs/>
      <w:sz w:val="27"/>
      <w:szCs w:val="27"/>
    </w:rPr>
  </w:style>
  <w:style w:type="table" w:styleId="a8">
    <w:name w:val="Table Grid"/>
    <w:basedOn w:val="a1"/>
    <w:uiPriority w:val="59"/>
    <w:rsid w:val="00C565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B82DDF"/>
  </w:style>
  <w:style w:type="character" w:customStyle="1" w:styleId="c2">
    <w:name w:val="c2"/>
    <w:basedOn w:val="a0"/>
    <w:rsid w:val="00327860"/>
  </w:style>
  <w:style w:type="paragraph" w:customStyle="1" w:styleId="c12">
    <w:name w:val="c12"/>
    <w:basedOn w:val="a"/>
    <w:rsid w:val="00327860"/>
    <w:pPr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755E61"/>
    <w:pPr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 Spacing"/>
    <w:basedOn w:val="a"/>
    <w:uiPriority w:val="1"/>
    <w:qFormat/>
    <w:rsid w:val="00CE0566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CB6A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B6A7D"/>
    <w:rPr>
      <w:rFonts w:ascii="Tahoma" w:hAnsi="Tahoma" w:cs="Tahoma"/>
      <w:sz w:val="16"/>
      <w:szCs w:val="16"/>
    </w:rPr>
  </w:style>
  <w:style w:type="character" w:styleId="ad">
    <w:name w:val="Hyperlink"/>
    <w:uiPriority w:val="99"/>
    <w:unhideWhenUsed/>
    <w:rsid w:val="00BE23AE"/>
    <w:rPr>
      <w:color w:val="0000FF"/>
      <w:u w:val="single"/>
    </w:rPr>
  </w:style>
  <w:style w:type="paragraph" w:customStyle="1" w:styleId="33">
    <w:name w:val="Основной текст3"/>
    <w:basedOn w:val="a"/>
    <w:uiPriority w:val="99"/>
    <w:rsid w:val="00BE23AE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sz w:val="28"/>
      <w:szCs w:val="2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0713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7130"/>
    <w:pPr>
      <w:widowControl w:val="0"/>
      <w:spacing w:after="0" w:line="240" w:lineRule="auto"/>
    </w:pPr>
    <w:rPr>
      <w:lang w:val="en-US"/>
    </w:rPr>
  </w:style>
  <w:style w:type="paragraph" w:styleId="ae">
    <w:name w:val="header"/>
    <w:basedOn w:val="a"/>
    <w:link w:val="af"/>
    <w:unhideWhenUsed/>
    <w:rsid w:val="00007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007130"/>
  </w:style>
  <w:style w:type="paragraph" w:styleId="af0">
    <w:name w:val="footer"/>
    <w:basedOn w:val="a"/>
    <w:link w:val="af1"/>
    <w:unhideWhenUsed/>
    <w:rsid w:val="00007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007130"/>
  </w:style>
  <w:style w:type="paragraph" w:styleId="af2">
    <w:name w:val="Body Text"/>
    <w:basedOn w:val="a"/>
    <w:link w:val="13"/>
    <w:unhideWhenUsed/>
    <w:rsid w:val="00455378"/>
    <w:pPr>
      <w:widowControl w:val="0"/>
      <w:shd w:val="clear" w:color="auto" w:fill="FFFFFF"/>
      <w:spacing w:after="0" w:line="254" w:lineRule="exact"/>
      <w:ind w:hanging="280"/>
      <w:jc w:val="both"/>
    </w:pPr>
    <w:rPr>
      <w:rFonts w:ascii="Sylfaen" w:hAnsi="Sylfaen"/>
      <w:sz w:val="19"/>
      <w:szCs w:val="19"/>
    </w:rPr>
  </w:style>
  <w:style w:type="character" w:customStyle="1" w:styleId="af3">
    <w:name w:val="Основной текст Знак"/>
    <w:basedOn w:val="a0"/>
    <w:rsid w:val="00455378"/>
  </w:style>
  <w:style w:type="character" w:customStyle="1" w:styleId="13">
    <w:name w:val="Основной текст Знак1"/>
    <w:link w:val="af2"/>
    <w:uiPriority w:val="99"/>
    <w:semiHidden/>
    <w:locked/>
    <w:rsid w:val="00455378"/>
    <w:rPr>
      <w:rFonts w:ascii="Sylfaen" w:hAnsi="Sylfaen" w:cs="Times New Roman"/>
      <w:sz w:val="19"/>
      <w:szCs w:val="19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807B4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C7683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table" w:customStyle="1" w:styleId="14">
    <w:name w:val="Сетка таблицы1"/>
    <w:basedOn w:val="a1"/>
    <w:next w:val="a8"/>
    <w:uiPriority w:val="59"/>
    <w:rsid w:val="00287FD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87F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numbering" w:customStyle="1" w:styleId="15">
    <w:name w:val="Нет списка1"/>
    <w:next w:val="a2"/>
    <w:uiPriority w:val="99"/>
    <w:semiHidden/>
    <w:unhideWhenUsed/>
    <w:rsid w:val="00287FD3"/>
  </w:style>
  <w:style w:type="character" w:customStyle="1" w:styleId="WW8Num2z0">
    <w:name w:val="WW8Num2z0"/>
    <w:rsid w:val="00287FD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WW8Num4z0">
    <w:name w:val="WW8Num4z0"/>
    <w:rsid w:val="00287FD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WW8Num25z0">
    <w:name w:val="WW8Num25z0"/>
    <w:rsid w:val="00287FD3"/>
    <w:rPr>
      <w:rFonts w:ascii="Times New Roman" w:eastAsia="Times New Roman" w:hAnsi="Times New Roman" w:cs="Times New Roman"/>
    </w:rPr>
  </w:style>
  <w:style w:type="character" w:customStyle="1" w:styleId="16">
    <w:name w:val="Основной шрифт абзаца1"/>
    <w:rsid w:val="00287FD3"/>
  </w:style>
  <w:style w:type="paragraph" w:customStyle="1" w:styleId="17">
    <w:name w:val="Заголовок1"/>
    <w:basedOn w:val="a"/>
    <w:next w:val="af2"/>
    <w:rsid w:val="00287FD3"/>
    <w:pPr>
      <w:keepNext/>
      <w:suppressAutoHyphens/>
      <w:spacing w:before="240" w:after="120" w:line="240" w:lineRule="auto"/>
    </w:pPr>
    <w:rPr>
      <w:rFonts w:ascii="Liberation Sans" w:eastAsia="DejaVu Sans" w:hAnsi="Liberation Sans" w:cs="Lohit Hindi"/>
      <w:sz w:val="28"/>
      <w:szCs w:val="28"/>
      <w:lang w:eastAsia="zh-CN"/>
    </w:rPr>
  </w:style>
  <w:style w:type="paragraph" w:styleId="af4">
    <w:name w:val="List"/>
    <w:basedOn w:val="af2"/>
    <w:rsid w:val="00287FD3"/>
    <w:pPr>
      <w:widowControl/>
      <w:shd w:val="clear" w:color="auto" w:fill="auto"/>
      <w:suppressAutoHyphens/>
      <w:spacing w:after="120" w:line="240" w:lineRule="auto"/>
      <w:ind w:firstLine="0"/>
      <w:jc w:val="left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styleId="af5">
    <w:name w:val="caption"/>
    <w:basedOn w:val="a"/>
    <w:qFormat/>
    <w:rsid w:val="00287FD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Hindi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287FD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character" w:customStyle="1" w:styleId="19">
    <w:name w:val="Верхний колонтитул Знак1"/>
    <w:basedOn w:val="a0"/>
    <w:rsid w:val="00287FD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a">
    <w:name w:val="Нижний колонтитул Знак1"/>
    <w:basedOn w:val="a0"/>
    <w:rsid w:val="00287FD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6">
    <w:name w:val="Содержимое таблицы"/>
    <w:basedOn w:val="a"/>
    <w:rsid w:val="00287FD3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7">
    <w:name w:val="Заголовок таблицы"/>
    <w:basedOn w:val="af6"/>
    <w:rsid w:val="00287FD3"/>
    <w:pPr>
      <w:jc w:val="center"/>
    </w:pPr>
    <w:rPr>
      <w:b/>
      <w:bCs/>
    </w:rPr>
  </w:style>
  <w:style w:type="character" w:customStyle="1" w:styleId="WW8Num3z0">
    <w:name w:val="WW8Num3z0"/>
    <w:rsid w:val="00287FD3"/>
    <w:rPr>
      <w:b w:val="0"/>
      <w:i w:val="0"/>
      <w:sz w:val="28"/>
    </w:rPr>
  </w:style>
  <w:style w:type="character" w:customStyle="1" w:styleId="WW8Num8z0">
    <w:name w:val="WW8Num8z0"/>
    <w:rsid w:val="00287FD3"/>
    <w:rPr>
      <w:sz w:val="28"/>
    </w:rPr>
  </w:style>
  <w:style w:type="character" w:customStyle="1" w:styleId="WW8Num1z0">
    <w:name w:val="WW8Num1z0"/>
    <w:rsid w:val="00287FD3"/>
    <w:rPr>
      <w:b w:val="0"/>
      <w:i w:val="0"/>
      <w:sz w:val="28"/>
    </w:rPr>
  </w:style>
  <w:style w:type="character" w:customStyle="1" w:styleId="WW8Num5z0">
    <w:name w:val="WW8Num5z0"/>
    <w:rsid w:val="00287FD3"/>
    <w:rPr>
      <w:b w:val="0"/>
      <w:i w:val="0"/>
      <w:sz w:val="28"/>
    </w:rPr>
  </w:style>
  <w:style w:type="character" w:customStyle="1" w:styleId="WW8Num6z0">
    <w:name w:val="WW8Num6z0"/>
    <w:rsid w:val="00287FD3"/>
    <w:rPr>
      <w:b w:val="0"/>
      <w:i w:val="0"/>
      <w:sz w:val="28"/>
    </w:rPr>
  </w:style>
  <w:style w:type="character" w:customStyle="1" w:styleId="WW8Num7z0">
    <w:name w:val="WW8Num7z0"/>
    <w:rsid w:val="00287FD3"/>
    <w:rPr>
      <w:b w:val="0"/>
      <w:i w:val="0"/>
      <w:sz w:val="28"/>
    </w:rPr>
  </w:style>
  <w:style w:type="character" w:customStyle="1" w:styleId="WW8Num9z0">
    <w:name w:val="WW8Num9z0"/>
    <w:rsid w:val="00287FD3"/>
    <w:rPr>
      <w:b w:val="0"/>
      <w:i w:val="0"/>
      <w:sz w:val="28"/>
    </w:rPr>
  </w:style>
  <w:style w:type="character" w:customStyle="1" w:styleId="WW8Num11z0">
    <w:name w:val="WW8Num11z0"/>
    <w:rsid w:val="00287FD3"/>
    <w:rPr>
      <w:b w:val="0"/>
      <w:i w:val="0"/>
      <w:sz w:val="28"/>
    </w:rPr>
  </w:style>
  <w:style w:type="character" w:customStyle="1" w:styleId="WW8Num12z0">
    <w:name w:val="WW8Num12z0"/>
    <w:rsid w:val="00287FD3"/>
    <w:rPr>
      <w:b w:val="0"/>
      <w:i w:val="0"/>
      <w:sz w:val="28"/>
    </w:rPr>
  </w:style>
  <w:style w:type="character" w:customStyle="1" w:styleId="WW8Num13z0">
    <w:name w:val="WW8Num13z0"/>
    <w:rsid w:val="00287FD3"/>
    <w:rPr>
      <w:b w:val="0"/>
      <w:i w:val="0"/>
      <w:sz w:val="28"/>
    </w:rPr>
  </w:style>
  <w:style w:type="character" w:customStyle="1" w:styleId="WW8Num16z0">
    <w:name w:val="WW8Num16z0"/>
    <w:rsid w:val="00287FD3"/>
    <w:rPr>
      <w:sz w:val="28"/>
    </w:rPr>
  </w:style>
  <w:style w:type="character" w:customStyle="1" w:styleId="WW8Num18z0">
    <w:name w:val="WW8Num18z0"/>
    <w:rsid w:val="00287FD3"/>
    <w:rPr>
      <w:b/>
      <w:i w:val="0"/>
      <w:sz w:val="28"/>
      <w:szCs w:val="28"/>
    </w:rPr>
  </w:style>
  <w:style w:type="character" w:customStyle="1" w:styleId="WW8Num21z0">
    <w:name w:val="WW8Num21z0"/>
    <w:rsid w:val="00287FD3"/>
    <w:rPr>
      <w:b/>
    </w:rPr>
  </w:style>
  <w:style w:type="character" w:customStyle="1" w:styleId="WW8Num22z0">
    <w:name w:val="WW8Num22z0"/>
    <w:rsid w:val="00287FD3"/>
    <w:rPr>
      <w:b w:val="0"/>
      <w:i w:val="0"/>
      <w:sz w:val="28"/>
    </w:rPr>
  </w:style>
  <w:style w:type="character" w:customStyle="1" w:styleId="WW8Num24z0">
    <w:name w:val="WW8Num24z0"/>
    <w:rsid w:val="00287FD3"/>
    <w:rPr>
      <w:b w:val="0"/>
      <w:i w:val="0"/>
      <w:sz w:val="28"/>
    </w:rPr>
  </w:style>
  <w:style w:type="character" w:customStyle="1" w:styleId="WW8Num27z0">
    <w:name w:val="WW8Num27z0"/>
    <w:rsid w:val="00287FD3"/>
    <w:rPr>
      <w:b w:val="0"/>
      <w:i w:val="0"/>
      <w:sz w:val="28"/>
    </w:rPr>
  </w:style>
  <w:style w:type="character" w:customStyle="1" w:styleId="WW8Num28z0">
    <w:name w:val="WW8Num28z0"/>
    <w:rsid w:val="00287FD3"/>
    <w:rPr>
      <w:b w:val="0"/>
      <w:i w:val="0"/>
      <w:sz w:val="28"/>
    </w:rPr>
  </w:style>
  <w:style w:type="character" w:customStyle="1" w:styleId="WW8Num29z0">
    <w:name w:val="WW8Num29z0"/>
    <w:rsid w:val="00287FD3"/>
    <w:rPr>
      <w:sz w:val="28"/>
    </w:rPr>
  </w:style>
  <w:style w:type="character" w:customStyle="1" w:styleId="WW8Num30z0">
    <w:name w:val="WW8Num30z0"/>
    <w:rsid w:val="00287FD3"/>
    <w:rPr>
      <w:sz w:val="28"/>
    </w:rPr>
  </w:style>
  <w:style w:type="character" w:customStyle="1" w:styleId="WW8Num32z0">
    <w:name w:val="WW8Num32z0"/>
    <w:rsid w:val="00287FD3"/>
    <w:rPr>
      <w:b w:val="0"/>
      <w:i w:val="0"/>
      <w:sz w:val="28"/>
    </w:rPr>
  </w:style>
  <w:style w:type="table" w:customStyle="1" w:styleId="23">
    <w:name w:val="Сетка таблицы2"/>
    <w:basedOn w:val="a1"/>
    <w:next w:val="a8"/>
    <w:uiPriority w:val="59"/>
    <w:rsid w:val="00287FD3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Заголовок2"/>
    <w:basedOn w:val="a"/>
    <w:next w:val="af2"/>
    <w:rsid w:val="00287FD3"/>
    <w:pPr>
      <w:keepNext/>
      <w:suppressAutoHyphens/>
      <w:spacing w:before="240" w:after="120" w:line="240" w:lineRule="auto"/>
    </w:pPr>
    <w:rPr>
      <w:rFonts w:ascii="Liberation Sans" w:eastAsia="DejaVu Sans" w:hAnsi="Liberation Sans" w:cs="Lohit Hindi"/>
      <w:sz w:val="28"/>
      <w:szCs w:val="28"/>
      <w:lang w:eastAsia="zh-CN"/>
    </w:rPr>
  </w:style>
  <w:style w:type="paragraph" w:customStyle="1" w:styleId="Default">
    <w:name w:val="Default"/>
    <w:rsid w:val="001D23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13530C"/>
    <w:pPr>
      <w:widowControl w:val="0"/>
      <w:spacing w:after="0" w:line="240" w:lineRule="auto"/>
      <w:ind w:left="809"/>
      <w:outlineLvl w:val="1"/>
    </w:pPr>
    <w:rPr>
      <w:rFonts w:ascii="Times New Roman" w:eastAsia="Times New Roman" w:hAnsi="Times New Roman" w:cstheme="minorBidi"/>
      <w:b/>
      <w:bCs/>
      <w:sz w:val="28"/>
      <w:szCs w:val="28"/>
      <w:lang w:val="en-US"/>
    </w:rPr>
  </w:style>
  <w:style w:type="paragraph" w:styleId="af8">
    <w:name w:val="TOC Heading"/>
    <w:basedOn w:val="1"/>
    <w:next w:val="a"/>
    <w:uiPriority w:val="39"/>
    <w:unhideWhenUsed/>
    <w:qFormat/>
    <w:rsid w:val="00E311E9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b">
    <w:name w:val="toc 1"/>
    <w:basedOn w:val="a"/>
    <w:next w:val="a"/>
    <w:autoRedefine/>
    <w:uiPriority w:val="39"/>
    <w:unhideWhenUsed/>
    <w:rsid w:val="00E311E9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E311E9"/>
    <w:pPr>
      <w:spacing w:after="100"/>
      <w:ind w:left="220"/>
    </w:pPr>
  </w:style>
  <w:style w:type="character" w:styleId="af9">
    <w:name w:val="FollowedHyperlink"/>
    <w:basedOn w:val="a0"/>
    <w:uiPriority w:val="99"/>
    <w:semiHidden/>
    <w:unhideWhenUsed/>
    <w:rsid w:val="008A44BB"/>
    <w:rPr>
      <w:color w:val="800080" w:themeColor="followedHyperlink"/>
      <w:u w:val="single"/>
    </w:rPr>
  </w:style>
  <w:style w:type="character" w:customStyle="1" w:styleId="a4">
    <w:name w:val="Обычный (веб) Знак"/>
    <w:link w:val="a3"/>
    <w:uiPriority w:val="99"/>
    <w:locked/>
    <w:rsid w:val="0062103B"/>
    <w:rPr>
      <w:rFonts w:ascii="Times New Roman" w:eastAsia="Times New Roman" w:hAnsi="Times New Roman"/>
      <w:sz w:val="24"/>
      <w:szCs w:val="24"/>
    </w:rPr>
  </w:style>
  <w:style w:type="character" w:customStyle="1" w:styleId="path-separator">
    <w:name w:val="path-separator"/>
    <w:basedOn w:val="a0"/>
    <w:rsid w:val="0062103B"/>
  </w:style>
  <w:style w:type="character" w:styleId="afa">
    <w:name w:val="Emphasis"/>
    <w:basedOn w:val="a0"/>
    <w:uiPriority w:val="20"/>
    <w:qFormat/>
    <w:rsid w:val="004529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&#1052;&#1077;&#1090;&#1086;&#1076;&#1080;&#1095;&#1077;&#1089;&#1082;&#1080;&#1077;%20&#1088;&#1077;&#1082;&#1086;&#1084;&#1077;&#1085;&#1076;&#1072;&#1094;&#1080;&#1080;%20&#1087;&#1086;%20&#1087;&#1088;&#1086;&#1077;&#1082;&#1090;&#1080;&#1088;&#1086;&#1074;&#1072;&#1085;&#1080;&#1102;%20&#1080;%20&#1088;&#1077;&#1072;&#1083;&#1080;&#1079;&#1072;&#1094;&#1080;&#1080;.docx" TargetMode="External"/><Relationship Id="rId18" Type="http://schemas.openxmlformats.org/officeDocument/2006/relationships/hyperlink" Target="https://raduga6.tvoysadik.ru/?section_id=114" TargetMode="External"/><Relationship Id="rId26" Type="http://schemas.openxmlformats.org/officeDocument/2006/relationships/hyperlink" Target="https://www.google.com/url?sa=t&amp;rct=j&amp;q=&amp;esrc=s&amp;source=web&amp;cd=&amp;cad=rja&amp;uact=8&amp;ved=2ahUKEwiass_csdb-AhWStIsKHTMaB1QQFnoECAsQAQ&amp;url=https%3A%2F%2Fyugra.needspec.ru%2Fartisty%2Fhudozhniki&amp;usg=AOvVaw2WNoPnnt7bwnK62hPNSoSz" TargetMode="External"/><Relationship Id="rId3" Type="http://schemas.openxmlformats.org/officeDocument/2006/relationships/styles" Target="styles.xml"/><Relationship Id="rId21" Type="http://schemas.openxmlformats.org/officeDocument/2006/relationships/hyperlink" Target="https://yandex.ru/video/preview/9126967661530294720" TargetMode="External"/><Relationship Id="rId7" Type="http://schemas.openxmlformats.org/officeDocument/2006/relationships/footnotes" Target="footnotes.xml"/><Relationship Id="rId12" Type="http://schemas.openxmlformats.org/officeDocument/2006/relationships/hyperlink" Target="&#1062;&#1077;&#1083;&#1080;%20&#1079;&#1072;&#1076;&#1072;&#1095;&#1080;.docx" TargetMode="External"/><Relationship Id="rId17" Type="http://schemas.openxmlformats.org/officeDocument/2006/relationships/hyperlink" Target="https://www.maam.ru/detskijsad/perechen-yelektronyh-obrazovatelnyh-resursov-dou.html?ysclid=lgxk6uj4sr979854788" TargetMode="External"/><Relationship Id="rId25" Type="http://schemas.openxmlformats.org/officeDocument/2006/relationships/hyperlink" Target="https://www.google.com/url?sa=t&amp;rct=j&amp;q=&amp;esrc=s&amp;source=web&amp;cd=&amp;cad=rja&amp;uact=8&amp;ved=2ahUKEwjJn5C0sdb-AhUP-yoKHRM6B6gQFnoECCQQAQ&amp;url=https%3A%2F%2Fwww.m-sosva.ru%2Fkrasnaya-kniga-khmao&amp;usg=AOvVaw1IflchV1KhUb2Kk4P-B3O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poleznye-ssylki-na-obrazovatelnye-sajty-doshkolnikam-6099162.html?ysclid=lgxk66lbyy293333722" TargetMode="External"/><Relationship Id="rId20" Type="http://schemas.openxmlformats.org/officeDocument/2006/relationships/hyperlink" Target="https://yandex.ru/video/preview/13990718008239523259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62;&#1077;&#1083;&#1080;%20&#1079;&#1072;&#1076;&#1072;&#1095;&#1080;.docx" TargetMode="External"/><Relationship Id="rId24" Type="http://schemas.openxmlformats.org/officeDocument/2006/relationships/hyperlink" Target="https://www.labirint.ru/pubhouse/256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sportal.ru/detskiy-sad/raznoe/2022/10/12/poleznye-ssylki-na-resursy-posvyashchennye-voprosam-doshkolnogo" TargetMode="External"/><Relationship Id="rId23" Type="http://schemas.openxmlformats.org/officeDocument/2006/relationships/hyperlink" Target="https://www.labirint.ru/authors/62378/" TargetMode="External"/><Relationship Id="rId28" Type="http://schemas.openxmlformats.org/officeDocument/2006/relationships/hyperlink" Target="https://www.google.com/url?sa=t&amp;rct=j&amp;q=&amp;esrc=s&amp;source=web&amp;cd=&amp;ved=2ahUKEwjAu8yCtNb-AhWxs4sKHUyBBM8QFnoECCoQAQ&amp;url=https%3A%2F%2Fmultiurok.ru%2Ffiles%2Fbasni.html&amp;usg=AOvVaw0RjU-0OPiRL9ZXJI-wq6fC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yandex.ru/video/preview/1237140560771208031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&#1062;&#1077;&#1083;&#1080;%20&#1079;&#1072;&#1076;&#1072;&#1095;&#1080;.docx" TargetMode="External"/><Relationship Id="rId22" Type="http://schemas.openxmlformats.org/officeDocument/2006/relationships/hyperlink" Target="https://www.labirint.ru/authors/15294/" TargetMode="External"/><Relationship Id="rId27" Type="http://schemas.openxmlformats.org/officeDocument/2006/relationships/hyperlink" Target="https://www.google.com/url?sa=t&amp;rct=j&amp;q=&amp;esrc=s&amp;source=web&amp;cd=&amp;cad=rja&amp;uact=8&amp;ved=2ahUKEwiFmM-Zstb-AhWD-yoKHSTIAMUQFnoECA0QAQ&amp;url=https%3A%2F%2Fwww.livelib.ru%2Fgenre%2F%25D0%2594%25D0%25B5%25D1%2582%25D1%2581%25D0%25BA%25D0%25B0%25D1%258F-%25D0%25BF%25D1%2580%25D0%25BE%25D0%25B7%25D0%25B0%2Ftop&amp;usg=AOvVaw0rgdgXh_wP-cGksWPoFttv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E1B21-6785-4B65-BCD5-6079E814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1433</TotalTime>
  <Pages>24</Pages>
  <Words>6046</Words>
  <Characters>34466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Надежда</cp:lastModifiedBy>
  <cp:revision>61</cp:revision>
  <cp:lastPrinted>2023-05-02T11:09:00Z</cp:lastPrinted>
  <dcterms:created xsi:type="dcterms:W3CDTF">2023-04-03T11:38:00Z</dcterms:created>
  <dcterms:modified xsi:type="dcterms:W3CDTF">2023-05-10T11:57:00Z</dcterms:modified>
</cp:coreProperties>
</file>