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9149D" w14:textId="77777777" w:rsidR="00082258" w:rsidRPr="00C425D9" w:rsidRDefault="00082258" w:rsidP="00CA7AF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C425D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Муниципальное автономное </w:t>
      </w:r>
      <w:r w:rsidR="005B480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обще</w:t>
      </w:r>
      <w:r w:rsidRPr="00C425D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образовательное учреждение</w:t>
      </w:r>
    </w:p>
    <w:p w14:paraId="1DD8D581" w14:textId="77777777" w:rsidR="00B10C29" w:rsidRDefault="00B10C29" w:rsidP="00CA7AF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«Средняя </w:t>
      </w:r>
      <w:r w:rsidR="0037499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обще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образовательная школа № 31» </w:t>
      </w:r>
    </w:p>
    <w:p w14:paraId="7979C3D5" w14:textId="77777777" w:rsidR="003434ED" w:rsidRDefault="003434ED" w:rsidP="00E10C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82D8E4" w14:textId="77777777" w:rsidR="003434ED" w:rsidRDefault="003434ED" w:rsidP="00E10C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825C55A" w14:textId="77777777" w:rsidR="003434ED" w:rsidRDefault="003434ED" w:rsidP="00E10C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C35922" w14:textId="77777777" w:rsidR="003434ED" w:rsidRDefault="003434ED" w:rsidP="00E10C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A36893" w14:textId="77777777" w:rsidR="003434ED" w:rsidRDefault="003434ED" w:rsidP="00E10C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1D7BA36" w14:textId="77777777" w:rsidR="003434ED" w:rsidRDefault="003434ED" w:rsidP="00E10C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380B6AA" w14:textId="6CEFAD49" w:rsidR="005B480A" w:rsidRPr="00E10C27" w:rsidRDefault="00E10C27" w:rsidP="00E10C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BEC465D" w14:textId="77777777" w:rsidR="00082258" w:rsidRPr="00C425D9" w:rsidRDefault="00082258" w:rsidP="00082258">
      <w:pPr>
        <w:spacing w:after="0" w:line="240" w:lineRule="auto"/>
        <w:ind w:left="6372" w:firstLine="708"/>
        <w:rPr>
          <w:rFonts w:ascii="Times New Roman" w:hAnsi="Times New Roman"/>
          <w:bCs/>
          <w:color w:val="FF0000"/>
          <w:sz w:val="28"/>
          <w:szCs w:val="28"/>
        </w:rPr>
      </w:pPr>
    </w:p>
    <w:p w14:paraId="42544DE1" w14:textId="77777777" w:rsidR="00012C7D" w:rsidRPr="00C425D9" w:rsidRDefault="00012C7D" w:rsidP="00082258">
      <w:pPr>
        <w:spacing w:after="0" w:line="240" w:lineRule="auto"/>
        <w:ind w:left="6372" w:firstLine="708"/>
        <w:rPr>
          <w:rFonts w:ascii="Times New Roman" w:hAnsi="Times New Roman"/>
          <w:bCs/>
          <w:color w:val="FF0000"/>
          <w:sz w:val="28"/>
          <w:szCs w:val="28"/>
        </w:rPr>
      </w:pPr>
    </w:p>
    <w:p w14:paraId="373C8063" w14:textId="77777777" w:rsidR="00012C7D" w:rsidRPr="00C425D9" w:rsidRDefault="00012C7D" w:rsidP="00082258">
      <w:pPr>
        <w:spacing w:after="0" w:line="240" w:lineRule="auto"/>
        <w:ind w:left="6372" w:firstLine="708"/>
        <w:rPr>
          <w:rFonts w:ascii="Times New Roman" w:hAnsi="Times New Roman"/>
          <w:bCs/>
          <w:color w:val="FF0000"/>
          <w:sz w:val="28"/>
          <w:szCs w:val="28"/>
        </w:rPr>
      </w:pPr>
    </w:p>
    <w:p w14:paraId="27163307" w14:textId="77777777" w:rsidR="000103C2" w:rsidRPr="000103C2" w:rsidRDefault="00A97833" w:rsidP="00F55FEF">
      <w:pPr>
        <w:tabs>
          <w:tab w:val="left" w:pos="2184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F55FEF" w:rsidRPr="000103C2">
        <w:rPr>
          <w:rFonts w:ascii="Times New Roman" w:hAnsi="Times New Roman"/>
          <w:sz w:val="28"/>
          <w:szCs w:val="28"/>
        </w:rPr>
        <w:t>ехническая направленность</w:t>
      </w:r>
    </w:p>
    <w:p w14:paraId="19B05DF3" w14:textId="77777777" w:rsidR="00082258" w:rsidRPr="000103C2" w:rsidRDefault="005B480A" w:rsidP="00082258">
      <w:pPr>
        <w:tabs>
          <w:tab w:val="left" w:pos="2184"/>
        </w:tabs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082258" w:rsidRPr="000103C2">
        <w:rPr>
          <w:rFonts w:ascii="Times New Roman" w:hAnsi="Times New Roman"/>
          <w:sz w:val="28"/>
          <w:szCs w:val="28"/>
        </w:rPr>
        <w:t>ополнительная общеобразовательная общеразвивающая программа</w:t>
      </w:r>
    </w:p>
    <w:p w14:paraId="1E10F4EB" w14:textId="1589B212" w:rsidR="000103C2" w:rsidRDefault="001E578A" w:rsidP="00082258">
      <w:pPr>
        <w:tabs>
          <w:tab w:val="left" w:pos="2184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0103C2">
        <w:rPr>
          <w:rFonts w:ascii="Times New Roman" w:hAnsi="Times New Roman"/>
          <w:sz w:val="28"/>
          <w:szCs w:val="28"/>
        </w:rPr>
        <w:t>«</w:t>
      </w:r>
      <w:r w:rsidR="0003639B">
        <w:rPr>
          <w:rFonts w:ascii="Times New Roman" w:hAnsi="Times New Roman"/>
          <w:sz w:val="28"/>
          <w:szCs w:val="28"/>
        </w:rPr>
        <w:t xml:space="preserve">Компьютерная грамотность и </w:t>
      </w:r>
      <w:r w:rsidRPr="000103C2">
        <w:rPr>
          <w:rFonts w:ascii="Times New Roman" w:hAnsi="Times New Roman"/>
          <w:sz w:val="28"/>
          <w:szCs w:val="28"/>
        </w:rPr>
        <w:t>3</w:t>
      </w:r>
      <w:r w:rsidR="003E7E92" w:rsidRPr="000103C2">
        <w:rPr>
          <w:rFonts w:ascii="Times New Roman" w:hAnsi="Times New Roman"/>
          <w:sz w:val="28"/>
          <w:szCs w:val="28"/>
          <w:lang w:val="en-US"/>
        </w:rPr>
        <w:t>D</w:t>
      </w:r>
      <w:r w:rsidRPr="000103C2">
        <w:rPr>
          <w:rFonts w:ascii="Times New Roman" w:hAnsi="Times New Roman"/>
          <w:sz w:val="28"/>
          <w:szCs w:val="28"/>
        </w:rPr>
        <w:t>-моделирование</w:t>
      </w:r>
      <w:r w:rsidR="00082258" w:rsidRPr="000103C2">
        <w:rPr>
          <w:rFonts w:ascii="Times New Roman" w:hAnsi="Times New Roman"/>
          <w:sz w:val="28"/>
          <w:szCs w:val="28"/>
        </w:rPr>
        <w:t>»</w:t>
      </w:r>
    </w:p>
    <w:p w14:paraId="0B909359" w14:textId="77777777" w:rsidR="00E10C27" w:rsidRDefault="00E10C27" w:rsidP="00082258">
      <w:pPr>
        <w:tabs>
          <w:tab w:val="left" w:pos="2184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47164BF" w14:textId="3183B104" w:rsidR="005B480A" w:rsidRPr="000103C2" w:rsidRDefault="005B480A" w:rsidP="005B480A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0103C2">
        <w:rPr>
          <w:rFonts w:ascii="Times New Roman" w:hAnsi="Times New Roman"/>
          <w:bCs/>
          <w:sz w:val="28"/>
          <w:szCs w:val="28"/>
        </w:rPr>
        <w:t>озраст обучающихся: 12</w:t>
      </w:r>
      <w:r w:rsidR="0003639B">
        <w:rPr>
          <w:rFonts w:ascii="Times New Roman" w:hAnsi="Times New Roman"/>
          <w:bCs/>
          <w:sz w:val="28"/>
          <w:szCs w:val="28"/>
        </w:rPr>
        <w:t>-</w:t>
      </w:r>
      <w:r w:rsidRPr="000103C2">
        <w:rPr>
          <w:rFonts w:ascii="Times New Roman" w:hAnsi="Times New Roman"/>
          <w:bCs/>
          <w:sz w:val="28"/>
          <w:szCs w:val="28"/>
        </w:rPr>
        <w:t>15 лет</w:t>
      </w:r>
    </w:p>
    <w:p w14:paraId="4D32BBB1" w14:textId="77777777" w:rsidR="005B480A" w:rsidRDefault="005B480A" w:rsidP="005B480A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0103C2">
        <w:rPr>
          <w:rFonts w:ascii="Times New Roman" w:hAnsi="Times New Roman"/>
          <w:bCs/>
          <w:sz w:val="28"/>
          <w:szCs w:val="28"/>
        </w:rPr>
        <w:t>рок реализации программы: 1 год</w:t>
      </w:r>
      <w:r>
        <w:rPr>
          <w:rFonts w:ascii="Times New Roman" w:hAnsi="Times New Roman"/>
          <w:bCs/>
          <w:sz w:val="28"/>
          <w:szCs w:val="28"/>
        </w:rPr>
        <w:t xml:space="preserve"> (68 часа)</w:t>
      </w:r>
    </w:p>
    <w:p w14:paraId="2E575A01" w14:textId="77777777" w:rsidR="000103C2" w:rsidRDefault="005B480A" w:rsidP="000103C2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</w:t>
      </w:r>
      <w:r w:rsidR="000103C2" w:rsidRPr="000103C2">
        <w:rPr>
          <w:rFonts w:ascii="Times New Roman" w:hAnsi="Times New Roman"/>
          <w:bCs/>
          <w:sz w:val="28"/>
          <w:szCs w:val="28"/>
        </w:rPr>
        <w:t>ровень обучения – баз</w:t>
      </w:r>
      <w:r>
        <w:rPr>
          <w:rFonts w:ascii="Times New Roman" w:hAnsi="Times New Roman"/>
          <w:bCs/>
          <w:sz w:val="28"/>
          <w:szCs w:val="28"/>
        </w:rPr>
        <w:t>овый</w:t>
      </w:r>
    </w:p>
    <w:p w14:paraId="6824B6FF" w14:textId="77777777" w:rsidR="000103C2" w:rsidRPr="000103C2" w:rsidRDefault="000103C2" w:rsidP="000103C2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38D3E49" w14:textId="77777777" w:rsidR="000103C2" w:rsidRPr="000103C2" w:rsidRDefault="000103C2" w:rsidP="00082258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C9B54B4" w14:textId="77777777" w:rsidR="00082258" w:rsidRPr="00C425D9" w:rsidRDefault="00082258" w:rsidP="00082258">
      <w:pPr>
        <w:tabs>
          <w:tab w:val="left" w:pos="2184"/>
        </w:tabs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E0D6398" w14:textId="77777777" w:rsidR="00082258" w:rsidRPr="00C425D9" w:rsidRDefault="00082258" w:rsidP="00082258">
      <w:pPr>
        <w:tabs>
          <w:tab w:val="left" w:pos="2184"/>
        </w:tabs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2B28EC4" w14:textId="77777777" w:rsidR="00082258" w:rsidRPr="00C425D9" w:rsidRDefault="00082258" w:rsidP="00082258">
      <w:pPr>
        <w:tabs>
          <w:tab w:val="left" w:pos="2184"/>
        </w:tabs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71BD929" w14:textId="77777777" w:rsidR="00012C7D" w:rsidRPr="00C425D9" w:rsidRDefault="00012C7D" w:rsidP="00082258">
      <w:pPr>
        <w:tabs>
          <w:tab w:val="left" w:pos="2184"/>
        </w:tabs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266B935" w14:textId="77777777" w:rsidR="00012C7D" w:rsidRDefault="00012C7D" w:rsidP="00082258">
      <w:pPr>
        <w:tabs>
          <w:tab w:val="left" w:pos="2184"/>
        </w:tabs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9DC12BF" w14:textId="77777777" w:rsidR="00E10C27" w:rsidRPr="00C425D9" w:rsidRDefault="00E10C27" w:rsidP="00082258">
      <w:pPr>
        <w:tabs>
          <w:tab w:val="left" w:pos="2184"/>
        </w:tabs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AC82A30" w14:textId="4B46E4C3" w:rsidR="002E3042" w:rsidRDefault="00082258" w:rsidP="002E3042">
      <w:pPr>
        <w:spacing w:after="0"/>
        <w:ind w:firstLine="4678"/>
        <w:rPr>
          <w:rFonts w:ascii="Times New Roman" w:hAnsi="Times New Roman"/>
          <w:sz w:val="28"/>
          <w:szCs w:val="28"/>
        </w:rPr>
      </w:pPr>
      <w:r w:rsidRPr="00C425D9">
        <w:rPr>
          <w:rFonts w:ascii="Times New Roman" w:hAnsi="Times New Roman"/>
          <w:sz w:val="28"/>
          <w:szCs w:val="28"/>
        </w:rPr>
        <w:t>Составител</w:t>
      </w:r>
      <w:r w:rsidR="003434ED">
        <w:rPr>
          <w:rFonts w:ascii="Times New Roman" w:hAnsi="Times New Roman"/>
          <w:sz w:val="28"/>
          <w:szCs w:val="28"/>
        </w:rPr>
        <w:t>ь</w:t>
      </w:r>
      <w:r w:rsidRPr="00C425D9">
        <w:rPr>
          <w:rFonts w:ascii="Times New Roman" w:hAnsi="Times New Roman"/>
          <w:sz w:val="28"/>
          <w:szCs w:val="28"/>
        </w:rPr>
        <w:t xml:space="preserve">: </w:t>
      </w:r>
    </w:p>
    <w:p w14:paraId="308DFE8F" w14:textId="545377A4" w:rsidR="00857F48" w:rsidRPr="00C425D9" w:rsidRDefault="00857F48" w:rsidP="003434ED">
      <w:pPr>
        <w:spacing w:after="0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Меньшикова Мария Александровна</w:t>
      </w:r>
      <w:r w:rsidR="00227DAE">
        <w:rPr>
          <w:rFonts w:ascii="Times New Roman" w:hAnsi="Times New Roman"/>
          <w:sz w:val="28"/>
          <w:szCs w:val="28"/>
        </w:rPr>
        <w:t>, учитель информатик</w:t>
      </w:r>
      <w:r w:rsidR="003434ED">
        <w:rPr>
          <w:rFonts w:ascii="Times New Roman" w:hAnsi="Times New Roman"/>
          <w:sz w:val="28"/>
          <w:szCs w:val="28"/>
        </w:rPr>
        <w:t>и</w:t>
      </w:r>
    </w:p>
    <w:p w14:paraId="526B852C" w14:textId="77777777" w:rsidR="00857F48" w:rsidRPr="00C425D9" w:rsidRDefault="00857F48" w:rsidP="00F55FEF">
      <w:pPr>
        <w:spacing w:after="0"/>
        <w:ind w:firstLine="4678"/>
        <w:rPr>
          <w:rFonts w:ascii="Times New Roman" w:hAnsi="Times New Roman"/>
          <w:sz w:val="28"/>
          <w:szCs w:val="28"/>
        </w:rPr>
      </w:pPr>
    </w:p>
    <w:p w14:paraId="01E0BEEE" w14:textId="77777777" w:rsidR="00082258" w:rsidRDefault="00082258" w:rsidP="00082258">
      <w:pPr>
        <w:jc w:val="both"/>
        <w:rPr>
          <w:rFonts w:ascii="Times New Roman" w:hAnsi="Times New Roman"/>
          <w:sz w:val="28"/>
          <w:szCs w:val="28"/>
        </w:rPr>
      </w:pPr>
    </w:p>
    <w:p w14:paraId="2609710D" w14:textId="77777777" w:rsidR="00B10C29" w:rsidRDefault="00B10C29" w:rsidP="00082258">
      <w:pPr>
        <w:jc w:val="both"/>
        <w:rPr>
          <w:rFonts w:ascii="Times New Roman" w:hAnsi="Times New Roman"/>
          <w:sz w:val="28"/>
          <w:szCs w:val="28"/>
        </w:rPr>
      </w:pPr>
    </w:p>
    <w:p w14:paraId="5342C93B" w14:textId="77777777" w:rsidR="00B10C29" w:rsidRDefault="00B10C29" w:rsidP="00082258">
      <w:pPr>
        <w:jc w:val="both"/>
        <w:rPr>
          <w:rFonts w:ascii="Times New Roman" w:hAnsi="Times New Roman"/>
          <w:sz w:val="28"/>
          <w:szCs w:val="28"/>
        </w:rPr>
      </w:pPr>
    </w:p>
    <w:p w14:paraId="442EAE2E" w14:textId="77777777" w:rsidR="00082258" w:rsidRPr="001E578A" w:rsidRDefault="00082258" w:rsidP="00857F48">
      <w:pPr>
        <w:spacing w:after="0" w:line="0" w:lineRule="atLeas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4DDCFB11" w14:textId="77777777" w:rsidR="00E8779E" w:rsidRDefault="00E8779E" w:rsidP="00082258">
      <w:pPr>
        <w:spacing w:after="0" w:line="0" w:lineRule="atLeast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14:paraId="3198ABA5" w14:textId="77777777" w:rsidR="00082258" w:rsidRPr="00F55FEF" w:rsidRDefault="00082258" w:rsidP="00082258">
      <w:pPr>
        <w:spacing w:after="0" w:line="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F55FEF">
        <w:rPr>
          <w:rFonts w:ascii="Times New Roman" w:hAnsi="Times New Roman"/>
          <w:color w:val="000000"/>
          <w:sz w:val="28"/>
          <w:szCs w:val="28"/>
          <w:shd w:val="clear" w:color="auto" w:fill="F7F7F7"/>
        </w:rPr>
        <w:t>Череповец</w:t>
      </w:r>
    </w:p>
    <w:p w14:paraId="48FDA511" w14:textId="77777777" w:rsidR="005B480A" w:rsidRDefault="00B10C29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="00082258" w:rsidRPr="000103C2">
        <w:rPr>
          <w:rFonts w:ascii="Times New Roman" w:hAnsi="Times New Roman"/>
          <w:sz w:val="28"/>
          <w:szCs w:val="28"/>
        </w:rPr>
        <w:t xml:space="preserve"> г. </w:t>
      </w:r>
      <w:r w:rsidR="00F55FEF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14:paraId="45B26BFF" w14:textId="77777777" w:rsidR="005B480A" w:rsidRDefault="005B480A" w:rsidP="005B480A">
      <w:pPr>
        <w:pStyle w:val="12"/>
        <w:pageBreakBefore/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8330"/>
        <w:gridCol w:w="709"/>
      </w:tblGrid>
      <w:tr w:rsidR="005B480A" w14:paraId="0A67C775" w14:textId="77777777" w:rsidTr="005B480A">
        <w:tc>
          <w:tcPr>
            <w:tcW w:w="8330" w:type="dxa"/>
            <w:shd w:val="clear" w:color="auto" w:fill="auto"/>
          </w:tcPr>
          <w:p w14:paraId="68E5E1E9" w14:textId="77777777" w:rsidR="005B480A" w:rsidRDefault="005B480A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Комплекс основных характеристик дополнительной общеобразовательной общеразвивающей программы: </w:t>
            </w:r>
          </w:p>
        </w:tc>
        <w:tc>
          <w:tcPr>
            <w:tcW w:w="709" w:type="dxa"/>
            <w:shd w:val="clear" w:color="auto" w:fill="auto"/>
          </w:tcPr>
          <w:p w14:paraId="5618A466" w14:textId="77777777" w:rsidR="005B480A" w:rsidRDefault="005B480A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480A" w14:paraId="64B6F2E2" w14:textId="77777777" w:rsidTr="005B480A">
        <w:tc>
          <w:tcPr>
            <w:tcW w:w="8330" w:type="dxa"/>
            <w:shd w:val="clear" w:color="auto" w:fill="auto"/>
          </w:tcPr>
          <w:p w14:paraId="4A5B8448" w14:textId="77777777" w:rsidR="005B480A" w:rsidRDefault="005B480A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Пояснительная записка (общая характеристика программы) </w:t>
            </w:r>
          </w:p>
        </w:tc>
        <w:tc>
          <w:tcPr>
            <w:tcW w:w="709" w:type="dxa"/>
            <w:shd w:val="clear" w:color="auto" w:fill="auto"/>
          </w:tcPr>
          <w:p w14:paraId="33EEA183" w14:textId="77777777" w:rsidR="005B480A" w:rsidRDefault="005B480A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480A" w14:paraId="3670D6BF" w14:textId="77777777" w:rsidTr="005B480A">
        <w:tc>
          <w:tcPr>
            <w:tcW w:w="8330" w:type="dxa"/>
            <w:shd w:val="clear" w:color="auto" w:fill="auto"/>
          </w:tcPr>
          <w:p w14:paraId="5990AF34" w14:textId="77777777" w:rsidR="005B480A" w:rsidRDefault="005B480A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Цель и задачи программы </w:t>
            </w:r>
          </w:p>
        </w:tc>
        <w:tc>
          <w:tcPr>
            <w:tcW w:w="709" w:type="dxa"/>
            <w:shd w:val="clear" w:color="auto" w:fill="auto"/>
          </w:tcPr>
          <w:p w14:paraId="1E9E3556" w14:textId="77777777" w:rsidR="005B480A" w:rsidRDefault="005B480A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480A" w14:paraId="50B11F8F" w14:textId="77777777" w:rsidTr="005B480A">
        <w:tc>
          <w:tcPr>
            <w:tcW w:w="8330" w:type="dxa"/>
            <w:shd w:val="clear" w:color="auto" w:fill="auto"/>
          </w:tcPr>
          <w:p w14:paraId="21EB2133" w14:textId="77777777" w:rsidR="005B480A" w:rsidRDefault="005B480A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Учебный план, содержание программы </w:t>
            </w:r>
          </w:p>
        </w:tc>
        <w:tc>
          <w:tcPr>
            <w:tcW w:w="709" w:type="dxa"/>
            <w:shd w:val="clear" w:color="auto" w:fill="auto"/>
          </w:tcPr>
          <w:p w14:paraId="546563C3" w14:textId="77777777" w:rsidR="005B480A" w:rsidRDefault="005B480A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480A" w14:paraId="1EA7D735" w14:textId="77777777" w:rsidTr="005B480A">
        <w:tc>
          <w:tcPr>
            <w:tcW w:w="8330" w:type="dxa"/>
            <w:shd w:val="clear" w:color="auto" w:fill="auto"/>
          </w:tcPr>
          <w:p w14:paraId="3614841F" w14:textId="77777777" w:rsidR="005B480A" w:rsidRDefault="005B480A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Планируемые результаты </w:t>
            </w:r>
          </w:p>
        </w:tc>
        <w:tc>
          <w:tcPr>
            <w:tcW w:w="709" w:type="dxa"/>
            <w:shd w:val="clear" w:color="auto" w:fill="auto"/>
          </w:tcPr>
          <w:p w14:paraId="4C1D6490" w14:textId="77777777" w:rsidR="005B480A" w:rsidRDefault="005B480A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480A" w14:paraId="780B8756" w14:textId="77777777" w:rsidTr="005B480A">
        <w:tc>
          <w:tcPr>
            <w:tcW w:w="8330" w:type="dxa"/>
            <w:shd w:val="clear" w:color="auto" w:fill="auto"/>
          </w:tcPr>
          <w:p w14:paraId="27F7DF80" w14:textId="77777777" w:rsidR="005B480A" w:rsidRDefault="005B480A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Комплекс организационно-педагогических условий: </w:t>
            </w:r>
          </w:p>
        </w:tc>
        <w:tc>
          <w:tcPr>
            <w:tcW w:w="709" w:type="dxa"/>
            <w:shd w:val="clear" w:color="auto" w:fill="auto"/>
          </w:tcPr>
          <w:p w14:paraId="6B4603C5" w14:textId="77777777" w:rsidR="005B480A" w:rsidRDefault="005B480A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480A" w14:paraId="7247E34A" w14:textId="77777777" w:rsidTr="005B480A">
        <w:tc>
          <w:tcPr>
            <w:tcW w:w="8330" w:type="dxa"/>
            <w:shd w:val="clear" w:color="auto" w:fill="auto"/>
          </w:tcPr>
          <w:p w14:paraId="6D53E84C" w14:textId="77777777" w:rsidR="005B480A" w:rsidRDefault="005B480A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Календарный учебный график </w:t>
            </w:r>
          </w:p>
        </w:tc>
        <w:tc>
          <w:tcPr>
            <w:tcW w:w="709" w:type="dxa"/>
            <w:shd w:val="clear" w:color="auto" w:fill="auto"/>
          </w:tcPr>
          <w:p w14:paraId="4703A7C4" w14:textId="77777777" w:rsidR="005B480A" w:rsidRDefault="005B480A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480A" w14:paraId="13D325CA" w14:textId="77777777" w:rsidTr="005B480A">
        <w:tc>
          <w:tcPr>
            <w:tcW w:w="8330" w:type="dxa"/>
            <w:shd w:val="clear" w:color="auto" w:fill="auto"/>
          </w:tcPr>
          <w:p w14:paraId="4AE78CF6" w14:textId="77777777" w:rsidR="005B480A" w:rsidRDefault="005B480A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Условия реализации программы </w:t>
            </w:r>
          </w:p>
        </w:tc>
        <w:tc>
          <w:tcPr>
            <w:tcW w:w="709" w:type="dxa"/>
            <w:shd w:val="clear" w:color="auto" w:fill="auto"/>
          </w:tcPr>
          <w:p w14:paraId="3017959B" w14:textId="77777777" w:rsidR="005B480A" w:rsidRDefault="005B480A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480A" w14:paraId="2D08BBC7" w14:textId="77777777" w:rsidTr="005B480A">
        <w:tc>
          <w:tcPr>
            <w:tcW w:w="8330" w:type="dxa"/>
            <w:shd w:val="clear" w:color="auto" w:fill="auto"/>
          </w:tcPr>
          <w:p w14:paraId="265D7EFD" w14:textId="77777777" w:rsidR="005B480A" w:rsidRDefault="005B480A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Формы аттестации </w:t>
            </w:r>
          </w:p>
        </w:tc>
        <w:tc>
          <w:tcPr>
            <w:tcW w:w="709" w:type="dxa"/>
            <w:shd w:val="clear" w:color="auto" w:fill="auto"/>
          </w:tcPr>
          <w:p w14:paraId="6BDD8A1F" w14:textId="77777777" w:rsidR="005B480A" w:rsidRDefault="005B480A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480A" w14:paraId="7A08A32E" w14:textId="77777777" w:rsidTr="005B480A">
        <w:tc>
          <w:tcPr>
            <w:tcW w:w="8330" w:type="dxa"/>
            <w:shd w:val="clear" w:color="auto" w:fill="auto"/>
          </w:tcPr>
          <w:p w14:paraId="43188627" w14:textId="77777777" w:rsidR="005B480A" w:rsidRDefault="005B480A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2.4. Оценочные материалы </w:t>
            </w:r>
          </w:p>
        </w:tc>
        <w:tc>
          <w:tcPr>
            <w:tcW w:w="709" w:type="dxa"/>
            <w:shd w:val="clear" w:color="auto" w:fill="auto"/>
          </w:tcPr>
          <w:p w14:paraId="1EDF5D3D" w14:textId="77777777" w:rsidR="005B480A" w:rsidRDefault="005B480A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480A" w14:paraId="70535DAD" w14:textId="77777777" w:rsidTr="005B480A">
        <w:tc>
          <w:tcPr>
            <w:tcW w:w="8330" w:type="dxa"/>
            <w:shd w:val="clear" w:color="auto" w:fill="auto"/>
          </w:tcPr>
          <w:p w14:paraId="38691A7E" w14:textId="77777777" w:rsidR="005B480A" w:rsidRDefault="005B480A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2.5. Методические материалы </w:t>
            </w:r>
          </w:p>
        </w:tc>
        <w:tc>
          <w:tcPr>
            <w:tcW w:w="709" w:type="dxa"/>
            <w:shd w:val="clear" w:color="auto" w:fill="auto"/>
          </w:tcPr>
          <w:p w14:paraId="332A1423" w14:textId="77777777" w:rsidR="005B480A" w:rsidRDefault="005B480A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480A" w14:paraId="4AA28D49" w14:textId="77777777" w:rsidTr="005B480A">
        <w:tc>
          <w:tcPr>
            <w:tcW w:w="8330" w:type="dxa"/>
            <w:shd w:val="clear" w:color="auto" w:fill="auto"/>
          </w:tcPr>
          <w:p w14:paraId="493DA351" w14:textId="77777777" w:rsidR="005B480A" w:rsidRDefault="005B480A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Блок «Воспитание» Воспитательный компонент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CAF42CD" w14:textId="77777777" w:rsidR="005B480A" w:rsidRDefault="005B480A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480A" w14:paraId="59C88BCC" w14:textId="77777777" w:rsidTr="005B480A">
        <w:tc>
          <w:tcPr>
            <w:tcW w:w="8330" w:type="dxa"/>
            <w:shd w:val="clear" w:color="auto" w:fill="auto"/>
          </w:tcPr>
          <w:p w14:paraId="5913090D" w14:textId="7F362B68" w:rsidR="005B480A" w:rsidRDefault="0003639B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2.7. </w:t>
            </w:r>
            <w:r w:rsidR="005B480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ресурсы и литература</w:t>
            </w:r>
          </w:p>
        </w:tc>
        <w:tc>
          <w:tcPr>
            <w:tcW w:w="709" w:type="dxa"/>
            <w:shd w:val="clear" w:color="auto" w:fill="auto"/>
          </w:tcPr>
          <w:p w14:paraId="4A4F2844" w14:textId="77777777" w:rsidR="005B480A" w:rsidRDefault="005B480A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3042" w14:paraId="6D517E23" w14:textId="77777777" w:rsidTr="005B480A">
        <w:tc>
          <w:tcPr>
            <w:tcW w:w="8330" w:type="dxa"/>
            <w:shd w:val="clear" w:color="auto" w:fill="auto"/>
          </w:tcPr>
          <w:p w14:paraId="7DA7FBCE" w14:textId="24BA9329" w:rsidR="002E3042" w:rsidRDefault="002E3042" w:rsidP="0006574C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</w:t>
            </w:r>
            <w:r w:rsidR="0003639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09" w:type="dxa"/>
            <w:shd w:val="clear" w:color="auto" w:fill="auto"/>
          </w:tcPr>
          <w:p w14:paraId="307400DA" w14:textId="77777777" w:rsidR="002E3042" w:rsidRDefault="002E3042" w:rsidP="0006574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A6107D6" w14:textId="77777777" w:rsidR="005B480A" w:rsidRDefault="005B480A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7769827" w14:textId="77777777" w:rsidR="005B480A" w:rsidRDefault="005B480A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BB7C9DE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4C7F7E2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67D4F5A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059F6A7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6583F09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276F1FF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82E802E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AF83590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F2B9F6B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78F9801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AC70075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F6954C8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6E6530C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D0CDDC1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1A4329E" w14:textId="77777777" w:rsidR="002E3042" w:rsidRDefault="002E3042" w:rsidP="00B10C2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336BAD4" w14:textId="77777777" w:rsidR="00A32AC4" w:rsidRPr="0024619F" w:rsidRDefault="00A32AC4" w:rsidP="00B10C29">
      <w:pPr>
        <w:jc w:val="center"/>
        <w:rPr>
          <w:rFonts w:ascii="Times New Roman" w:hAnsi="Times New Roman"/>
          <w:b/>
          <w:sz w:val="28"/>
          <w:szCs w:val="28"/>
        </w:rPr>
      </w:pPr>
      <w:r w:rsidRPr="0024619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1. </w:t>
      </w:r>
      <w:r w:rsidR="000D23F6" w:rsidRPr="0024619F">
        <w:rPr>
          <w:rFonts w:ascii="Times New Roman" w:hAnsi="Times New Roman" w:cs="Times New Roman"/>
          <w:b/>
          <w:sz w:val="28"/>
          <w:szCs w:val="28"/>
        </w:rPr>
        <w:t>Комплекс основных характеристик дополнительной общеобразовательной общеразвивающей программы</w:t>
      </w:r>
    </w:p>
    <w:p w14:paraId="25AA325B" w14:textId="77777777" w:rsidR="00A32AC4" w:rsidRPr="003E7E92" w:rsidRDefault="00A32AC4" w:rsidP="00B90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D5A90A6" w14:textId="2121AB57" w:rsidR="00A32AC4" w:rsidRPr="0024619F" w:rsidRDefault="00AC3D30" w:rsidP="00B908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4619F">
        <w:rPr>
          <w:rFonts w:ascii="Times New Roman" w:eastAsia="Calibri" w:hAnsi="Times New Roman" w:cs="Times New Roman"/>
          <w:b/>
          <w:bCs/>
          <w:sz w:val="28"/>
          <w:szCs w:val="28"/>
        </w:rPr>
        <w:t>1.1.</w:t>
      </w:r>
      <w:r w:rsidR="003434E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32AC4" w:rsidRPr="0024619F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14:paraId="666BDDA2" w14:textId="77777777" w:rsidR="00A32AC4" w:rsidRPr="00CB4AC7" w:rsidRDefault="00A32AC4" w:rsidP="00B90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3228BEF" w14:textId="77777777" w:rsidR="00857F48" w:rsidRPr="00CB4AC7" w:rsidRDefault="00857F48" w:rsidP="00857F48">
      <w:pPr>
        <w:pStyle w:val="a3"/>
        <w:spacing w:after="0" w:line="100" w:lineRule="atLeast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B4AC7">
        <w:rPr>
          <w:rFonts w:ascii="Times New Roman" w:hAnsi="Times New Roman"/>
          <w:sz w:val="28"/>
          <w:szCs w:val="28"/>
        </w:rPr>
        <w:t>Настоящая рабочая программа разработана на основе нормативно-правовых документов:</w:t>
      </w:r>
    </w:p>
    <w:p w14:paraId="6F5F21DE" w14:textId="77777777" w:rsidR="00857F48" w:rsidRPr="00056B43" w:rsidRDefault="00857F48" w:rsidP="0024619F">
      <w:pPr>
        <w:pStyle w:val="a3"/>
        <w:numPr>
          <w:ilvl w:val="0"/>
          <w:numId w:val="15"/>
        </w:numPr>
        <w:suppressAutoHyphens/>
        <w:spacing w:after="0" w:line="100" w:lineRule="atLeast"/>
        <w:ind w:left="284" w:hanging="284"/>
        <w:contextualSpacing w:val="0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 w:rsidRPr="00056B43">
        <w:rPr>
          <w:rFonts w:ascii="Times New Roman" w:eastAsia="Calibri" w:hAnsi="Times New Roman"/>
          <w:sz w:val="28"/>
          <w:szCs w:val="28"/>
        </w:rPr>
        <w:t>Федеральный закон Российской Федерации от 29 декабря 2012 года № 273-ФЗ «Об образовании в Российской Федерации» (с последующими изменениями);</w:t>
      </w:r>
    </w:p>
    <w:p w14:paraId="2FA33DE2" w14:textId="77777777" w:rsidR="00857F48" w:rsidRDefault="00857F48" w:rsidP="0024619F">
      <w:pPr>
        <w:pStyle w:val="a3"/>
        <w:numPr>
          <w:ilvl w:val="0"/>
          <w:numId w:val="15"/>
        </w:numPr>
        <w:suppressAutoHyphens/>
        <w:spacing w:after="0" w:line="100" w:lineRule="atLeast"/>
        <w:ind w:left="284" w:hanging="284"/>
        <w:contextualSpacing w:val="0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 w:rsidRPr="00056B43">
        <w:rPr>
          <w:rFonts w:ascii="Times New Roman" w:eastAsia="Calibri" w:hAnsi="Times New Roman"/>
          <w:sz w:val="28"/>
          <w:szCs w:val="28"/>
        </w:rPr>
        <w:t>Стратегия развития воспитания в Российской Федерации в период до 2025 года (Распоряжение Правительства РФ от 29 мая 2015 года № 996-р);</w:t>
      </w:r>
    </w:p>
    <w:p w14:paraId="2489C0E0" w14:textId="77777777" w:rsidR="00E10C27" w:rsidRPr="00056B43" w:rsidRDefault="00E10C27" w:rsidP="00E10C27">
      <w:pPr>
        <w:pStyle w:val="a3"/>
        <w:numPr>
          <w:ilvl w:val="0"/>
          <w:numId w:val="15"/>
        </w:numPr>
        <w:suppressAutoHyphens/>
        <w:spacing w:after="0" w:line="100" w:lineRule="atLeast"/>
        <w:ind w:left="284" w:hanging="284"/>
        <w:contextualSpacing w:val="0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056B43">
        <w:rPr>
          <w:rFonts w:ascii="Times New Roman" w:hAnsi="Times New Roman"/>
          <w:sz w:val="28"/>
          <w:szCs w:val="28"/>
        </w:rPr>
        <w:t>Паспорт федерального проекта «Успех каждого ребенка» утвержден протоколом заседания проектного комитета по национальному проекту «Образование» от 07 декабря 2018 г. № 3 (с изменениями);</w:t>
      </w:r>
    </w:p>
    <w:p w14:paraId="53B90693" w14:textId="77777777" w:rsidR="00E10C27" w:rsidRPr="00056B43" w:rsidRDefault="00E10C27" w:rsidP="00E10C27">
      <w:pPr>
        <w:pStyle w:val="a3"/>
        <w:numPr>
          <w:ilvl w:val="0"/>
          <w:numId w:val="15"/>
        </w:numPr>
        <w:suppressAutoHyphens/>
        <w:spacing w:after="0" w:line="100" w:lineRule="atLeast"/>
        <w:ind w:left="284" w:hanging="284"/>
        <w:contextualSpacing w:val="0"/>
        <w:jc w:val="both"/>
        <w:textAlignment w:val="baseline"/>
        <w:rPr>
          <w:rStyle w:val="11"/>
          <w:rFonts w:ascii="Times New Roman" w:hAnsi="Times New Roman"/>
          <w:sz w:val="28"/>
          <w:szCs w:val="28"/>
        </w:rPr>
      </w:pPr>
      <w:r w:rsidRPr="00056B43">
        <w:rPr>
          <w:rStyle w:val="11"/>
          <w:rFonts w:ascii="Times New Roman" w:hAnsi="Times New Roman"/>
          <w:sz w:val="28"/>
          <w:szCs w:val="28"/>
        </w:rPr>
        <w:t>Указ Президента РФ от 29 мая 2017г№240 «Об объявлении в Российской Федерации Десятилетия детства»;</w:t>
      </w:r>
    </w:p>
    <w:p w14:paraId="7C3E0DE4" w14:textId="77777777" w:rsidR="00E10C27" w:rsidRPr="00E10C27" w:rsidRDefault="00E10C27" w:rsidP="00E10C27">
      <w:pPr>
        <w:pStyle w:val="a3"/>
        <w:numPr>
          <w:ilvl w:val="0"/>
          <w:numId w:val="15"/>
        </w:numPr>
        <w:suppressAutoHyphens/>
        <w:spacing w:after="0" w:line="100" w:lineRule="atLeast"/>
        <w:ind w:left="284" w:hanging="284"/>
        <w:contextualSpacing w:val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56B43">
        <w:rPr>
          <w:rStyle w:val="11"/>
          <w:rFonts w:ascii="Times New Roman" w:hAnsi="Times New Roman"/>
          <w:sz w:val="28"/>
          <w:szCs w:val="28"/>
        </w:rPr>
        <w:t>Распоряжение Правительства РФ от 23 января 2021 г №122-р «Об утверждении плана основных мероприятий, проводимых в рамках Десятилетия, детства» на период до 2027года;</w:t>
      </w:r>
    </w:p>
    <w:p w14:paraId="73A7D185" w14:textId="77777777" w:rsidR="00857F48" w:rsidRPr="00E10C27" w:rsidRDefault="00857F48" w:rsidP="0024619F">
      <w:pPr>
        <w:pStyle w:val="a3"/>
        <w:numPr>
          <w:ilvl w:val="0"/>
          <w:numId w:val="15"/>
        </w:numPr>
        <w:suppressAutoHyphens/>
        <w:spacing w:after="0" w:line="100" w:lineRule="atLeast"/>
        <w:ind w:left="284" w:hanging="284"/>
        <w:contextualSpacing w:val="0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 w:rsidRPr="00056B43">
        <w:rPr>
          <w:rStyle w:val="11"/>
          <w:rFonts w:ascii="Times New Roman" w:eastAsia="Calibri" w:hAnsi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28.09.2020 № 28 «Об утверждении санитарных правил СП 2.4. 3648-20 «Санитарно-эпидемиологические требования к организациям </w:t>
      </w:r>
      <w:r w:rsidRPr="00E10C27">
        <w:rPr>
          <w:rStyle w:val="11"/>
          <w:rFonts w:ascii="Times New Roman" w:eastAsia="Calibri" w:hAnsi="Times New Roman"/>
          <w:sz w:val="28"/>
          <w:szCs w:val="28"/>
        </w:rPr>
        <w:t>воспитания и обучения, отдыха и оздоровления детей и молодежи»;</w:t>
      </w:r>
    </w:p>
    <w:p w14:paraId="081DD886" w14:textId="77777777" w:rsidR="00857F48" w:rsidRPr="00E10C27" w:rsidRDefault="00857F48" w:rsidP="0024619F">
      <w:pPr>
        <w:pStyle w:val="a3"/>
        <w:numPr>
          <w:ilvl w:val="0"/>
          <w:numId w:val="15"/>
        </w:numPr>
        <w:suppressAutoHyphens/>
        <w:spacing w:after="0" w:line="100" w:lineRule="atLeast"/>
        <w:ind w:left="284" w:hanging="284"/>
        <w:contextualSpacing w:val="0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10C27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3 ноября 2019 г. № 467 (зарегистрирован в Минюсте РФ 6 декабря 2019 года) «Об утверждении Целевой модели развития региональных систем дополнительного образования детей»;</w:t>
      </w:r>
    </w:p>
    <w:p w14:paraId="7C08543C" w14:textId="77777777" w:rsidR="00056B43" w:rsidRPr="00056B43" w:rsidRDefault="00056B43" w:rsidP="0024619F">
      <w:pPr>
        <w:pStyle w:val="a3"/>
        <w:numPr>
          <w:ilvl w:val="0"/>
          <w:numId w:val="15"/>
        </w:numPr>
        <w:suppressAutoHyphens/>
        <w:spacing w:after="0" w:line="100" w:lineRule="atLeast"/>
        <w:ind w:left="284" w:hanging="284"/>
        <w:contextualSpacing w:val="0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056B43">
        <w:rPr>
          <w:rFonts w:ascii="Times New Roman" w:hAnsi="Times New Roman"/>
          <w:sz w:val="28"/>
          <w:szCs w:val="28"/>
        </w:rPr>
        <w:t>Концепция развития д</w:t>
      </w:r>
      <w:r w:rsidR="0024619F">
        <w:rPr>
          <w:rFonts w:ascii="Times New Roman" w:hAnsi="Times New Roman"/>
          <w:sz w:val="28"/>
          <w:szCs w:val="28"/>
        </w:rPr>
        <w:t>ополнительного образования дете</w:t>
      </w:r>
      <w:r w:rsidRPr="00056B43">
        <w:rPr>
          <w:rFonts w:ascii="Times New Roman" w:hAnsi="Times New Roman"/>
          <w:sz w:val="28"/>
          <w:szCs w:val="28"/>
        </w:rPr>
        <w:t>й до 2023года;</w:t>
      </w:r>
    </w:p>
    <w:p w14:paraId="66946D8B" w14:textId="77777777" w:rsidR="00857F48" w:rsidRPr="00374991" w:rsidRDefault="00857F48" w:rsidP="0024619F">
      <w:pPr>
        <w:pStyle w:val="a3"/>
        <w:numPr>
          <w:ilvl w:val="0"/>
          <w:numId w:val="15"/>
        </w:numPr>
        <w:suppressAutoHyphens/>
        <w:spacing w:after="0" w:line="100" w:lineRule="atLeast"/>
        <w:ind w:left="284" w:hanging="284"/>
        <w:contextualSpacing w:val="0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CB4AC7">
        <w:rPr>
          <w:rFonts w:ascii="Times New Roman" w:hAnsi="Times New Roman"/>
          <w:sz w:val="28"/>
          <w:szCs w:val="28"/>
        </w:rPr>
        <w:t>Положение об организации деятельности по дополнительным общеобразовательным программам МАОУ «СОШ №31»;</w:t>
      </w:r>
    </w:p>
    <w:p w14:paraId="673B4F20" w14:textId="77777777" w:rsidR="00CC7C3D" w:rsidRDefault="00CC7C3D" w:rsidP="00B90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577276" w14:textId="77777777" w:rsidR="000103C2" w:rsidRPr="00374991" w:rsidRDefault="00A32AC4" w:rsidP="003749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3C2">
        <w:rPr>
          <w:rFonts w:ascii="Times New Roman" w:eastAsia="Calibri" w:hAnsi="Times New Roman" w:cs="Times New Roman"/>
          <w:b/>
          <w:sz w:val="28"/>
          <w:szCs w:val="28"/>
        </w:rPr>
        <w:t>Направленность</w:t>
      </w:r>
      <w:r w:rsidR="00CC7C3D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программы</w:t>
      </w:r>
      <w:r w:rsidR="000103C2" w:rsidRPr="000103C2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0103C2">
        <w:rPr>
          <w:rFonts w:ascii="Times New Roman" w:eastAsia="Calibri" w:hAnsi="Times New Roman" w:cs="Times New Roman"/>
          <w:sz w:val="28"/>
          <w:szCs w:val="28"/>
        </w:rPr>
        <w:t xml:space="preserve"> техническая.</w:t>
      </w:r>
    </w:p>
    <w:p w14:paraId="5ACF1206" w14:textId="77777777" w:rsidR="00374991" w:rsidRDefault="000103C2" w:rsidP="000103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Актуальность</w:t>
      </w:r>
      <w:r w:rsidR="00CC7C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программы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</w:p>
    <w:p w14:paraId="54F3655E" w14:textId="77777777" w:rsidR="00365EC3" w:rsidRPr="000103C2" w:rsidRDefault="00CC7C3D" w:rsidP="000103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п</w:t>
      </w:r>
      <w:r w:rsidR="00365EC3" w:rsidRPr="000D23F6">
        <w:rPr>
          <w:rFonts w:ascii="Times New Roman" w:hAnsi="Times New Roman" w:cs="Times New Roman"/>
          <w:sz w:val="28"/>
          <w:szCs w:val="28"/>
        </w:rPr>
        <w:t>рограммы обусловлена практическим использованием</w:t>
      </w:r>
      <w:r w:rsidR="00365EC3" w:rsidRPr="000D23F6">
        <w:rPr>
          <w:rFonts w:ascii="Times New Roman" w:hAnsi="Times New Roman" w:cs="Times New Roman"/>
          <w:sz w:val="28"/>
          <w:szCs w:val="28"/>
        </w:rPr>
        <w:br/>
        <w:t>трехмерной графики в различных отраслях и сферах деятельности человека, знание которой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 </w:t>
      </w:r>
      <w:r w:rsidR="00365EC3" w:rsidRPr="000D23F6">
        <w:rPr>
          <w:rFonts w:ascii="Times New Roman" w:hAnsi="Times New Roman" w:cs="Times New Roman"/>
          <w:sz w:val="28"/>
          <w:szCs w:val="28"/>
        </w:rPr>
        <w:t>становится все более необходимым для всестороннего</w:t>
      </w:r>
      <w:r w:rsidR="00365EC3" w:rsidRPr="000D23F6">
        <w:rPr>
          <w:rFonts w:ascii="Times New Roman" w:hAnsi="Times New Roman" w:cs="Times New Roman"/>
          <w:sz w:val="28"/>
          <w:szCs w:val="28"/>
        </w:rPr>
        <w:br/>
        <w:t>развития личности каждого обучающегося.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 </w:t>
      </w:r>
      <w:r w:rsidR="00365EC3" w:rsidRPr="000D23F6">
        <w:rPr>
          <w:rFonts w:ascii="Times New Roman" w:hAnsi="Times New Roman" w:cs="Times New Roman"/>
          <w:sz w:val="28"/>
          <w:szCs w:val="28"/>
        </w:rPr>
        <w:t>Как и в</w:t>
      </w:r>
      <w:r w:rsidR="00190B50" w:rsidRPr="000D23F6">
        <w:rPr>
          <w:rFonts w:ascii="Times New Roman" w:hAnsi="Times New Roman" w:cs="Times New Roman"/>
          <w:sz w:val="28"/>
          <w:szCs w:val="28"/>
        </w:rPr>
        <w:t>се информационные технологии, 3</w:t>
      </w:r>
      <w:r w:rsidR="003E7E92" w:rsidRPr="000D23F6">
        <w:rPr>
          <w:rFonts w:ascii="Times New Roman" w:hAnsi="Times New Roman" w:cs="Times New Roman"/>
          <w:sz w:val="28"/>
          <w:szCs w:val="28"/>
        </w:rPr>
        <w:t xml:space="preserve"> </w:t>
      </w:r>
      <w:r w:rsidR="003E7E92" w:rsidRPr="000D23F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65EC3" w:rsidRPr="000D23F6">
        <w:rPr>
          <w:rFonts w:ascii="Times New Roman" w:hAnsi="Times New Roman" w:cs="Times New Roman"/>
          <w:sz w:val="28"/>
          <w:szCs w:val="28"/>
        </w:rPr>
        <w:t xml:space="preserve"> - моделирование основано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 на применении компьютерных и </w:t>
      </w:r>
      <w:r w:rsidR="00365EC3" w:rsidRPr="000D23F6">
        <w:rPr>
          <w:rFonts w:ascii="Times New Roman" w:hAnsi="Times New Roman" w:cs="Times New Roman"/>
          <w:sz w:val="28"/>
          <w:szCs w:val="28"/>
        </w:rPr>
        <w:t>программных средств, которые подвержены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 </w:t>
      </w:r>
      <w:r w:rsidR="00365EC3" w:rsidRPr="000D23F6">
        <w:rPr>
          <w:rFonts w:ascii="Times New Roman" w:hAnsi="Times New Roman" w:cs="Times New Roman"/>
          <w:sz w:val="28"/>
          <w:szCs w:val="28"/>
        </w:rPr>
        <w:t xml:space="preserve">быстрым изменениям. 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Это </w:t>
      </w:r>
      <w:r w:rsidR="00365EC3" w:rsidRPr="000D23F6">
        <w:rPr>
          <w:rFonts w:ascii="Times New Roman" w:hAnsi="Times New Roman" w:cs="Times New Roman"/>
          <w:sz w:val="28"/>
          <w:szCs w:val="28"/>
        </w:rPr>
        <w:t>диктует необходимость усвоения данных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 </w:t>
      </w:r>
      <w:r w:rsidR="00365EC3" w:rsidRPr="000D23F6">
        <w:rPr>
          <w:rFonts w:ascii="Times New Roman" w:hAnsi="Times New Roman" w:cs="Times New Roman"/>
          <w:sz w:val="28"/>
          <w:szCs w:val="28"/>
        </w:rPr>
        <w:t>технологий в более раннем возрасте.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 </w:t>
      </w:r>
      <w:r w:rsidR="00365EC3" w:rsidRPr="000D23F6">
        <w:rPr>
          <w:rFonts w:ascii="Times New Roman" w:hAnsi="Times New Roman" w:cs="Times New Roman"/>
          <w:sz w:val="28"/>
          <w:szCs w:val="28"/>
        </w:rPr>
        <w:t xml:space="preserve">Программа ориентирована на изучение 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="00365EC3" w:rsidRPr="000D23F6">
        <w:rPr>
          <w:rFonts w:ascii="Times New Roman" w:hAnsi="Times New Roman" w:cs="Times New Roman"/>
          <w:sz w:val="28"/>
          <w:szCs w:val="28"/>
        </w:rPr>
        <w:t>принципов проектирования и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 3</w:t>
      </w:r>
      <w:r w:rsidR="003E7E92" w:rsidRPr="000D23F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E7E92" w:rsidRPr="000D23F6">
        <w:rPr>
          <w:rFonts w:ascii="Times New Roman" w:hAnsi="Times New Roman" w:cs="Times New Roman"/>
          <w:sz w:val="28"/>
          <w:szCs w:val="28"/>
        </w:rPr>
        <w:t>-</w:t>
      </w:r>
      <w:r w:rsidR="00365EC3" w:rsidRPr="000D23F6">
        <w:rPr>
          <w:rFonts w:ascii="Times New Roman" w:hAnsi="Times New Roman" w:cs="Times New Roman"/>
          <w:sz w:val="28"/>
          <w:szCs w:val="28"/>
        </w:rPr>
        <w:t>моделирован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ия для создания и практического </w:t>
      </w:r>
      <w:r w:rsidR="00365EC3" w:rsidRPr="000D23F6">
        <w:rPr>
          <w:rFonts w:ascii="Times New Roman" w:hAnsi="Times New Roman" w:cs="Times New Roman"/>
          <w:sz w:val="28"/>
          <w:szCs w:val="28"/>
        </w:rPr>
        <w:t>изготовления отдельных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 </w:t>
      </w:r>
      <w:r w:rsidR="00365EC3" w:rsidRPr="000D23F6">
        <w:rPr>
          <w:rFonts w:ascii="Times New Roman" w:hAnsi="Times New Roman" w:cs="Times New Roman"/>
          <w:sz w:val="28"/>
          <w:szCs w:val="28"/>
        </w:rPr>
        <w:t>элементов технических проектов обучающихся и тем самым способствует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 </w:t>
      </w:r>
      <w:r w:rsidR="00365EC3" w:rsidRPr="000D23F6">
        <w:rPr>
          <w:rFonts w:ascii="Times New Roman" w:hAnsi="Times New Roman" w:cs="Times New Roman"/>
          <w:sz w:val="28"/>
          <w:szCs w:val="28"/>
        </w:rPr>
        <w:lastRenderedPageBreak/>
        <w:t xml:space="preserve">развитию конструкторских, изобретательских, научно </w:t>
      </w:r>
      <w:r w:rsidR="00190B50" w:rsidRPr="000D23F6">
        <w:rPr>
          <w:rFonts w:ascii="Times New Roman" w:hAnsi="Times New Roman" w:cs="Times New Roman"/>
          <w:sz w:val="28"/>
          <w:szCs w:val="28"/>
        </w:rPr>
        <w:t>–</w:t>
      </w:r>
      <w:r w:rsidR="00365EC3" w:rsidRPr="000D23F6">
        <w:rPr>
          <w:rFonts w:ascii="Times New Roman" w:hAnsi="Times New Roman" w:cs="Times New Roman"/>
          <w:sz w:val="28"/>
          <w:szCs w:val="28"/>
        </w:rPr>
        <w:t xml:space="preserve"> технических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 </w:t>
      </w:r>
      <w:r w:rsidR="00365EC3" w:rsidRPr="000D23F6">
        <w:rPr>
          <w:rFonts w:ascii="Times New Roman" w:hAnsi="Times New Roman" w:cs="Times New Roman"/>
          <w:sz w:val="28"/>
          <w:szCs w:val="28"/>
        </w:rPr>
        <w:t>компетентн</w:t>
      </w:r>
      <w:r w:rsidR="00190B50" w:rsidRPr="000D23F6">
        <w:rPr>
          <w:rFonts w:ascii="Times New Roman" w:hAnsi="Times New Roman" w:cs="Times New Roman"/>
          <w:sz w:val="28"/>
          <w:szCs w:val="28"/>
        </w:rPr>
        <w:t>остей. Программа нацеливает учащихся на дальнейшее совершенствование в данном виде деятельности и готовит к осознанному</w:t>
      </w:r>
      <w:r w:rsidR="00365EC3" w:rsidRPr="000D23F6">
        <w:rPr>
          <w:rFonts w:ascii="Times New Roman" w:hAnsi="Times New Roman" w:cs="Times New Roman"/>
          <w:sz w:val="28"/>
          <w:szCs w:val="28"/>
        </w:rPr>
        <w:t xml:space="preserve"> выбор</w:t>
      </w:r>
      <w:r w:rsidR="00190B50" w:rsidRPr="000D23F6">
        <w:rPr>
          <w:rFonts w:ascii="Times New Roman" w:hAnsi="Times New Roman" w:cs="Times New Roman"/>
          <w:sz w:val="28"/>
          <w:szCs w:val="28"/>
        </w:rPr>
        <w:t>у</w:t>
      </w:r>
      <w:r w:rsidR="00365EC3" w:rsidRPr="000D23F6">
        <w:rPr>
          <w:rFonts w:ascii="Times New Roman" w:hAnsi="Times New Roman" w:cs="Times New Roman"/>
          <w:sz w:val="28"/>
          <w:szCs w:val="28"/>
        </w:rPr>
        <w:t xml:space="preserve"> </w:t>
      </w:r>
      <w:r w:rsidR="00190B50" w:rsidRPr="000D23F6">
        <w:rPr>
          <w:rFonts w:ascii="Times New Roman" w:hAnsi="Times New Roman" w:cs="Times New Roman"/>
          <w:sz w:val="28"/>
          <w:szCs w:val="28"/>
        </w:rPr>
        <w:t>востребованных</w:t>
      </w:r>
      <w:r w:rsidR="00365EC3" w:rsidRPr="000D23F6">
        <w:rPr>
          <w:rFonts w:ascii="Times New Roman" w:hAnsi="Times New Roman" w:cs="Times New Roman"/>
          <w:sz w:val="28"/>
          <w:szCs w:val="28"/>
        </w:rPr>
        <w:t xml:space="preserve"> профессий, таких как инженер - конструктор, инженер - технолог,</w:t>
      </w:r>
      <w:r w:rsidR="00190B50" w:rsidRPr="000D23F6">
        <w:rPr>
          <w:rFonts w:ascii="Times New Roman" w:hAnsi="Times New Roman" w:cs="Times New Roman"/>
          <w:sz w:val="28"/>
          <w:szCs w:val="28"/>
        </w:rPr>
        <w:t xml:space="preserve"> </w:t>
      </w:r>
      <w:r w:rsidR="00365EC3" w:rsidRPr="000D23F6">
        <w:rPr>
          <w:rFonts w:ascii="Times New Roman" w:hAnsi="Times New Roman" w:cs="Times New Roman"/>
          <w:sz w:val="28"/>
          <w:szCs w:val="28"/>
        </w:rPr>
        <w:t>проектировщик, дизайнер и т.д.</w:t>
      </w:r>
      <w:r w:rsidR="00110BCC" w:rsidRPr="000D23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84A449" w14:textId="77777777" w:rsidR="0004088B" w:rsidRPr="000103C2" w:rsidRDefault="000103C2" w:rsidP="000408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3C2">
        <w:rPr>
          <w:rFonts w:ascii="Times New Roman" w:hAnsi="Times New Roman" w:cs="Times New Roman"/>
          <w:b/>
          <w:sz w:val="28"/>
          <w:szCs w:val="28"/>
        </w:rPr>
        <w:t>Отличительные особенности программы.</w:t>
      </w:r>
    </w:p>
    <w:p w14:paraId="339F55E5" w14:textId="77777777" w:rsidR="0004088B" w:rsidRPr="003E7E92" w:rsidRDefault="0004088B" w:rsidP="0004088B">
      <w:pPr>
        <w:spacing w:after="0" w:line="240" w:lineRule="auto"/>
        <w:jc w:val="both"/>
        <w:rPr>
          <w:rStyle w:val="fontstyle01"/>
        </w:rPr>
      </w:pPr>
      <w:proofErr w:type="gramStart"/>
      <w:r w:rsidRPr="003E7E92">
        <w:rPr>
          <w:rStyle w:val="fontstyle01"/>
        </w:rPr>
        <w:t>Программа  является</w:t>
      </w:r>
      <w:proofErr w:type="gramEnd"/>
      <w:r w:rsidRPr="003E7E92">
        <w:rPr>
          <w:rStyle w:val="fontstyle01"/>
        </w:rPr>
        <w:t xml:space="preserve"> практико-ориентированной, основу деятельности обучающихся составляет выполнение творческих заданий и использованию 3</w:t>
      </w:r>
      <w:r w:rsidRPr="003E7E9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E7E92">
        <w:rPr>
          <w:rStyle w:val="fontstyle01"/>
        </w:rPr>
        <w:t xml:space="preserve"> </w:t>
      </w:r>
      <w:r w:rsidRPr="003E7E92">
        <w:rPr>
          <w:rStyle w:val="fontstyle21"/>
        </w:rPr>
        <w:t>-</w:t>
      </w:r>
      <w:r w:rsidRPr="003E7E92">
        <w:rPr>
          <w:rStyle w:val="fontstyle01"/>
        </w:rPr>
        <w:t>принтера для печати своих моделей. Обучение проводится в программе 123</w:t>
      </w:r>
      <w:r w:rsidRPr="003E7E92">
        <w:rPr>
          <w:rStyle w:val="fontstyle01"/>
          <w:lang w:val="en-US"/>
        </w:rPr>
        <w:t>D</w:t>
      </w:r>
      <w:r w:rsidRPr="003E7E92">
        <w:rPr>
          <w:rStyle w:val="fontstyle01"/>
        </w:rPr>
        <w:t xml:space="preserve"> </w:t>
      </w:r>
      <w:r w:rsidRPr="003E7E92">
        <w:rPr>
          <w:rStyle w:val="fontstyle01"/>
          <w:lang w:val="en-US"/>
        </w:rPr>
        <w:t>Design</w:t>
      </w:r>
      <w:r w:rsidRPr="003E7E92">
        <w:rPr>
          <w:rStyle w:val="fontstyle01"/>
        </w:rPr>
        <w:t>, которая обладает интуитивно-понятным интерфейсом и является оптимальным программным продуктом для получения базовых навыков в 3</w:t>
      </w:r>
      <w:r w:rsidRPr="003E7E9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E7E92">
        <w:rPr>
          <w:rStyle w:val="fontstyle01"/>
        </w:rPr>
        <w:t xml:space="preserve"> -моделировании. Программа позволит выявить обучающихся,</w:t>
      </w:r>
      <w:r w:rsidRPr="003E7E9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E7E92">
        <w:rPr>
          <w:rStyle w:val="fontstyle01"/>
        </w:rPr>
        <w:t>проявивших интерес к 3</w:t>
      </w:r>
      <w:r w:rsidRPr="003E7E9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E7E92">
        <w:rPr>
          <w:rStyle w:val="fontstyle01"/>
        </w:rPr>
        <w:t xml:space="preserve"> -моделированию, содействовать формированию</w:t>
      </w:r>
      <w:r w:rsidRPr="003E7E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7E92">
        <w:rPr>
          <w:rStyle w:val="fontstyle01"/>
        </w:rPr>
        <w:t>мотивации к построению трехмерных моделей и трехмерной печати помощью 3</w:t>
      </w:r>
      <w:r w:rsidRPr="003E7E9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E7E92">
        <w:rPr>
          <w:rStyle w:val="fontstyle01"/>
        </w:rPr>
        <w:t xml:space="preserve"> -принтера.</w:t>
      </w:r>
    </w:p>
    <w:p w14:paraId="02AEEFB6" w14:textId="77777777" w:rsidR="0004088B" w:rsidRPr="000103C2" w:rsidRDefault="0004088B" w:rsidP="00040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03C2">
        <w:rPr>
          <w:rFonts w:ascii="Times New Roman" w:eastAsia="Calibri" w:hAnsi="Times New Roman" w:cs="Times New Roman"/>
          <w:b/>
          <w:bCs/>
          <w:sz w:val="28"/>
          <w:szCs w:val="28"/>
        </w:rPr>
        <w:t>Адресат</w:t>
      </w:r>
      <w:r w:rsidR="000103C2" w:rsidRPr="000103C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программы.</w:t>
      </w:r>
    </w:p>
    <w:p w14:paraId="0C2ED177" w14:textId="77777777" w:rsidR="0004088B" w:rsidRPr="000103C2" w:rsidRDefault="0004088B" w:rsidP="000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01"/>
          <w:rFonts w:eastAsia="Calibri"/>
          <w:bCs/>
          <w:color w:val="auto"/>
        </w:rPr>
      </w:pPr>
      <w:r w:rsidRPr="00A57A3A">
        <w:rPr>
          <w:rFonts w:ascii="Times New Roman" w:eastAsia="Calibri" w:hAnsi="Times New Roman" w:cs="Times New Roman"/>
          <w:bCs/>
          <w:sz w:val="28"/>
          <w:szCs w:val="28"/>
        </w:rPr>
        <w:t>Возраст</w:t>
      </w:r>
      <w:r w:rsidRPr="003E7E9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E25E2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Pr="003E7E92">
        <w:rPr>
          <w:rFonts w:ascii="Times New Roman" w:eastAsia="Calibri" w:hAnsi="Times New Roman" w:cs="Times New Roman"/>
          <w:sz w:val="28"/>
          <w:szCs w:val="28"/>
        </w:rPr>
        <w:t xml:space="preserve"> – 12-15 лет</w:t>
      </w:r>
      <w:r w:rsidRPr="003E7E92">
        <w:rPr>
          <w:rFonts w:ascii="Times New Roman" w:eastAsia="Calibri" w:hAnsi="Times New Roman" w:cs="Times New Roman"/>
          <w:color w:val="002060"/>
          <w:sz w:val="28"/>
          <w:szCs w:val="28"/>
        </w:rPr>
        <w:t>.</w:t>
      </w:r>
      <w:r w:rsidRPr="000408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D23F6">
        <w:rPr>
          <w:rFonts w:ascii="Times New Roman" w:eastAsia="Calibri" w:hAnsi="Times New Roman" w:cs="Times New Roman"/>
          <w:bCs/>
          <w:sz w:val="28"/>
          <w:szCs w:val="28"/>
        </w:rPr>
        <w:t xml:space="preserve">Количество </w:t>
      </w:r>
      <w:r>
        <w:rPr>
          <w:rFonts w:ascii="Times New Roman" w:eastAsia="Calibri" w:hAnsi="Times New Roman" w:cs="Times New Roman"/>
          <w:bCs/>
          <w:sz w:val="28"/>
          <w:szCs w:val="28"/>
        </w:rPr>
        <w:t>обучающихся</w:t>
      </w:r>
      <w:r w:rsidRPr="000D23F6">
        <w:rPr>
          <w:rFonts w:ascii="Times New Roman" w:eastAsia="Calibri" w:hAnsi="Times New Roman" w:cs="Times New Roman"/>
          <w:bCs/>
          <w:sz w:val="28"/>
          <w:szCs w:val="28"/>
        </w:rPr>
        <w:t xml:space="preserve"> в группе – </w:t>
      </w:r>
      <w:r w:rsidR="00857F48">
        <w:rPr>
          <w:rFonts w:ascii="Times New Roman" w:eastAsia="Calibri" w:hAnsi="Times New Roman" w:cs="Times New Roman"/>
          <w:bCs/>
          <w:sz w:val="28"/>
          <w:szCs w:val="28"/>
        </w:rPr>
        <w:t>10-15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</w:t>
      </w:r>
      <w:r w:rsidR="000103C2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3E7E92">
        <w:rPr>
          <w:rStyle w:val="fontstyle01"/>
        </w:rPr>
        <w:t>Обучающиеся данного возраста уже владеют навыками работы с</w:t>
      </w:r>
      <w:r w:rsidR="00010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7E92">
        <w:rPr>
          <w:rStyle w:val="fontstyle01"/>
        </w:rPr>
        <w:t>клавиатурой, мышью, приемами работы с графическими изображениями,</w:t>
      </w:r>
      <w:r w:rsidR="00010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7E92">
        <w:rPr>
          <w:rStyle w:val="fontstyle01"/>
        </w:rPr>
        <w:t>умеют сохранять работы. Программа не требует первоначальных знаний в</w:t>
      </w:r>
      <w:r w:rsidR="00010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7E92">
        <w:rPr>
          <w:rStyle w:val="fontstyle01"/>
        </w:rPr>
        <w:t>области 3</w:t>
      </w:r>
      <w:r w:rsidRPr="003E7E9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E7E92">
        <w:rPr>
          <w:rStyle w:val="fontstyle01"/>
        </w:rPr>
        <w:t xml:space="preserve"> </w:t>
      </w:r>
      <w:r>
        <w:rPr>
          <w:rStyle w:val="fontstyle01"/>
        </w:rPr>
        <w:t>–</w:t>
      </w:r>
      <w:r w:rsidRPr="003E7E92">
        <w:rPr>
          <w:rStyle w:val="fontstyle01"/>
        </w:rPr>
        <w:t>моделирования</w:t>
      </w:r>
    </w:p>
    <w:p w14:paraId="7B268C7C" w14:textId="77777777" w:rsidR="000103C2" w:rsidRDefault="000103C2" w:rsidP="000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03C2">
        <w:rPr>
          <w:rFonts w:ascii="Times New Roman" w:eastAsia="Calibri" w:hAnsi="Times New Roman" w:cs="Times New Roman"/>
          <w:b/>
          <w:sz w:val="28"/>
          <w:szCs w:val="28"/>
        </w:rPr>
        <w:t xml:space="preserve">Объем программы </w:t>
      </w:r>
      <w:r w:rsidR="00857F48" w:rsidRPr="00374991">
        <w:rPr>
          <w:rFonts w:ascii="Times New Roman" w:hAnsi="Times New Roman" w:cs="Times New Roman"/>
          <w:sz w:val="28"/>
          <w:szCs w:val="28"/>
        </w:rPr>
        <w:t>68</w:t>
      </w:r>
      <w:r w:rsidR="00374991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37499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E8621C" w14:textId="77777777" w:rsidR="000103C2" w:rsidRDefault="000103C2" w:rsidP="000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C2">
        <w:rPr>
          <w:rFonts w:ascii="Times New Roman" w:eastAsia="Calibri" w:hAnsi="Times New Roman" w:cs="Times New Roman"/>
          <w:b/>
          <w:bCs/>
          <w:sz w:val="28"/>
          <w:szCs w:val="28"/>
        </w:rPr>
        <w:t>Форма обучения: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о</w:t>
      </w:r>
      <w:r w:rsidRPr="000D23F6">
        <w:rPr>
          <w:rFonts w:ascii="Times New Roman" w:hAnsi="Times New Roman" w:cs="Times New Roman"/>
          <w:sz w:val="28"/>
          <w:szCs w:val="28"/>
        </w:rPr>
        <w:t>чная.</w:t>
      </w:r>
    </w:p>
    <w:p w14:paraId="3E08741C" w14:textId="77777777" w:rsidR="00857F48" w:rsidRPr="00374991" w:rsidRDefault="000103C2" w:rsidP="003749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могут быть организованы группами, мини-группами, индивидуально.</w:t>
      </w:r>
    </w:p>
    <w:p w14:paraId="655B28E4" w14:textId="77777777" w:rsidR="00A32AC4" w:rsidRPr="000D23F6" w:rsidRDefault="000D23F6" w:rsidP="000103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3C2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A32AC4" w:rsidRPr="000103C2">
        <w:rPr>
          <w:rFonts w:ascii="Times New Roman" w:eastAsia="Calibri" w:hAnsi="Times New Roman" w:cs="Times New Roman"/>
          <w:b/>
          <w:sz w:val="28"/>
          <w:szCs w:val="28"/>
        </w:rPr>
        <w:t>рок освоения программы</w:t>
      </w:r>
      <w:r w:rsidR="00A32AC4" w:rsidRPr="000D23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7A3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32AC4" w:rsidRPr="000D23F6">
        <w:rPr>
          <w:rFonts w:ascii="Times New Roman" w:eastAsia="Calibri" w:hAnsi="Times New Roman" w:cs="Times New Roman"/>
          <w:sz w:val="28"/>
          <w:szCs w:val="28"/>
        </w:rPr>
        <w:t xml:space="preserve">1 год. </w:t>
      </w:r>
    </w:p>
    <w:p w14:paraId="753CA10B" w14:textId="77777777" w:rsidR="00A32AC4" w:rsidRPr="000D23F6" w:rsidRDefault="00A32AC4" w:rsidP="000D23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3F6">
        <w:rPr>
          <w:rFonts w:ascii="Times New Roman" w:eastAsia="Calibri" w:hAnsi="Times New Roman" w:cs="Times New Roman"/>
          <w:sz w:val="28"/>
          <w:szCs w:val="28"/>
        </w:rPr>
        <w:t xml:space="preserve">Язык обучения – русский. </w:t>
      </w:r>
    </w:p>
    <w:p w14:paraId="31FB2A9E" w14:textId="77777777" w:rsidR="006B1507" w:rsidRPr="000D23F6" w:rsidRDefault="00A32AC4" w:rsidP="000D23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3F6">
        <w:rPr>
          <w:rFonts w:ascii="Times New Roman" w:eastAsia="Calibri" w:hAnsi="Times New Roman" w:cs="Times New Roman"/>
          <w:sz w:val="28"/>
          <w:szCs w:val="28"/>
        </w:rPr>
        <w:t>Урове</w:t>
      </w:r>
      <w:r w:rsidR="00110BCC" w:rsidRPr="000D23F6">
        <w:rPr>
          <w:rFonts w:ascii="Times New Roman" w:eastAsia="Calibri" w:hAnsi="Times New Roman" w:cs="Times New Roman"/>
          <w:sz w:val="28"/>
          <w:szCs w:val="28"/>
        </w:rPr>
        <w:t>н</w:t>
      </w:r>
      <w:r w:rsidRPr="000D23F6">
        <w:rPr>
          <w:rFonts w:ascii="Times New Roman" w:eastAsia="Calibri" w:hAnsi="Times New Roman" w:cs="Times New Roman"/>
          <w:sz w:val="28"/>
          <w:szCs w:val="28"/>
        </w:rPr>
        <w:t>ь обучения –</w:t>
      </w:r>
      <w:r w:rsidR="00E941EF" w:rsidRPr="000D23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28DD" w:rsidRPr="000D23F6">
        <w:rPr>
          <w:rFonts w:ascii="Times New Roman" w:eastAsia="Calibri" w:hAnsi="Times New Roman" w:cs="Times New Roman"/>
          <w:sz w:val="28"/>
          <w:szCs w:val="28"/>
        </w:rPr>
        <w:t>средний (</w:t>
      </w:r>
      <w:r w:rsidR="00243992" w:rsidRPr="000D23F6">
        <w:rPr>
          <w:rFonts w:ascii="Times New Roman" w:hAnsi="Times New Roman" w:cs="Times New Roman"/>
          <w:sz w:val="28"/>
          <w:szCs w:val="28"/>
        </w:rPr>
        <w:t>базовый</w:t>
      </w:r>
      <w:r w:rsidR="002C28DD" w:rsidRPr="000D23F6">
        <w:rPr>
          <w:rFonts w:ascii="Times New Roman" w:hAnsi="Times New Roman" w:cs="Times New Roman"/>
          <w:sz w:val="28"/>
          <w:szCs w:val="28"/>
        </w:rPr>
        <w:t>)</w:t>
      </w:r>
      <w:r w:rsidR="00F85BA2" w:rsidRPr="000D23F6">
        <w:rPr>
          <w:rFonts w:ascii="Times New Roman" w:hAnsi="Times New Roman" w:cs="Times New Roman"/>
          <w:sz w:val="28"/>
          <w:szCs w:val="28"/>
        </w:rPr>
        <w:t>.</w:t>
      </w:r>
    </w:p>
    <w:p w14:paraId="0B9EC08D" w14:textId="77777777" w:rsidR="00EB20FA" w:rsidRDefault="00110BCC" w:rsidP="000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103C2">
        <w:rPr>
          <w:rFonts w:ascii="Times New Roman" w:eastAsia="Calibri" w:hAnsi="Times New Roman" w:cs="Times New Roman"/>
          <w:b/>
          <w:bCs/>
          <w:sz w:val="28"/>
          <w:szCs w:val="28"/>
        </w:rPr>
        <w:t>Режим занятий</w:t>
      </w:r>
      <w:r w:rsidR="00F85BA2" w:rsidRPr="000103C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0103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423B7" w:rsidRPr="000D23F6">
        <w:rPr>
          <w:rFonts w:ascii="Times New Roman" w:hAnsi="Times New Roman" w:cs="Times New Roman"/>
          <w:bCs/>
          <w:sz w:val="28"/>
          <w:szCs w:val="28"/>
        </w:rPr>
        <w:t xml:space="preserve">1 раз </w:t>
      </w:r>
      <w:proofErr w:type="gramStart"/>
      <w:r w:rsidR="00F423B7" w:rsidRPr="000D23F6">
        <w:rPr>
          <w:rFonts w:ascii="Times New Roman" w:hAnsi="Times New Roman" w:cs="Times New Roman"/>
          <w:bCs/>
          <w:sz w:val="28"/>
          <w:szCs w:val="28"/>
        </w:rPr>
        <w:t>в  неделю</w:t>
      </w:r>
      <w:proofErr w:type="gramEnd"/>
      <w:r w:rsidR="00A32AC4" w:rsidRPr="000D23F6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F423B7" w:rsidRPr="000D23F6">
        <w:rPr>
          <w:rFonts w:ascii="Times New Roman" w:hAnsi="Times New Roman" w:cs="Times New Roman"/>
          <w:bCs/>
          <w:sz w:val="28"/>
          <w:szCs w:val="28"/>
        </w:rPr>
        <w:t>2</w:t>
      </w:r>
      <w:r w:rsidR="00374991">
        <w:rPr>
          <w:rFonts w:ascii="Times New Roman" w:hAnsi="Times New Roman" w:cs="Times New Roman"/>
          <w:bCs/>
          <w:sz w:val="28"/>
          <w:szCs w:val="28"/>
        </w:rPr>
        <w:t xml:space="preserve"> академических</w:t>
      </w:r>
      <w:r w:rsidRPr="000D23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2AC4" w:rsidRPr="000D23F6">
        <w:rPr>
          <w:rFonts w:ascii="Times New Roman" w:hAnsi="Times New Roman" w:cs="Times New Roman"/>
          <w:bCs/>
          <w:sz w:val="28"/>
          <w:szCs w:val="28"/>
        </w:rPr>
        <w:t>час</w:t>
      </w:r>
      <w:r w:rsidR="00F423B7" w:rsidRPr="000D23F6">
        <w:rPr>
          <w:rFonts w:ascii="Times New Roman" w:hAnsi="Times New Roman" w:cs="Times New Roman"/>
          <w:bCs/>
          <w:sz w:val="28"/>
          <w:szCs w:val="28"/>
        </w:rPr>
        <w:t>а</w:t>
      </w:r>
      <w:r w:rsidR="00374991">
        <w:rPr>
          <w:rFonts w:ascii="Times New Roman" w:eastAsia="Calibri" w:hAnsi="Times New Roman" w:cs="Times New Roman"/>
          <w:bCs/>
          <w:sz w:val="28"/>
          <w:szCs w:val="28"/>
        </w:rPr>
        <w:t xml:space="preserve">, с установленным </w:t>
      </w:r>
      <w:proofErr w:type="spellStart"/>
      <w:r w:rsidR="00374991">
        <w:rPr>
          <w:rFonts w:ascii="Times New Roman" w:eastAsia="Calibri" w:hAnsi="Times New Roman" w:cs="Times New Roman"/>
          <w:bCs/>
          <w:sz w:val="28"/>
          <w:szCs w:val="28"/>
        </w:rPr>
        <w:t>САНПИНами</w:t>
      </w:r>
      <w:proofErr w:type="spellEnd"/>
      <w:r w:rsidR="00374991">
        <w:rPr>
          <w:rFonts w:ascii="Times New Roman" w:eastAsia="Calibri" w:hAnsi="Times New Roman" w:cs="Times New Roman"/>
          <w:bCs/>
          <w:sz w:val="28"/>
          <w:szCs w:val="28"/>
        </w:rPr>
        <w:t xml:space="preserve"> перерывом между занятиями.</w:t>
      </w:r>
    </w:p>
    <w:p w14:paraId="644D89D5" w14:textId="77777777" w:rsidR="000103C2" w:rsidRPr="000103C2" w:rsidRDefault="000103C2" w:rsidP="000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Количес</w:t>
      </w:r>
      <w:r w:rsidR="00857F48">
        <w:rPr>
          <w:rFonts w:ascii="Times New Roman" w:eastAsia="Calibri" w:hAnsi="Times New Roman" w:cs="Times New Roman"/>
          <w:bCs/>
          <w:sz w:val="28"/>
          <w:szCs w:val="28"/>
        </w:rPr>
        <w:t>тво обучающихся в группе</w:t>
      </w:r>
      <w:r w:rsidR="00552B9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57F48">
        <w:rPr>
          <w:rFonts w:ascii="Times New Roman" w:eastAsia="Calibri" w:hAnsi="Times New Roman" w:cs="Times New Roman"/>
          <w:bCs/>
          <w:sz w:val="28"/>
          <w:szCs w:val="28"/>
        </w:rPr>
        <w:t>10-15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человек.</w:t>
      </w:r>
    </w:p>
    <w:p w14:paraId="0DAD9B74" w14:textId="77777777" w:rsidR="00AC3D30" w:rsidRDefault="00AC3D30" w:rsidP="00AC3D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317A45" w14:textId="77777777" w:rsidR="000103C2" w:rsidRDefault="000103C2" w:rsidP="00AC3D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2C8DB1" w14:textId="77777777" w:rsidR="00F423B7" w:rsidRPr="0024619F" w:rsidRDefault="00AC3D30" w:rsidP="00AC3D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19F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A57A3A" w:rsidRPr="0024619F">
        <w:rPr>
          <w:rFonts w:ascii="Times New Roman" w:hAnsi="Times New Roman" w:cs="Times New Roman"/>
          <w:b/>
          <w:sz w:val="28"/>
          <w:szCs w:val="28"/>
        </w:rPr>
        <w:t>Цель и задачи программы</w:t>
      </w:r>
    </w:p>
    <w:p w14:paraId="3144BD55" w14:textId="77777777" w:rsidR="00AC3D30" w:rsidRPr="00A57A3A" w:rsidRDefault="00AC3D30" w:rsidP="00AC3D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202D70" w14:textId="77777777" w:rsidR="006B1507" w:rsidRPr="00A57A3A" w:rsidRDefault="00082258" w:rsidP="00A57A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3C2">
        <w:rPr>
          <w:rFonts w:ascii="Times New Roman" w:hAnsi="Times New Roman" w:cs="Times New Roman"/>
          <w:b/>
          <w:sz w:val="28"/>
          <w:szCs w:val="28"/>
        </w:rPr>
        <w:t>Цель</w:t>
      </w:r>
      <w:r w:rsidR="006B1507" w:rsidRPr="000103C2">
        <w:rPr>
          <w:rFonts w:ascii="Times New Roman" w:hAnsi="Times New Roman" w:cs="Times New Roman"/>
          <w:b/>
          <w:sz w:val="28"/>
          <w:szCs w:val="28"/>
        </w:rPr>
        <w:t>:</w:t>
      </w:r>
      <w:r w:rsidR="00A57A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C3D">
        <w:rPr>
          <w:rStyle w:val="fontstyle01"/>
        </w:rPr>
        <w:t>ф</w:t>
      </w:r>
      <w:r w:rsidR="006B1507" w:rsidRPr="003E7E92">
        <w:rPr>
          <w:rStyle w:val="fontstyle01"/>
        </w:rPr>
        <w:t>ормирование у обучающихся интеллектуальных и</w:t>
      </w:r>
      <w:r w:rsidR="006B1507" w:rsidRPr="003E7E9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B1507" w:rsidRPr="003E7E92">
        <w:rPr>
          <w:rStyle w:val="fontstyle01"/>
        </w:rPr>
        <w:t>практических компетенций в области создания пространственных моделей,</w:t>
      </w:r>
      <w:r w:rsidR="006B1507" w:rsidRPr="003E7E9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B1507" w:rsidRPr="003E7E92">
        <w:rPr>
          <w:rStyle w:val="fontstyle01"/>
        </w:rPr>
        <w:t>освоение элементов основных навыков по трёхмерному</w:t>
      </w:r>
      <w:r w:rsidR="006B1507" w:rsidRPr="003E7E9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B1507" w:rsidRPr="003E7E92">
        <w:rPr>
          <w:rStyle w:val="fontstyle01"/>
        </w:rPr>
        <w:t>моделированию.</w:t>
      </w:r>
    </w:p>
    <w:p w14:paraId="2E7BE713" w14:textId="77777777" w:rsidR="00082258" w:rsidRPr="000103C2" w:rsidRDefault="00FF53DD" w:rsidP="00B908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программы.</w:t>
      </w:r>
    </w:p>
    <w:p w14:paraId="625C7F05" w14:textId="77777777" w:rsidR="004F5572" w:rsidRPr="00CC7C3D" w:rsidRDefault="00CC7C3D" w:rsidP="00B90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7C3D">
        <w:rPr>
          <w:rFonts w:ascii="Times New Roman" w:eastAsia="Times New Roman" w:hAnsi="Times New Roman" w:cs="Times New Roman"/>
          <w:b/>
          <w:sz w:val="24"/>
          <w:szCs w:val="24"/>
        </w:rPr>
        <w:t>Образовательные</w:t>
      </w:r>
      <w:r w:rsidR="004F5572" w:rsidRPr="00CC7C3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1181C8B9" w14:textId="77777777" w:rsidR="00E841F6" w:rsidRPr="00A57A3A" w:rsidRDefault="00E841F6" w:rsidP="00B90870">
      <w:pPr>
        <w:spacing w:after="0" w:line="240" w:lineRule="auto"/>
        <w:ind w:firstLine="709"/>
        <w:jc w:val="both"/>
        <w:rPr>
          <w:rStyle w:val="fontstyle01"/>
        </w:rPr>
      </w:pPr>
      <w:r w:rsidRPr="00A57A3A">
        <w:rPr>
          <w:rStyle w:val="fontstyle01"/>
        </w:rPr>
        <w:t>- формировать базовые понятия и практические навыки в</w:t>
      </w:r>
      <w:r w:rsidRPr="00A57A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57A3A">
        <w:rPr>
          <w:rStyle w:val="fontstyle01"/>
        </w:rPr>
        <w:t xml:space="preserve">области </w:t>
      </w:r>
      <w:r w:rsidR="003E7E92" w:rsidRPr="00A57A3A">
        <w:rPr>
          <w:rStyle w:val="fontstyle01"/>
        </w:rPr>
        <w:t>3</w:t>
      </w:r>
      <w:r w:rsidR="003E7E92" w:rsidRPr="00A57A3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57A3A">
        <w:rPr>
          <w:rStyle w:val="fontstyle01"/>
        </w:rPr>
        <w:t>-моделирования и печати;</w:t>
      </w:r>
    </w:p>
    <w:p w14:paraId="3AFE15E2" w14:textId="77777777" w:rsidR="00E841F6" w:rsidRPr="00A57A3A" w:rsidRDefault="00E841F6" w:rsidP="00B90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57A3A">
        <w:rPr>
          <w:rStyle w:val="fontstyle01"/>
        </w:rPr>
        <w:t>- учить работать с программно-периферийным оборудованием (</w:t>
      </w:r>
      <w:r w:rsidR="003E7E92" w:rsidRPr="00A57A3A">
        <w:rPr>
          <w:rStyle w:val="fontstyle01"/>
        </w:rPr>
        <w:t>3</w:t>
      </w:r>
      <w:r w:rsidR="003E7E92" w:rsidRPr="00A57A3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E7E92" w:rsidRPr="00A57A3A">
        <w:rPr>
          <w:rStyle w:val="fontstyle01"/>
        </w:rPr>
        <w:t xml:space="preserve"> </w:t>
      </w:r>
      <w:r w:rsidRPr="00A57A3A">
        <w:rPr>
          <w:rStyle w:val="fontstyle01"/>
        </w:rPr>
        <w:t>-</w:t>
      </w:r>
      <w:r w:rsidR="006E6474" w:rsidRPr="00A57A3A">
        <w:rPr>
          <w:rStyle w:val="fontstyle01"/>
        </w:rPr>
        <w:t>принтер</w:t>
      </w:r>
      <w:r w:rsidRPr="00A57A3A">
        <w:rPr>
          <w:rStyle w:val="fontstyle01"/>
        </w:rPr>
        <w:t>);</w:t>
      </w:r>
      <w:r w:rsidRPr="00A57A3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423B7" w:rsidRPr="00A57A3A">
        <w:rPr>
          <w:rStyle w:val="fontstyle31"/>
          <w:rFonts w:ascii="Times New Roman" w:hAnsi="Times New Roman" w:cs="Times New Roman"/>
        </w:rPr>
        <w:lastRenderedPageBreak/>
        <w:t xml:space="preserve">         </w:t>
      </w:r>
      <w:proofErr w:type="gramStart"/>
      <w:r w:rsidR="00F423B7" w:rsidRPr="00A57A3A">
        <w:rPr>
          <w:rStyle w:val="fontstyle31"/>
          <w:rFonts w:ascii="Times New Roman" w:hAnsi="Times New Roman" w:cs="Times New Roman"/>
        </w:rPr>
        <w:t xml:space="preserve">-  </w:t>
      </w:r>
      <w:r w:rsidRPr="00A57A3A">
        <w:rPr>
          <w:rStyle w:val="fontstyle31"/>
          <w:rFonts w:ascii="Times New Roman" w:hAnsi="Times New Roman" w:cs="Times New Roman"/>
        </w:rPr>
        <w:t>учить</w:t>
      </w:r>
      <w:proofErr w:type="gramEnd"/>
      <w:r w:rsidRPr="00A57A3A">
        <w:rPr>
          <w:rStyle w:val="fontstyle31"/>
          <w:rFonts w:ascii="Times New Roman" w:hAnsi="Times New Roman" w:cs="Times New Roman"/>
        </w:rPr>
        <w:t xml:space="preserve"> работе</w:t>
      </w:r>
      <w:r w:rsidRPr="00A57A3A">
        <w:rPr>
          <w:rStyle w:val="fontstyle01"/>
        </w:rPr>
        <w:t xml:space="preserve"> со средств</w:t>
      </w:r>
      <w:r w:rsidR="00EB20FA" w:rsidRPr="00A57A3A">
        <w:rPr>
          <w:rStyle w:val="fontstyle01"/>
        </w:rPr>
        <w:t xml:space="preserve">ами создания трехмерной графики, созданию и редактированию </w:t>
      </w:r>
      <w:r w:rsidR="003E7E92" w:rsidRPr="00A57A3A">
        <w:rPr>
          <w:rStyle w:val="fontstyle01"/>
        </w:rPr>
        <w:t>3</w:t>
      </w:r>
      <w:r w:rsidR="003E7E92" w:rsidRPr="00A57A3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E7E92" w:rsidRPr="00A57A3A">
        <w:rPr>
          <w:rStyle w:val="fontstyle01"/>
        </w:rPr>
        <w:t xml:space="preserve"> </w:t>
      </w:r>
      <w:r w:rsidR="00EB20FA" w:rsidRPr="00A57A3A">
        <w:rPr>
          <w:rStyle w:val="fontstyle01"/>
        </w:rPr>
        <w:t>-</w:t>
      </w:r>
      <w:r w:rsidRPr="00A57A3A">
        <w:rPr>
          <w:rStyle w:val="fontstyle01"/>
        </w:rPr>
        <w:t>объектов</w:t>
      </w:r>
      <w:r w:rsidR="00EB20FA" w:rsidRPr="00A57A3A">
        <w:rPr>
          <w:rStyle w:val="fontstyle01"/>
        </w:rPr>
        <w:t>.</w:t>
      </w:r>
    </w:p>
    <w:p w14:paraId="409A4D2D" w14:textId="77777777" w:rsidR="00CC7C3D" w:rsidRDefault="00CC7C3D" w:rsidP="00CC7C3D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14:paraId="7A8F9B86" w14:textId="77777777" w:rsidR="00CC7C3D" w:rsidRDefault="00EB20FA" w:rsidP="00CC7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A3A">
        <w:rPr>
          <w:rFonts w:ascii="Times New Roman" w:hAnsi="Times New Roman" w:cs="Times New Roman"/>
          <w:sz w:val="28"/>
          <w:szCs w:val="28"/>
        </w:rPr>
        <w:t>- развивать образное, пространственное мышление;</w:t>
      </w:r>
    </w:p>
    <w:p w14:paraId="724E5E42" w14:textId="77777777" w:rsidR="00CC7C3D" w:rsidRDefault="00324B66" w:rsidP="00CC7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A3A">
        <w:rPr>
          <w:rFonts w:ascii="Times New Roman" w:hAnsi="Times New Roman" w:cs="Times New Roman"/>
          <w:sz w:val="28"/>
          <w:szCs w:val="28"/>
        </w:rPr>
        <w:t>- развивать умение ставить задачи, планировать и оценивать свои действия в соот</w:t>
      </w:r>
      <w:r w:rsidR="00F467D4" w:rsidRPr="00A57A3A">
        <w:rPr>
          <w:rFonts w:ascii="Times New Roman" w:hAnsi="Times New Roman" w:cs="Times New Roman"/>
          <w:sz w:val="28"/>
          <w:szCs w:val="28"/>
        </w:rPr>
        <w:t>ветствии с поставленной задачей;</w:t>
      </w:r>
      <w:r w:rsidR="00CC7C3D" w:rsidRPr="00CC7C3D">
        <w:rPr>
          <w:rFonts w:ascii="Times New Roman" w:hAnsi="Times New Roman" w:cs="Times New Roman"/>
          <w:sz w:val="28"/>
          <w:szCs w:val="28"/>
        </w:rPr>
        <w:t xml:space="preserve"> </w:t>
      </w:r>
      <w:r w:rsidR="00CC7C3D" w:rsidRPr="00CC7C3D">
        <w:rPr>
          <w:rFonts w:ascii="Times New Roman" w:eastAsia="Times New Roman" w:hAnsi="Times New Roman" w:cs="Times New Roman"/>
          <w:sz w:val="28"/>
          <w:szCs w:val="28"/>
        </w:rPr>
        <w:t>формировать в ребенке уверенность в своих силах;</w:t>
      </w:r>
    </w:p>
    <w:p w14:paraId="43831079" w14:textId="77777777" w:rsidR="00324B66" w:rsidRPr="00A57A3A" w:rsidRDefault="00184C7E" w:rsidP="00B90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7C3D" w:rsidRPr="00CC7C3D">
        <w:rPr>
          <w:rFonts w:ascii="Times New Roman" w:eastAsia="Times New Roman" w:hAnsi="Times New Roman" w:cs="Times New Roman"/>
          <w:sz w:val="28"/>
          <w:szCs w:val="28"/>
        </w:rPr>
        <w:t>вырабатывать умение абстрагироваться и творчески подходить к решению задач;</w:t>
      </w:r>
    </w:p>
    <w:p w14:paraId="161BCD99" w14:textId="77777777" w:rsidR="00F467D4" w:rsidRPr="00A57A3A" w:rsidRDefault="00F467D4" w:rsidP="00B90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A3A">
        <w:rPr>
          <w:rFonts w:ascii="Times New Roman" w:hAnsi="Times New Roman" w:cs="Times New Roman"/>
          <w:sz w:val="28"/>
          <w:szCs w:val="28"/>
        </w:rPr>
        <w:t>- формировать умения конструктивного взаимодействия в группе.</w:t>
      </w:r>
    </w:p>
    <w:p w14:paraId="43AB1FAD" w14:textId="77777777" w:rsidR="00CC7C3D" w:rsidRDefault="00CC7C3D" w:rsidP="00CC7C3D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Метапредметные:</w:t>
      </w:r>
    </w:p>
    <w:p w14:paraId="16EB196D" w14:textId="77777777" w:rsidR="00CC7C3D" w:rsidRPr="00CC7C3D" w:rsidRDefault="00CC7C3D" w:rsidP="00CC7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A3A">
        <w:rPr>
          <w:rFonts w:ascii="Times New Roman" w:hAnsi="Times New Roman" w:cs="Times New Roman"/>
          <w:sz w:val="28"/>
          <w:szCs w:val="28"/>
        </w:rPr>
        <w:t>- формировать</w:t>
      </w:r>
      <w:r w:rsidRPr="003E7E92">
        <w:rPr>
          <w:rFonts w:ascii="Times New Roman" w:hAnsi="Times New Roman" w:cs="Times New Roman"/>
          <w:sz w:val="28"/>
          <w:szCs w:val="28"/>
        </w:rPr>
        <w:t xml:space="preserve"> интерес к </w:t>
      </w:r>
      <w:r w:rsidRPr="003E7E92">
        <w:rPr>
          <w:rStyle w:val="fontstyle01"/>
        </w:rPr>
        <w:t>3</w:t>
      </w:r>
      <w:r w:rsidRPr="003E7E9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E7E92">
        <w:rPr>
          <w:rFonts w:ascii="Times New Roman" w:hAnsi="Times New Roman" w:cs="Times New Roman"/>
          <w:sz w:val="28"/>
          <w:szCs w:val="28"/>
        </w:rPr>
        <w:t>-моделированию, личностно окрашенное отношение и моти</w:t>
      </w:r>
      <w:r>
        <w:rPr>
          <w:rFonts w:ascii="Times New Roman" w:hAnsi="Times New Roman" w:cs="Times New Roman"/>
          <w:sz w:val="28"/>
          <w:szCs w:val="28"/>
        </w:rPr>
        <w:t>вацию к техническому творчеству;</w:t>
      </w:r>
    </w:p>
    <w:p w14:paraId="543B1B73" w14:textId="77777777" w:rsidR="00CC7C3D" w:rsidRPr="00CC7C3D" w:rsidRDefault="00CC7C3D" w:rsidP="00CC7C3D">
      <w:pPr>
        <w:numPr>
          <w:ilvl w:val="0"/>
          <w:numId w:val="20"/>
        </w:numPr>
        <w:suppressAutoHyphens/>
        <w:spacing w:after="0" w:line="100" w:lineRule="atLeast"/>
        <w:ind w:left="993" w:hanging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C7C3D">
        <w:rPr>
          <w:rFonts w:ascii="Times New Roman" w:eastAsia="Times New Roman" w:hAnsi="Times New Roman" w:cs="Times New Roman"/>
          <w:sz w:val="28"/>
          <w:szCs w:val="28"/>
        </w:rPr>
        <w:t>воспитывать трудолюбие, инициативность, понимание назначения заданий различного типа (включая задания с выбором ответа, кратким ответом, развернутым ответом).</w:t>
      </w:r>
    </w:p>
    <w:p w14:paraId="7A98F519" w14:textId="77777777" w:rsidR="00AC3D30" w:rsidRPr="0024619F" w:rsidRDefault="00AC3D30" w:rsidP="00A57A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FFB69E" w14:textId="77777777" w:rsidR="00F85BA2" w:rsidRPr="0024619F" w:rsidRDefault="00AC3D30" w:rsidP="00103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19F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FF4F2D" w:rsidRPr="0024619F">
        <w:rPr>
          <w:rFonts w:ascii="Times New Roman" w:hAnsi="Times New Roman" w:cs="Times New Roman"/>
          <w:b/>
          <w:sz w:val="28"/>
          <w:szCs w:val="28"/>
        </w:rPr>
        <w:t>Учебный</w:t>
      </w:r>
      <w:r w:rsidR="00651983" w:rsidRPr="0024619F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Pr="0024619F">
        <w:rPr>
          <w:rFonts w:ascii="Times New Roman" w:hAnsi="Times New Roman" w:cs="Times New Roman"/>
          <w:b/>
          <w:sz w:val="28"/>
          <w:szCs w:val="28"/>
        </w:rPr>
        <w:t>, содержание программы</w:t>
      </w:r>
    </w:p>
    <w:p w14:paraId="650DB306" w14:textId="77777777" w:rsidR="00AC3D30" w:rsidRDefault="00AC3D30" w:rsidP="00A57A3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999CF09" w14:textId="77777777" w:rsidR="00AC3D30" w:rsidRPr="00AC3D30" w:rsidRDefault="00AC3D30" w:rsidP="00AC3D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3D30">
        <w:rPr>
          <w:rFonts w:ascii="Times New Roman" w:hAnsi="Times New Roman" w:cs="Times New Roman"/>
          <w:sz w:val="28"/>
          <w:szCs w:val="28"/>
        </w:rPr>
        <w:t>Учебный план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523"/>
        <w:gridCol w:w="3581"/>
        <w:gridCol w:w="939"/>
        <w:gridCol w:w="1070"/>
        <w:gridCol w:w="1352"/>
        <w:gridCol w:w="1881"/>
      </w:tblGrid>
      <w:tr w:rsidR="00AC3D30" w:rsidRPr="003E7E92" w14:paraId="0C04D7A0" w14:textId="77777777" w:rsidTr="006B6D42">
        <w:trPr>
          <w:trHeight w:val="405"/>
        </w:trPr>
        <w:tc>
          <w:tcPr>
            <w:tcW w:w="298" w:type="pct"/>
            <w:vMerge w:val="restart"/>
          </w:tcPr>
          <w:p w14:paraId="7CA86EA6" w14:textId="77777777" w:rsidR="00AC3D30" w:rsidRPr="003E7E92" w:rsidRDefault="00AC3D30" w:rsidP="00292D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1934" w:type="pct"/>
            <w:vMerge w:val="restart"/>
          </w:tcPr>
          <w:p w14:paraId="64A9C319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1785" w:type="pct"/>
            <w:gridSpan w:val="3"/>
            <w:tcBorders>
              <w:bottom w:val="single" w:sz="4" w:space="0" w:color="auto"/>
            </w:tcBorders>
          </w:tcPr>
          <w:p w14:paraId="5FAE8C64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983" w:type="pct"/>
            <w:vMerge w:val="restart"/>
          </w:tcPr>
          <w:p w14:paraId="464CD143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аттестации (</w:t>
            </w: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C3D30" w:rsidRPr="003E7E92" w14:paraId="029917DE" w14:textId="77777777" w:rsidTr="006B6D42">
        <w:trPr>
          <w:trHeight w:val="555"/>
        </w:trPr>
        <w:tc>
          <w:tcPr>
            <w:tcW w:w="298" w:type="pct"/>
            <w:vMerge/>
          </w:tcPr>
          <w:p w14:paraId="30D0D843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pct"/>
            <w:vMerge/>
          </w:tcPr>
          <w:p w14:paraId="57055296" w14:textId="77777777" w:rsidR="00AC3D30" w:rsidRDefault="00AC3D30" w:rsidP="00AC3D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pct"/>
            <w:tcBorders>
              <w:top w:val="single" w:sz="4" w:space="0" w:color="auto"/>
            </w:tcBorders>
          </w:tcPr>
          <w:p w14:paraId="023E32F1" w14:textId="77777777" w:rsidR="00AC3D30" w:rsidRDefault="00AC3D30" w:rsidP="00AC3D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2734F0FD" w14:textId="77777777" w:rsidR="00AC3D30" w:rsidRPr="003E7E92" w:rsidRDefault="00AC3D30" w:rsidP="00796D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706" w:type="pct"/>
            <w:tcBorders>
              <w:top w:val="single" w:sz="4" w:space="0" w:color="auto"/>
            </w:tcBorders>
          </w:tcPr>
          <w:p w14:paraId="350DDE8C" w14:textId="77777777" w:rsidR="00AC3D30" w:rsidRPr="003E7E92" w:rsidRDefault="00AC3D30" w:rsidP="00796D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Практика       </w:t>
            </w:r>
          </w:p>
        </w:tc>
        <w:tc>
          <w:tcPr>
            <w:tcW w:w="983" w:type="pct"/>
            <w:vMerge/>
          </w:tcPr>
          <w:p w14:paraId="701F7A05" w14:textId="77777777" w:rsidR="00AC3D30" w:rsidRPr="003E7E92" w:rsidRDefault="00AC3D30" w:rsidP="00B9087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3D30" w:rsidRPr="003E7E92" w14:paraId="238C8F34" w14:textId="77777777" w:rsidTr="006B6D42">
        <w:tc>
          <w:tcPr>
            <w:tcW w:w="298" w:type="pct"/>
          </w:tcPr>
          <w:p w14:paraId="4635517A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4" w:type="pct"/>
          </w:tcPr>
          <w:p w14:paraId="06838726" w14:textId="77777777" w:rsidR="00AC3D30" w:rsidRPr="003E7E92" w:rsidRDefault="00AC3D30" w:rsidP="00AC3D3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занятие.</w:t>
            </w:r>
          </w:p>
          <w:p w14:paraId="7EE46E67" w14:textId="77777777" w:rsidR="00AC3D30" w:rsidRPr="003E7E92" w:rsidRDefault="00AC3D30" w:rsidP="00AC3D3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Понятие </w:t>
            </w:r>
            <w:r w:rsidRPr="003E7E92">
              <w:rPr>
                <w:rStyle w:val="fontstyle01"/>
              </w:rPr>
              <w:t>3</w:t>
            </w:r>
            <w:r w:rsidRPr="003E7E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-графики и </w:t>
            </w:r>
            <w:r w:rsidRPr="003E7E92">
              <w:rPr>
                <w:rStyle w:val="fontstyle01"/>
              </w:rPr>
              <w:t>3</w:t>
            </w:r>
            <w:r w:rsidRPr="003E7E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-моделирования</w:t>
            </w:r>
          </w:p>
        </w:tc>
        <w:tc>
          <w:tcPr>
            <w:tcW w:w="520" w:type="pct"/>
          </w:tcPr>
          <w:p w14:paraId="1C6C6F10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" w:type="pct"/>
          </w:tcPr>
          <w:p w14:paraId="06ED8638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pct"/>
          </w:tcPr>
          <w:p w14:paraId="6142B7CE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3" w:type="pct"/>
            <w:tcBorders>
              <w:bottom w:val="single" w:sz="4" w:space="0" w:color="auto"/>
            </w:tcBorders>
          </w:tcPr>
          <w:p w14:paraId="57925325" w14:textId="77777777" w:rsidR="00AC3D30" w:rsidRPr="003E7E92" w:rsidRDefault="00060D90" w:rsidP="00B9087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прос</w:t>
            </w:r>
          </w:p>
        </w:tc>
      </w:tr>
      <w:tr w:rsidR="00AC3D30" w:rsidRPr="003E7E92" w14:paraId="3F253F50" w14:textId="77777777" w:rsidTr="006B6D42">
        <w:tc>
          <w:tcPr>
            <w:tcW w:w="298" w:type="pct"/>
          </w:tcPr>
          <w:p w14:paraId="625E92C8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4" w:type="pct"/>
          </w:tcPr>
          <w:p w14:paraId="6131FB24" w14:textId="64037AA3" w:rsidR="00AC3D30" w:rsidRPr="003E7E92" w:rsidRDefault="00AC3D30" w:rsidP="00AC3D3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Calibri" w:hAnsi="Times New Roman" w:cs="Times New Roman"/>
                <w:sz w:val="28"/>
                <w:szCs w:val="28"/>
              </w:rPr>
              <w:t>Основы компьютерной грамотности</w:t>
            </w:r>
            <w:r w:rsidR="006B6D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(теория)</w:t>
            </w:r>
          </w:p>
        </w:tc>
        <w:tc>
          <w:tcPr>
            <w:tcW w:w="520" w:type="pct"/>
          </w:tcPr>
          <w:p w14:paraId="557C70EA" w14:textId="1ADDE7BA" w:rsidR="00AC3D30" w:rsidRPr="003E7E92" w:rsidRDefault="006B6D42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57F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9" w:type="pct"/>
          </w:tcPr>
          <w:p w14:paraId="22049CDF" w14:textId="651218D2" w:rsidR="00AC3D30" w:rsidRPr="003E7E92" w:rsidRDefault="006B6D42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6" w:type="pct"/>
          </w:tcPr>
          <w:p w14:paraId="2602E504" w14:textId="2E557960" w:rsidR="00AC3D30" w:rsidRPr="003E7E92" w:rsidRDefault="006B6D42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</w:tcPr>
          <w:p w14:paraId="5818814D" w14:textId="77777777" w:rsidR="00AC3D30" w:rsidRPr="003E7E92" w:rsidRDefault="00060D90" w:rsidP="00060D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процесса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продукта деятельности</w:t>
            </w:r>
          </w:p>
        </w:tc>
      </w:tr>
      <w:tr w:rsidR="00AC3D30" w:rsidRPr="003E7E92" w14:paraId="61C52C01" w14:textId="77777777" w:rsidTr="006B6D42">
        <w:tc>
          <w:tcPr>
            <w:tcW w:w="298" w:type="pct"/>
          </w:tcPr>
          <w:p w14:paraId="12FABFD3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4" w:type="pct"/>
          </w:tcPr>
          <w:p w14:paraId="389DBA60" w14:textId="77777777" w:rsidR="00AC3D30" w:rsidRPr="00857F48" w:rsidRDefault="00857F48" w:rsidP="00AC3D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Визуально-блочная среда програ</w:t>
            </w:r>
            <w:r w:rsidR="007F65FE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мирования.</w:t>
            </w:r>
          </w:p>
        </w:tc>
        <w:tc>
          <w:tcPr>
            <w:tcW w:w="520" w:type="pct"/>
          </w:tcPr>
          <w:p w14:paraId="1603BB9C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9" w:type="pct"/>
          </w:tcPr>
          <w:p w14:paraId="28411522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6" w:type="pct"/>
          </w:tcPr>
          <w:p w14:paraId="63D47B70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</w:tcPr>
          <w:p w14:paraId="69905977" w14:textId="77777777" w:rsidR="00AC3D30" w:rsidRPr="003E7E92" w:rsidRDefault="00060D90" w:rsidP="001036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</w:tr>
      <w:tr w:rsidR="00AC3D30" w:rsidRPr="003E7E92" w14:paraId="5DFE18E5" w14:textId="77777777" w:rsidTr="006B6D42">
        <w:tc>
          <w:tcPr>
            <w:tcW w:w="298" w:type="pct"/>
          </w:tcPr>
          <w:p w14:paraId="64361347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4" w:type="pct"/>
          </w:tcPr>
          <w:p w14:paraId="098E80BC" w14:textId="77777777" w:rsidR="00AC3D30" w:rsidRPr="003E7E92" w:rsidRDefault="00AC3D30" w:rsidP="00AC3D3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123D </w:t>
            </w:r>
            <w:proofErr w:type="spellStart"/>
            <w:r w:rsidRPr="003E7E92">
              <w:rPr>
                <w:rFonts w:ascii="Times New Roman" w:eastAsia="Calibri" w:hAnsi="Times New Roman" w:cs="Times New Roman"/>
                <w:sz w:val="28"/>
                <w:szCs w:val="28"/>
              </w:rPr>
              <w:t>Desing</w:t>
            </w:r>
            <w:proofErr w:type="spellEnd"/>
            <w:r w:rsidRPr="003E7E9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0" w:type="pct"/>
          </w:tcPr>
          <w:p w14:paraId="3AED5C07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9" w:type="pct"/>
          </w:tcPr>
          <w:p w14:paraId="3EF04711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6" w:type="pct"/>
          </w:tcPr>
          <w:p w14:paraId="22E33ECE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</w:tcPr>
          <w:p w14:paraId="02ED2055" w14:textId="77777777" w:rsidR="00AC3D30" w:rsidRPr="003E7E92" w:rsidRDefault="00060D90" w:rsidP="00060D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</w:tr>
      <w:tr w:rsidR="00AC3D30" w:rsidRPr="003E7E92" w14:paraId="04328620" w14:textId="77777777" w:rsidTr="006B6D42">
        <w:tc>
          <w:tcPr>
            <w:tcW w:w="298" w:type="pct"/>
          </w:tcPr>
          <w:p w14:paraId="780DF5FD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34" w:type="pct"/>
          </w:tcPr>
          <w:p w14:paraId="4AA2D1DC" w14:textId="77777777" w:rsidR="00AC3D30" w:rsidRPr="003E7E92" w:rsidRDefault="00AC3D30" w:rsidP="00AC3D3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</w:t>
            </w:r>
            <w:r w:rsidRPr="003E7E92">
              <w:rPr>
                <w:rStyle w:val="fontstyle01"/>
              </w:rPr>
              <w:t>3</w:t>
            </w:r>
            <w:r w:rsidRPr="003E7E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3E7E92">
              <w:rPr>
                <w:rFonts w:ascii="Times New Roman" w:eastAsia="Calibri" w:hAnsi="Times New Roman" w:cs="Times New Roman"/>
                <w:sz w:val="28"/>
                <w:szCs w:val="28"/>
              </w:rPr>
              <w:t>-печати.</w:t>
            </w:r>
          </w:p>
        </w:tc>
        <w:tc>
          <w:tcPr>
            <w:tcW w:w="520" w:type="pct"/>
          </w:tcPr>
          <w:p w14:paraId="6359D4F0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9" w:type="pct"/>
          </w:tcPr>
          <w:p w14:paraId="084AEA3C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6" w:type="pct"/>
          </w:tcPr>
          <w:p w14:paraId="3D08BA9E" w14:textId="77777777" w:rsidR="00AC3D30" w:rsidRPr="003E7E92" w:rsidRDefault="00AC3D30" w:rsidP="00AC3D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</w:tcPr>
          <w:p w14:paraId="12EC096E" w14:textId="77777777" w:rsidR="00AC3D30" w:rsidRPr="003E7E92" w:rsidRDefault="00060D90" w:rsidP="001036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</w:tr>
      <w:tr w:rsidR="006B6D42" w:rsidRPr="003E7E92" w14:paraId="319D8395" w14:textId="77777777" w:rsidTr="006B6D42">
        <w:tc>
          <w:tcPr>
            <w:tcW w:w="298" w:type="pct"/>
          </w:tcPr>
          <w:p w14:paraId="574C1141" w14:textId="6BE6DB01" w:rsidR="006B6D42" w:rsidRPr="003E7E92" w:rsidRDefault="006B6D42" w:rsidP="006B6D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34" w:type="pct"/>
          </w:tcPr>
          <w:p w14:paraId="1C3EDB88" w14:textId="76B5FB3F" w:rsidR="006B6D42" w:rsidRPr="003E7E92" w:rsidRDefault="006B6D42" w:rsidP="006B6D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Calibri" w:hAnsi="Times New Roman" w:cs="Times New Roman"/>
                <w:sz w:val="28"/>
                <w:szCs w:val="28"/>
              </w:rPr>
              <w:t>Основы компьютерной грамотности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(практика)</w:t>
            </w:r>
          </w:p>
        </w:tc>
        <w:tc>
          <w:tcPr>
            <w:tcW w:w="520" w:type="pct"/>
          </w:tcPr>
          <w:p w14:paraId="3278BFFB" w14:textId="70040551" w:rsidR="006B6D42" w:rsidRPr="003E7E92" w:rsidRDefault="006B6D42" w:rsidP="006B6D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9" w:type="pct"/>
          </w:tcPr>
          <w:p w14:paraId="5D69D646" w14:textId="4C6E91EA" w:rsidR="006B6D42" w:rsidRPr="003E7E92" w:rsidRDefault="006B6D42" w:rsidP="006B6D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pct"/>
          </w:tcPr>
          <w:p w14:paraId="404E3051" w14:textId="73BC71E9" w:rsidR="006B6D42" w:rsidRPr="003E7E92" w:rsidRDefault="006B6D42" w:rsidP="006B6D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</w:tcPr>
          <w:p w14:paraId="12A07B0E" w14:textId="7C5D4BF9" w:rsidR="006B6D42" w:rsidRDefault="006B6D42" w:rsidP="006B6D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процесса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продукта деятельности</w:t>
            </w:r>
          </w:p>
        </w:tc>
      </w:tr>
      <w:tr w:rsidR="006B6D42" w:rsidRPr="003E7E92" w14:paraId="1E75B473" w14:textId="77777777" w:rsidTr="006B6D42">
        <w:tc>
          <w:tcPr>
            <w:tcW w:w="298" w:type="pct"/>
          </w:tcPr>
          <w:p w14:paraId="21501FD7" w14:textId="6B2B9F49" w:rsidR="006B6D42" w:rsidRPr="003E7E92" w:rsidRDefault="006B6D42" w:rsidP="006B6D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34" w:type="pct"/>
          </w:tcPr>
          <w:p w14:paraId="19E24703" w14:textId="77777777" w:rsidR="006B6D42" w:rsidRPr="003E7E92" w:rsidRDefault="006B6D42" w:rsidP="006B6D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Итоговое занятие </w:t>
            </w:r>
          </w:p>
        </w:tc>
        <w:tc>
          <w:tcPr>
            <w:tcW w:w="520" w:type="pct"/>
          </w:tcPr>
          <w:p w14:paraId="18CAF1A5" w14:textId="77777777" w:rsidR="006B6D42" w:rsidRPr="003E7E92" w:rsidRDefault="006B6D42" w:rsidP="006B6D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" w:type="pct"/>
          </w:tcPr>
          <w:p w14:paraId="3CA4F938" w14:textId="77777777" w:rsidR="006B6D42" w:rsidRPr="003E7E92" w:rsidRDefault="006B6D42" w:rsidP="006B6D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pct"/>
          </w:tcPr>
          <w:p w14:paraId="1FF9AE9D" w14:textId="77777777" w:rsidR="006B6D42" w:rsidRPr="003E7E92" w:rsidRDefault="006B6D42" w:rsidP="006B6D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3" w:type="pct"/>
            <w:tcBorders>
              <w:top w:val="single" w:sz="4" w:space="0" w:color="auto"/>
            </w:tcBorders>
          </w:tcPr>
          <w:p w14:paraId="48AC8BA2" w14:textId="77777777" w:rsidR="006B6D42" w:rsidRPr="003E7E92" w:rsidRDefault="006B6D42" w:rsidP="006B6D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П</w:t>
            </w:r>
            <w:r w:rsidRPr="003E7E9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резентация творческой работы</w:t>
            </w:r>
          </w:p>
        </w:tc>
      </w:tr>
      <w:tr w:rsidR="006B6D42" w:rsidRPr="003E7E92" w14:paraId="4DC4FE0F" w14:textId="77777777" w:rsidTr="006B6D42">
        <w:tc>
          <w:tcPr>
            <w:tcW w:w="298" w:type="pct"/>
          </w:tcPr>
          <w:p w14:paraId="24985727" w14:textId="77777777" w:rsidR="006B6D42" w:rsidRPr="003E7E92" w:rsidRDefault="006B6D42" w:rsidP="006B6D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pct"/>
          </w:tcPr>
          <w:p w14:paraId="03542F90" w14:textId="77777777" w:rsidR="006B6D42" w:rsidRPr="003E7E92" w:rsidRDefault="006B6D42" w:rsidP="006B6D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520" w:type="pct"/>
          </w:tcPr>
          <w:p w14:paraId="4FB16A39" w14:textId="77777777" w:rsidR="006B6D42" w:rsidRPr="003E7E92" w:rsidRDefault="006B6D42" w:rsidP="006B6D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59" w:type="pct"/>
          </w:tcPr>
          <w:p w14:paraId="6444EE6A" w14:textId="77777777" w:rsidR="006B6D42" w:rsidRPr="003E7E92" w:rsidRDefault="006B6D42" w:rsidP="006B6D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6" w:type="pct"/>
          </w:tcPr>
          <w:p w14:paraId="437B43F5" w14:textId="77777777" w:rsidR="006B6D42" w:rsidRPr="003E7E92" w:rsidRDefault="006B6D42" w:rsidP="006B6D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83" w:type="pct"/>
          </w:tcPr>
          <w:p w14:paraId="6AEAD39C" w14:textId="77777777" w:rsidR="006B6D42" w:rsidRPr="003E7E92" w:rsidRDefault="006B6D42" w:rsidP="006B6D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9535EFE" w14:textId="77777777" w:rsidR="00A57A3A" w:rsidRDefault="00A57A3A" w:rsidP="00AC3D3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3878F5" w14:textId="77777777" w:rsidR="004869A1" w:rsidRPr="006B14C5" w:rsidRDefault="00A515BB" w:rsidP="00AC3D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4C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  <w:r w:rsidR="006B14C5" w:rsidRPr="006B14C5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учебного плана</w:t>
      </w:r>
    </w:p>
    <w:p w14:paraId="6F8555B9" w14:textId="77777777" w:rsidR="004869A1" w:rsidRPr="00A57A3A" w:rsidRDefault="00FF4F2D" w:rsidP="00AC3D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A57A3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4869A1" w:rsidRPr="00A57A3A">
        <w:rPr>
          <w:rFonts w:ascii="Times New Roman" w:eastAsia="Times New Roman" w:hAnsi="Times New Roman" w:cs="Times New Roman"/>
          <w:sz w:val="28"/>
          <w:szCs w:val="28"/>
        </w:rPr>
        <w:t>Вводное занятие</w:t>
      </w:r>
      <w:r w:rsidR="00962730" w:rsidRPr="00A57A3A">
        <w:rPr>
          <w:rFonts w:ascii="Times New Roman" w:eastAsia="Times New Roman" w:hAnsi="Times New Roman" w:cs="Times New Roman"/>
          <w:sz w:val="28"/>
          <w:szCs w:val="28"/>
        </w:rPr>
        <w:t xml:space="preserve">. Понятие </w:t>
      </w:r>
      <w:r w:rsidR="003E7E92" w:rsidRPr="00A57A3A">
        <w:rPr>
          <w:rStyle w:val="fontstyle01"/>
        </w:rPr>
        <w:t>3</w:t>
      </w:r>
      <w:r w:rsidR="003E7E92" w:rsidRPr="00A57A3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962730" w:rsidRPr="00A57A3A">
        <w:rPr>
          <w:rFonts w:ascii="Times New Roman" w:eastAsia="Times New Roman" w:hAnsi="Times New Roman" w:cs="Times New Roman"/>
          <w:sz w:val="28"/>
          <w:szCs w:val="28"/>
        </w:rPr>
        <w:t xml:space="preserve">-графики и </w:t>
      </w:r>
      <w:r w:rsidR="003E7E92" w:rsidRPr="00A57A3A">
        <w:rPr>
          <w:rStyle w:val="fontstyle01"/>
        </w:rPr>
        <w:t>3</w:t>
      </w:r>
      <w:r w:rsidR="003E7E92" w:rsidRPr="00A57A3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962730" w:rsidRPr="00A57A3A">
        <w:rPr>
          <w:rFonts w:ascii="Times New Roman" w:eastAsia="Times New Roman" w:hAnsi="Times New Roman" w:cs="Times New Roman"/>
          <w:sz w:val="28"/>
          <w:szCs w:val="28"/>
        </w:rPr>
        <w:t>-моделирования</w:t>
      </w:r>
      <w:r w:rsidR="007F65FE">
        <w:rPr>
          <w:rFonts w:ascii="Times New Roman" w:eastAsia="Times New Roman" w:hAnsi="Times New Roman" w:cs="Times New Roman"/>
          <w:sz w:val="28"/>
          <w:szCs w:val="28"/>
        </w:rPr>
        <w:t>. (2 часа)</w:t>
      </w:r>
    </w:p>
    <w:p w14:paraId="69368AD2" w14:textId="77777777" w:rsidR="00F467D4" w:rsidRPr="00A57A3A" w:rsidRDefault="00F85BA2" w:rsidP="00AC3D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A3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Теория</w:t>
      </w:r>
      <w:r w:rsidRPr="00A57A3A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Pr="00A57A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C789ACA" w14:textId="77777777" w:rsidR="00E941EF" w:rsidRPr="00A57A3A" w:rsidRDefault="00962730" w:rsidP="00A57A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A3A">
        <w:rPr>
          <w:rFonts w:ascii="Times New Roman" w:eastAsia="Times New Roman" w:hAnsi="Times New Roman" w:cs="Times New Roman"/>
          <w:sz w:val="28"/>
          <w:szCs w:val="28"/>
        </w:rPr>
        <w:t xml:space="preserve">Двухмерное и трехмерное пространство. </w:t>
      </w:r>
      <w:r w:rsidRPr="00A57A3A">
        <w:rPr>
          <w:rStyle w:val="fontstyle01"/>
          <w:color w:val="auto"/>
        </w:rPr>
        <w:t>Области использования трехмерной графики и ее назначение.</w:t>
      </w:r>
      <w:r w:rsidRPr="00A57A3A">
        <w:rPr>
          <w:rFonts w:ascii="Times New Roman" w:hAnsi="Times New Roman" w:cs="Times New Roman"/>
          <w:sz w:val="28"/>
          <w:szCs w:val="28"/>
        </w:rPr>
        <w:t xml:space="preserve"> </w:t>
      </w:r>
      <w:r w:rsidRPr="00A57A3A">
        <w:rPr>
          <w:rStyle w:val="fontstyle01"/>
          <w:color w:val="auto"/>
        </w:rPr>
        <w:t xml:space="preserve">Демонстрация возможностей трехмерной графики. </w:t>
      </w:r>
      <w:r w:rsidR="003E7E92" w:rsidRPr="00A57A3A">
        <w:rPr>
          <w:rStyle w:val="fontstyle01"/>
        </w:rPr>
        <w:t>3</w:t>
      </w:r>
      <w:r w:rsidR="003E7E92" w:rsidRPr="00A57A3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57A3A">
        <w:rPr>
          <w:rStyle w:val="fontstyle01"/>
          <w:color w:val="auto"/>
        </w:rPr>
        <w:t>-печать и области ее применения. Правила</w:t>
      </w:r>
      <w:r w:rsidRPr="00A57A3A">
        <w:rPr>
          <w:rFonts w:ascii="Times New Roman" w:hAnsi="Times New Roman" w:cs="Times New Roman"/>
          <w:sz w:val="28"/>
          <w:szCs w:val="28"/>
        </w:rPr>
        <w:br/>
      </w:r>
      <w:r w:rsidRPr="00A57A3A">
        <w:rPr>
          <w:rStyle w:val="fontstyle01"/>
          <w:color w:val="auto"/>
        </w:rPr>
        <w:t>техники безопасности.</w:t>
      </w:r>
      <w:r w:rsidR="00A57A3A" w:rsidRPr="00A57A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D724ED" w14:textId="3FE08ED5" w:rsidR="002B5B66" w:rsidRPr="00A57A3A" w:rsidRDefault="002B5B66" w:rsidP="002B5B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57A3A">
        <w:rPr>
          <w:rFonts w:ascii="Times New Roman" w:eastAsia="Times New Roman" w:hAnsi="Times New Roman" w:cs="Times New Roman"/>
          <w:sz w:val="28"/>
          <w:szCs w:val="28"/>
        </w:rPr>
        <w:t>2.  Основы компьютерной грамотности</w:t>
      </w:r>
      <w:r w:rsidR="007F65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6D42">
        <w:rPr>
          <w:rFonts w:ascii="Times New Roman" w:eastAsia="Times New Roman" w:hAnsi="Times New Roman" w:cs="Times New Roman"/>
          <w:sz w:val="28"/>
          <w:szCs w:val="28"/>
        </w:rPr>
        <w:t xml:space="preserve">(теория) </w:t>
      </w:r>
      <w:r w:rsidR="007F65FE">
        <w:rPr>
          <w:rFonts w:ascii="Times New Roman" w:eastAsia="Times New Roman" w:hAnsi="Times New Roman" w:cs="Times New Roman"/>
          <w:sz w:val="28"/>
          <w:szCs w:val="28"/>
        </w:rPr>
        <w:t>(</w:t>
      </w:r>
      <w:r w:rsidR="006B6D42">
        <w:rPr>
          <w:rFonts w:ascii="Times New Roman" w:eastAsia="Times New Roman" w:hAnsi="Times New Roman" w:cs="Times New Roman"/>
          <w:sz w:val="28"/>
          <w:szCs w:val="28"/>
        </w:rPr>
        <w:t>1</w:t>
      </w:r>
      <w:r w:rsidR="007F65FE">
        <w:rPr>
          <w:rFonts w:ascii="Times New Roman" w:eastAsia="Times New Roman" w:hAnsi="Times New Roman" w:cs="Times New Roman"/>
          <w:sz w:val="28"/>
          <w:szCs w:val="28"/>
        </w:rPr>
        <w:t>0 часов)</w:t>
      </w:r>
    </w:p>
    <w:p w14:paraId="7DB08783" w14:textId="77777777" w:rsidR="002B5B66" w:rsidRPr="00A57A3A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57A3A">
        <w:rPr>
          <w:rFonts w:ascii="Times New Roman" w:eastAsia="Calibri" w:hAnsi="Times New Roman" w:cs="Times New Roman"/>
          <w:sz w:val="28"/>
          <w:szCs w:val="28"/>
          <w:u w:val="single"/>
        </w:rPr>
        <w:t>Теория</w:t>
      </w:r>
      <w:r w:rsidR="003E7E92" w:rsidRPr="00A57A3A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14:paraId="784BB09C" w14:textId="77777777" w:rsidR="002B5B66" w:rsidRPr="003E7E92" w:rsidRDefault="00E8779E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E92">
        <w:rPr>
          <w:rFonts w:ascii="Times New Roman" w:eastAsia="Calibri" w:hAnsi="Times New Roman" w:cs="Times New Roman"/>
          <w:sz w:val="28"/>
          <w:szCs w:val="28"/>
        </w:rPr>
        <w:t>Программное обеспечени</w:t>
      </w:r>
      <w:r w:rsidR="00FE0A3B" w:rsidRPr="003E7E92">
        <w:rPr>
          <w:rFonts w:ascii="Times New Roman" w:eastAsia="Calibri" w:hAnsi="Times New Roman" w:cs="Times New Roman"/>
          <w:sz w:val="28"/>
          <w:szCs w:val="28"/>
        </w:rPr>
        <w:t>е, работа в текстовом редакторе</w:t>
      </w:r>
      <w:r w:rsidR="002B5B66" w:rsidRPr="003E7E9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AC352FA" w14:textId="2FB72EA1" w:rsidR="002B5B66" w:rsidRPr="003E7E92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E92">
        <w:rPr>
          <w:rFonts w:ascii="Times New Roman" w:eastAsia="Calibri" w:hAnsi="Times New Roman" w:cs="Times New Roman"/>
          <w:sz w:val="28"/>
          <w:szCs w:val="28"/>
        </w:rPr>
        <w:t>Владение устройствами ввода и вывода информации, набор текста, создание файловой системы, работа с офисными приложениями, пользование Интернет-браузерами, пользование приложениями электр</w:t>
      </w:r>
      <w:r w:rsidR="00EF5671">
        <w:rPr>
          <w:rFonts w:ascii="Times New Roman" w:eastAsia="Calibri" w:hAnsi="Times New Roman" w:cs="Times New Roman"/>
          <w:sz w:val="28"/>
          <w:szCs w:val="28"/>
        </w:rPr>
        <w:t>онной почты</w:t>
      </w:r>
      <w:r w:rsidRPr="003E7E92">
        <w:rPr>
          <w:rFonts w:ascii="Times New Roman" w:eastAsia="Calibri" w:hAnsi="Times New Roman" w:cs="Times New Roman"/>
          <w:sz w:val="28"/>
          <w:szCs w:val="28"/>
        </w:rPr>
        <w:t xml:space="preserve">. Понятие </w:t>
      </w:r>
      <w:r w:rsidR="003E7E92" w:rsidRPr="003E7E92">
        <w:rPr>
          <w:rStyle w:val="fontstyle01"/>
        </w:rPr>
        <w:t>3</w:t>
      </w:r>
      <w:r w:rsidR="003E7E92" w:rsidRPr="003E7E9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E7E92" w:rsidRPr="003E7E92">
        <w:rPr>
          <w:rFonts w:ascii="Times New Roman" w:eastAsia="Calibri" w:hAnsi="Times New Roman" w:cs="Times New Roman"/>
          <w:sz w:val="28"/>
          <w:szCs w:val="28"/>
        </w:rPr>
        <w:t>-</w:t>
      </w:r>
      <w:r w:rsidRPr="003E7E92">
        <w:rPr>
          <w:rFonts w:ascii="Times New Roman" w:eastAsia="Calibri" w:hAnsi="Times New Roman" w:cs="Times New Roman"/>
          <w:sz w:val="28"/>
          <w:szCs w:val="28"/>
        </w:rPr>
        <w:t xml:space="preserve">графика, </w:t>
      </w:r>
      <w:r w:rsidR="003E7E92" w:rsidRPr="003E7E92">
        <w:rPr>
          <w:rStyle w:val="fontstyle01"/>
        </w:rPr>
        <w:t>3</w:t>
      </w:r>
      <w:r w:rsidR="003E7E92" w:rsidRPr="003E7E9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E7E92" w:rsidRPr="003E7E92">
        <w:rPr>
          <w:rFonts w:ascii="Times New Roman" w:hAnsi="Times New Roman" w:cs="Times New Roman"/>
          <w:sz w:val="28"/>
          <w:szCs w:val="28"/>
        </w:rPr>
        <w:t>-</w:t>
      </w:r>
      <w:r w:rsidRPr="003E7E92">
        <w:rPr>
          <w:rFonts w:ascii="Times New Roman" w:eastAsia="Calibri" w:hAnsi="Times New Roman" w:cs="Times New Roman"/>
          <w:sz w:val="28"/>
          <w:szCs w:val="28"/>
        </w:rPr>
        <w:t xml:space="preserve"> моделирование.</w:t>
      </w:r>
    </w:p>
    <w:p w14:paraId="0252EF81" w14:textId="77777777" w:rsidR="002B5B66" w:rsidRPr="003E7E92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E7E92">
        <w:rPr>
          <w:rFonts w:ascii="Times New Roman" w:eastAsia="Calibri" w:hAnsi="Times New Roman" w:cs="Times New Roman"/>
          <w:sz w:val="28"/>
          <w:szCs w:val="28"/>
          <w:u w:val="single"/>
        </w:rPr>
        <w:t>Практика</w:t>
      </w:r>
      <w:r w:rsidR="003E7E92" w:rsidRPr="003E7E92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14:paraId="42BAE18F" w14:textId="77777777" w:rsidR="002B5B66" w:rsidRPr="003E7E92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E92">
        <w:rPr>
          <w:rFonts w:ascii="Times New Roman" w:eastAsia="Calibri" w:hAnsi="Times New Roman" w:cs="Times New Roman"/>
          <w:sz w:val="28"/>
          <w:szCs w:val="28"/>
        </w:rPr>
        <w:t xml:space="preserve">Работа в </w:t>
      </w:r>
      <w:r w:rsidR="00E8779E" w:rsidRPr="003E7E92">
        <w:rPr>
          <w:rFonts w:ascii="Times New Roman" w:eastAsia="Calibri" w:hAnsi="Times New Roman" w:cs="Times New Roman"/>
          <w:sz w:val="28"/>
          <w:szCs w:val="28"/>
        </w:rPr>
        <w:t xml:space="preserve">текстовом </w:t>
      </w:r>
      <w:proofErr w:type="gramStart"/>
      <w:r w:rsidR="00E8779E" w:rsidRPr="003E7E92">
        <w:rPr>
          <w:rFonts w:ascii="Times New Roman" w:eastAsia="Calibri" w:hAnsi="Times New Roman" w:cs="Times New Roman"/>
          <w:sz w:val="28"/>
          <w:szCs w:val="28"/>
        </w:rPr>
        <w:t>редакторе</w:t>
      </w:r>
      <w:r w:rsidRPr="003E7E92">
        <w:rPr>
          <w:rFonts w:ascii="Times New Roman" w:eastAsia="Calibri" w:hAnsi="Times New Roman" w:cs="Times New Roman"/>
          <w:sz w:val="28"/>
          <w:szCs w:val="28"/>
        </w:rPr>
        <w:t>:  совершенствование</w:t>
      </w:r>
      <w:proofErr w:type="gramEnd"/>
      <w:r w:rsidRPr="003E7E92">
        <w:rPr>
          <w:rFonts w:ascii="Times New Roman" w:eastAsia="Calibri" w:hAnsi="Times New Roman" w:cs="Times New Roman"/>
          <w:sz w:val="28"/>
          <w:szCs w:val="28"/>
        </w:rPr>
        <w:t xml:space="preserve"> навыков работы мышью, клавиатуре, набор текста. Составление и набор на компьютере мини рассказов, объявлений, афиш. Работа с таблицами, вставка их в текст документа. Поиск иллюстраций и вставление его в текст. Работа с символами.</w:t>
      </w:r>
    </w:p>
    <w:p w14:paraId="166BFF8C" w14:textId="77777777" w:rsidR="002B5B66" w:rsidRPr="003E7E92" w:rsidRDefault="001534DD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Поиск по запросам в браузере</w:t>
      </w:r>
      <w:r w:rsidR="002B5B66" w:rsidRPr="003E7E9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8376B1C" w14:textId="77777777" w:rsidR="002B5B66" w:rsidRPr="003E7E92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E92">
        <w:rPr>
          <w:rFonts w:ascii="Times New Roman" w:eastAsia="Calibri" w:hAnsi="Times New Roman" w:cs="Times New Roman"/>
          <w:sz w:val="28"/>
          <w:szCs w:val="28"/>
        </w:rPr>
        <w:t>Создание почты, отправка и получение информации.</w:t>
      </w:r>
    </w:p>
    <w:p w14:paraId="6C1831C8" w14:textId="728C4DA4" w:rsidR="00EF5671" w:rsidRPr="006B6D42" w:rsidRDefault="00EF5671" w:rsidP="006B6D4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u w:val="single"/>
        </w:rPr>
      </w:pPr>
      <w:r w:rsidRPr="006B6D42">
        <w:rPr>
          <w:rFonts w:ascii="Times New Roman" w:eastAsia="Calibri" w:hAnsi="Times New Roman"/>
          <w:sz w:val="28"/>
          <w:szCs w:val="28"/>
        </w:rPr>
        <w:t>Визуально – блочная среда программирования.</w:t>
      </w:r>
      <w:r w:rsidR="007F65FE" w:rsidRPr="006B6D42">
        <w:rPr>
          <w:rFonts w:ascii="Times New Roman" w:eastAsia="Calibri" w:hAnsi="Times New Roman"/>
          <w:sz w:val="28"/>
          <w:szCs w:val="28"/>
        </w:rPr>
        <w:t xml:space="preserve"> (10 часов)</w:t>
      </w:r>
    </w:p>
    <w:p w14:paraId="773AC807" w14:textId="77777777" w:rsidR="002B5B66" w:rsidRPr="00EF5671" w:rsidRDefault="002B5B66" w:rsidP="00EF567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F5671">
        <w:rPr>
          <w:rFonts w:ascii="Times New Roman" w:eastAsia="Calibri" w:hAnsi="Times New Roman" w:cs="Times New Roman"/>
          <w:sz w:val="28"/>
          <w:szCs w:val="28"/>
          <w:u w:val="single"/>
        </w:rPr>
        <w:t>Теория</w:t>
      </w:r>
      <w:r w:rsidR="003E7E92" w:rsidRPr="00EF5671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14:paraId="2518B6D8" w14:textId="77777777" w:rsidR="002B5B66" w:rsidRPr="00A57A3A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A3A">
        <w:rPr>
          <w:rFonts w:ascii="Times New Roman" w:eastAsia="Calibri" w:hAnsi="Times New Roman" w:cs="Times New Roman"/>
          <w:sz w:val="28"/>
          <w:szCs w:val="28"/>
        </w:rPr>
        <w:t>Знакомство    с</w:t>
      </w:r>
      <w:r w:rsidR="00EF5671">
        <w:rPr>
          <w:rFonts w:ascii="Times New Roman" w:eastAsia="Calibri" w:hAnsi="Times New Roman" w:cs="Times New Roman"/>
          <w:sz w:val="28"/>
          <w:szCs w:val="28"/>
        </w:rPr>
        <w:t>о средой программирования</w:t>
      </w:r>
      <w:r w:rsidRPr="00A57A3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02B5183" w14:textId="77777777" w:rsidR="002B5B66" w:rsidRPr="00A57A3A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A3A">
        <w:rPr>
          <w:rFonts w:ascii="Times New Roman" w:eastAsia="Calibri" w:hAnsi="Times New Roman" w:cs="Times New Roman"/>
          <w:sz w:val="28"/>
          <w:szCs w:val="28"/>
        </w:rPr>
        <w:t>Знакомство с</w:t>
      </w:r>
      <w:r w:rsidR="00EF5671">
        <w:rPr>
          <w:rFonts w:ascii="Times New Roman" w:eastAsia="Calibri" w:hAnsi="Times New Roman" w:cs="Times New Roman"/>
          <w:sz w:val="28"/>
          <w:szCs w:val="28"/>
        </w:rPr>
        <w:t xml:space="preserve"> интерфейсом</w:t>
      </w:r>
      <w:r w:rsidRPr="00A57A3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8E2EEA6" w14:textId="77777777" w:rsidR="002B5B66" w:rsidRPr="00A57A3A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A3A">
        <w:rPr>
          <w:rFonts w:ascii="Times New Roman" w:eastAsia="Calibri" w:hAnsi="Times New Roman" w:cs="Times New Roman"/>
          <w:sz w:val="28"/>
          <w:szCs w:val="28"/>
        </w:rPr>
        <w:t xml:space="preserve">Знакомство с эффектами и циклами. </w:t>
      </w:r>
    </w:p>
    <w:p w14:paraId="14EA2AE7" w14:textId="77777777" w:rsidR="002B5B66" w:rsidRPr="00A57A3A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57A3A">
        <w:rPr>
          <w:rFonts w:ascii="Times New Roman" w:eastAsia="Calibri" w:hAnsi="Times New Roman" w:cs="Times New Roman"/>
          <w:sz w:val="28"/>
          <w:szCs w:val="28"/>
          <w:u w:val="single"/>
        </w:rPr>
        <w:t>Практика</w:t>
      </w:r>
      <w:r w:rsidR="003E7E92" w:rsidRPr="00A57A3A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14:paraId="767C962A" w14:textId="77777777" w:rsidR="002B5B66" w:rsidRPr="00A57A3A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A3A">
        <w:rPr>
          <w:rFonts w:ascii="Times New Roman" w:eastAsia="Calibri" w:hAnsi="Times New Roman" w:cs="Times New Roman"/>
          <w:sz w:val="28"/>
          <w:szCs w:val="28"/>
        </w:rPr>
        <w:t>Создание мини игр и мини мультфильм на основе языка программирования. Рисование Спрайтов, фона сцен.</w:t>
      </w:r>
    </w:p>
    <w:p w14:paraId="2499B695" w14:textId="77777777" w:rsidR="002B5B66" w:rsidRDefault="00F74467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3E7E92" w:rsidRPr="00A57A3A">
        <w:rPr>
          <w:rFonts w:ascii="Times New Roman" w:eastAsia="Calibri" w:hAnsi="Times New Roman" w:cs="Times New Roman"/>
          <w:sz w:val="28"/>
          <w:szCs w:val="28"/>
        </w:rPr>
        <w:t>гра «Кот-</w:t>
      </w:r>
      <w:r w:rsidR="002B5B66" w:rsidRPr="00A57A3A">
        <w:rPr>
          <w:rFonts w:ascii="Times New Roman" w:eastAsia="Calibri" w:hAnsi="Times New Roman" w:cs="Times New Roman"/>
          <w:sz w:val="28"/>
          <w:szCs w:val="28"/>
        </w:rPr>
        <w:t>математик», Мультфильм «Акула и рыбка».</w:t>
      </w:r>
    </w:p>
    <w:p w14:paraId="37FE2634" w14:textId="77777777" w:rsidR="00F74467" w:rsidRPr="00A57A3A" w:rsidRDefault="00F74467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 «Автомобиль с пятью скоростями».</w:t>
      </w:r>
    </w:p>
    <w:p w14:paraId="2C0C7BF3" w14:textId="77777777" w:rsidR="002B5B66" w:rsidRPr="00A57A3A" w:rsidRDefault="002B5B66" w:rsidP="00A57A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A3A">
        <w:rPr>
          <w:rFonts w:ascii="Times New Roman" w:eastAsia="Calibri" w:hAnsi="Times New Roman" w:cs="Times New Roman"/>
          <w:sz w:val="28"/>
          <w:szCs w:val="28"/>
        </w:rPr>
        <w:t>Создать игру и мультфильм с по</w:t>
      </w:r>
      <w:r w:rsidR="00A57A3A" w:rsidRPr="00A57A3A">
        <w:rPr>
          <w:rFonts w:ascii="Times New Roman" w:eastAsia="Calibri" w:hAnsi="Times New Roman" w:cs="Times New Roman"/>
          <w:sz w:val="28"/>
          <w:szCs w:val="28"/>
        </w:rPr>
        <w:t xml:space="preserve">мощью языка программирования.  </w:t>
      </w:r>
    </w:p>
    <w:p w14:paraId="75FBD1B2" w14:textId="2A895E9A" w:rsidR="002B5B66" w:rsidRPr="006B6D42" w:rsidRDefault="002B5B66" w:rsidP="006B6D4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6D42">
        <w:rPr>
          <w:rFonts w:ascii="Times New Roman" w:hAnsi="Times New Roman"/>
          <w:sz w:val="28"/>
          <w:szCs w:val="28"/>
        </w:rPr>
        <w:t xml:space="preserve">Приложение 123D </w:t>
      </w:r>
      <w:proofErr w:type="spellStart"/>
      <w:r w:rsidRPr="006B6D42">
        <w:rPr>
          <w:rFonts w:ascii="Times New Roman" w:hAnsi="Times New Roman"/>
          <w:sz w:val="28"/>
          <w:szCs w:val="28"/>
        </w:rPr>
        <w:t>Desing</w:t>
      </w:r>
      <w:proofErr w:type="spellEnd"/>
      <w:r w:rsidR="007F65FE" w:rsidRPr="006B6D42">
        <w:rPr>
          <w:rFonts w:ascii="Times New Roman" w:hAnsi="Times New Roman"/>
          <w:sz w:val="28"/>
          <w:szCs w:val="28"/>
        </w:rPr>
        <w:t xml:space="preserve"> (20 часов)</w:t>
      </w:r>
    </w:p>
    <w:p w14:paraId="58A89140" w14:textId="77777777" w:rsidR="002B5B66" w:rsidRPr="00A57A3A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57A3A">
        <w:rPr>
          <w:rFonts w:ascii="Times New Roman" w:eastAsia="Calibri" w:hAnsi="Times New Roman" w:cs="Times New Roman"/>
          <w:sz w:val="28"/>
          <w:szCs w:val="28"/>
          <w:u w:val="single"/>
        </w:rPr>
        <w:t>Теория</w:t>
      </w:r>
      <w:r w:rsidR="003E7E92" w:rsidRPr="00A57A3A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14:paraId="55D91A31" w14:textId="77777777" w:rsidR="002B5B66" w:rsidRPr="003E7E92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E92">
        <w:rPr>
          <w:rFonts w:ascii="Times New Roman" w:eastAsia="Calibri" w:hAnsi="Times New Roman" w:cs="Times New Roman"/>
          <w:sz w:val="28"/>
          <w:szCs w:val="28"/>
        </w:rPr>
        <w:t xml:space="preserve">Знакомство с приложением </w:t>
      </w:r>
      <w:r w:rsidRPr="003E7E92">
        <w:rPr>
          <w:rFonts w:ascii="Times New Roman" w:eastAsia="Times New Roman" w:hAnsi="Times New Roman" w:cs="Times New Roman"/>
          <w:sz w:val="28"/>
          <w:szCs w:val="28"/>
        </w:rPr>
        <w:t xml:space="preserve">123D </w:t>
      </w:r>
      <w:proofErr w:type="spellStart"/>
      <w:r w:rsidRPr="003E7E92">
        <w:rPr>
          <w:rFonts w:ascii="Times New Roman" w:eastAsia="Times New Roman" w:hAnsi="Times New Roman" w:cs="Times New Roman"/>
          <w:sz w:val="28"/>
          <w:szCs w:val="28"/>
        </w:rPr>
        <w:t>Desing</w:t>
      </w:r>
      <w:proofErr w:type="spellEnd"/>
      <w:r w:rsidRPr="003E7E9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4CEB0C2" w14:textId="77777777" w:rsidR="002B5B66" w:rsidRPr="003E7E92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E92">
        <w:rPr>
          <w:rFonts w:ascii="Times New Roman" w:eastAsia="Calibri" w:hAnsi="Times New Roman" w:cs="Times New Roman"/>
          <w:sz w:val="28"/>
          <w:szCs w:val="28"/>
        </w:rPr>
        <w:t>Основные базовые и дополнительные инструменты для создания фигур.</w:t>
      </w:r>
    </w:p>
    <w:p w14:paraId="085FA59F" w14:textId="77777777" w:rsidR="002B5B66" w:rsidRPr="003E7E92" w:rsidRDefault="002B5B66" w:rsidP="002B5B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92">
        <w:rPr>
          <w:rFonts w:ascii="Times New Roman" w:eastAsia="Calibri" w:hAnsi="Times New Roman" w:cs="Times New Roman"/>
          <w:sz w:val="28"/>
          <w:szCs w:val="28"/>
        </w:rPr>
        <w:t xml:space="preserve">Демонстрация работы с приложением </w:t>
      </w:r>
      <w:r w:rsidRPr="003E7E92">
        <w:rPr>
          <w:rFonts w:ascii="Times New Roman" w:eastAsia="Times New Roman" w:hAnsi="Times New Roman" w:cs="Times New Roman"/>
          <w:sz w:val="28"/>
          <w:szCs w:val="28"/>
        </w:rPr>
        <w:t xml:space="preserve">123D </w:t>
      </w:r>
      <w:proofErr w:type="spellStart"/>
      <w:r w:rsidRPr="003E7E92">
        <w:rPr>
          <w:rFonts w:ascii="Times New Roman" w:eastAsia="Times New Roman" w:hAnsi="Times New Roman" w:cs="Times New Roman"/>
          <w:sz w:val="28"/>
          <w:szCs w:val="28"/>
        </w:rPr>
        <w:t>Desing</w:t>
      </w:r>
      <w:proofErr w:type="spellEnd"/>
      <w:r w:rsidRPr="003E7E9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8617F81" w14:textId="77777777" w:rsidR="002B5B66" w:rsidRPr="003E7E92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E92">
        <w:rPr>
          <w:rFonts w:ascii="Times New Roman" w:eastAsia="Times New Roman" w:hAnsi="Times New Roman" w:cs="Times New Roman"/>
          <w:sz w:val="28"/>
          <w:szCs w:val="28"/>
        </w:rPr>
        <w:t>Операции «склеивание», «вырезание», «группировка», «раскрашивание» и т.п.</w:t>
      </w:r>
    </w:p>
    <w:p w14:paraId="2F65614A" w14:textId="77777777" w:rsidR="002B5B66" w:rsidRPr="003E7E92" w:rsidRDefault="002B5B66" w:rsidP="002B5B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E7E92">
        <w:rPr>
          <w:rFonts w:ascii="Times New Roman" w:eastAsia="Calibri" w:hAnsi="Times New Roman" w:cs="Times New Roman"/>
          <w:sz w:val="28"/>
          <w:szCs w:val="28"/>
          <w:u w:val="single"/>
        </w:rPr>
        <w:t>Практика</w:t>
      </w:r>
      <w:r w:rsidR="003E7E92" w:rsidRPr="003E7E92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14:paraId="5F521D29" w14:textId="77777777" w:rsidR="000124D5" w:rsidRPr="00A57A3A" w:rsidRDefault="002B5B66" w:rsidP="00A57A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E92">
        <w:rPr>
          <w:rFonts w:ascii="Times New Roman" w:eastAsia="Calibri" w:hAnsi="Times New Roman" w:cs="Times New Roman"/>
          <w:sz w:val="28"/>
          <w:szCs w:val="28"/>
        </w:rPr>
        <w:t>Освоение алгоритма работы с приложением.</w:t>
      </w:r>
      <w:r w:rsidRPr="003E7E92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фигуры (куба, шара, конуса, сложной фигуры, персонажа) инструментами из палитры 123D </w:t>
      </w:r>
      <w:proofErr w:type="spellStart"/>
      <w:r w:rsidRPr="003E7E92">
        <w:rPr>
          <w:rFonts w:ascii="Times New Roman" w:eastAsia="Times New Roman" w:hAnsi="Times New Roman" w:cs="Times New Roman"/>
          <w:sz w:val="28"/>
          <w:szCs w:val="28"/>
        </w:rPr>
        <w:t>Desing</w:t>
      </w:r>
      <w:proofErr w:type="spellEnd"/>
      <w:r w:rsidRPr="003E7E9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E7E92">
        <w:rPr>
          <w:rFonts w:ascii="Times New Roman" w:eastAsia="Calibri" w:hAnsi="Times New Roman" w:cs="Times New Roman"/>
          <w:sz w:val="28"/>
          <w:szCs w:val="28"/>
        </w:rPr>
        <w:t xml:space="preserve"> Создание эмблем, логотипов, брелков, сложных фигур. Работа в группах. </w:t>
      </w:r>
    </w:p>
    <w:p w14:paraId="6C35A075" w14:textId="77777777" w:rsidR="008812E1" w:rsidRPr="00A57A3A" w:rsidRDefault="00BC183C" w:rsidP="003E7E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A3A">
        <w:rPr>
          <w:rFonts w:ascii="Times New Roman" w:eastAsia="Times New Roman" w:hAnsi="Times New Roman" w:cs="Times New Roman"/>
          <w:sz w:val="28"/>
          <w:szCs w:val="28"/>
        </w:rPr>
        <w:t>5</w:t>
      </w:r>
      <w:r w:rsidR="008812E1" w:rsidRPr="00A57A3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02D22" w:rsidRPr="00A57A3A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r w:rsidR="003E7E92" w:rsidRPr="00A57A3A">
        <w:rPr>
          <w:rStyle w:val="fontstyle01"/>
        </w:rPr>
        <w:t>3</w:t>
      </w:r>
      <w:r w:rsidR="003E7E92" w:rsidRPr="00A57A3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202D22" w:rsidRPr="00A57A3A">
        <w:rPr>
          <w:rFonts w:ascii="Times New Roman" w:eastAsia="Times New Roman" w:hAnsi="Times New Roman" w:cs="Times New Roman"/>
          <w:sz w:val="28"/>
          <w:szCs w:val="28"/>
        </w:rPr>
        <w:t>-печати</w:t>
      </w:r>
      <w:r w:rsidR="007F65FE">
        <w:rPr>
          <w:rFonts w:ascii="Times New Roman" w:eastAsia="Times New Roman" w:hAnsi="Times New Roman" w:cs="Times New Roman"/>
          <w:sz w:val="28"/>
          <w:szCs w:val="28"/>
        </w:rPr>
        <w:t xml:space="preserve"> (14 часов)</w:t>
      </w:r>
    </w:p>
    <w:p w14:paraId="60599E4A" w14:textId="77777777" w:rsidR="00F467D4" w:rsidRPr="003E7E92" w:rsidRDefault="001D4A0C" w:rsidP="00B90870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3E7E92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Теория:</w:t>
      </w:r>
    </w:p>
    <w:p w14:paraId="691A6B66" w14:textId="77777777" w:rsidR="001D4A0C" w:rsidRPr="00B421FF" w:rsidRDefault="003F2152" w:rsidP="00E24602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92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Принципы работы 3D</w:t>
      </w:r>
      <w:r w:rsidR="003E7E92">
        <w:rPr>
          <w:rStyle w:val="markedcontent"/>
          <w:rFonts w:ascii="Times New Roman" w:hAnsi="Times New Roman" w:cs="Times New Roman"/>
          <w:sz w:val="28"/>
          <w:szCs w:val="28"/>
        </w:rPr>
        <w:t>-</w:t>
      </w:r>
      <w:r w:rsidRPr="003E7E92">
        <w:rPr>
          <w:rStyle w:val="markedcontent"/>
          <w:rFonts w:ascii="Times New Roman" w:hAnsi="Times New Roman" w:cs="Times New Roman"/>
          <w:sz w:val="28"/>
          <w:szCs w:val="28"/>
        </w:rPr>
        <w:t>принтера.</w:t>
      </w:r>
      <w:r w:rsidR="001D4A0C" w:rsidRPr="003E7E92">
        <w:rPr>
          <w:rFonts w:ascii="Times New Roman" w:hAnsi="Times New Roman" w:cs="Times New Roman"/>
          <w:sz w:val="28"/>
          <w:szCs w:val="28"/>
        </w:rPr>
        <w:t xml:space="preserve"> Технологии 3</w:t>
      </w:r>
      <w:r w:rsidR="00AE77DD" w:rsidRPr="003E7E92">
        <w:rPr>
          <w:rStyle w:val="markedcontent"/>
          <w:rFonts w:ascii="Times New Roman" w:hAnsi="Times New Roman" w:cs="Times New Roman"/>
          <w:sz w:val="28"/>
          <w:szCs w:val="28"/>
        </w:rPr>
        <w:t>D</w:t>
      </w:r>
      <w:r w:rsidR="00AE77DD" w:rsidRPr="003E7E92">
        <w:rPr>
          <w:rFonts w:ascii="Times New Roman" w:hAnsi="Times New Roman" w:cs="Times New Roman"/>
          <w:sz w:val="28"/>
          <w:szCs w:val="28"/>
        </w:rPr>
        <w:t xml:space="preserve"> </w:t>
      </w:r>
      <w:r w:rsidR="001D4A0C" w:rsidRPr="003E7E92">
        <w:rPr>
          <w:rFonts w:ascii="Times New Roman" w:hAnsi="Times New Roman" w:cs="Times New Roman"/>
          <w:sz w:val="28"/>
          <w:szCs w:val="28"/>
        </w:rPr>
        <w:t>-печати. Устройст</w:t>
      </w:r>
      <w:r w:rsidR="00B421FF">
        <w:rPr>
          <w:rFonts w:ascii="Times New Roman" w:hAnsi="Times New Roman" w:cs="Times New Roman"/>
          <w:sz w:val="28"/>
          <w:szCs w:val="28"/>
        </w:rPr>
        <w:t>во 3</w:t>
      </w:r>
      <w:r w:rsidR="00B421F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D4A0C" w:rsidRPr="003E7E92">
        <w:rPr>
          <w:rFonts w:ascii="Times New Roman" w:hAnsi="Times New Roman" w:cs="Times New Roman"/>
          <w:sz w:val="28"/>
          <w:szCs w:val="28"/>
        </w:rPr>
        <w:t>-принтера. Материалы для 3</w:t>
      </w:r>
      <w:r w:rsidR="00AE77DD" w:rsidRPr="003E7E92">
        <w:rPr>
          <w:rStyle w:val="markedcontent"/>
          <w:rFonts w:ascii="Times New Roman" w:hAnsi="Times New Roman" w:cs="Times New Roman"/>
          <w:sz w:val="28"/>
          <w:szCs w:val="28"/>
        </w:rPr>
        <w:t>D</w:t>
      </w:r>
      <w:r w:rsidR="00AE77DD" w:rsidRPr="003E7E92">
        <w:rPr>
          <w:rFonts w:ascii="Times New Roman" w:hAnsi="Times New Roman" w:cs="Times New Roman"/>
          <w:sz w:val="28"/>
          <w:szCs w:val="28"/>
        </w:rPr>
        <w:t xml:space="preserve"> </w:t>
      </w:r>
      <w:r w:rsidR="001D4A0C" w:rsidRPr="003E7E92">
        <w:rPr>
          <w:rFonts w:ascii="Times New Roman" w:hAnsi="Times New Roman" w:cs="Times New Roman"/>
          <w:sz w:val="28"/>
          <w:szCs w:val="28"/>
        </w:rPr>
        <w:t>-печати. Программное обеспечение для подготовки 3</w:t>
      </w:r>
      <w:r w:rsidR="00AE77DD" w:rsidRPr="003E7E92">
        <w:rPr>
          <w:rStyle w:val="markedcontent"/>
          <w:rFonts w:ascii="Times New Roman" w:hAnsi="Times New Roman" w:cs="Times New Roman"/>
          <w:sz w:val="28"/>
          <w:szCs w:val="28"/>
        </w:rPr>
        <w:t>D</w:t>
      </w:r>
      <w:r w:rsidR="001D4A0C" w:rsidRPr="003E7E92">
        <w:rPr>
          <w:rFonts w:ascii="Times New Roman" w:hAnsi="Times New Roman" w:cs="Times New Roman"/>
          <w:sz w:val="28"/>
          <w:szCs w:val="28"/>
        </w:rPr>
        <w:t xml:space="preserve">-моделей к печати </w:t>
      </w:r>
      <w:r w:rsidR="00AE77DD">
        <w:rPr>
          <w:rFonts w:ascii="Times New Roman" w:hAnsi="Times New Roman" w:cs="Times New Roman"/>
          <w:sz w:val="28"/>
          <w:szCs w:val="28"/>
        </w:rPr>
        <w:t>(</w:t>
      </w:r>
      <w:r w:rsidR="001D4A0C" w:rsidRPr="003E7E92">
        <w:rPr>
          <w:rFonts w:ascii="Times New Roman" w:hAnsi="Times New Roman" w:cs="Times New Roman"/>
          <w:sz w:val="28"/>
          <w:szCs w:val="28"/>
          <w:lang w:val="en-US"/>
        </w:rPr>
        <w:t>Cura</w:t>
      </w:r>
      <w:r w:rsidR="001D4A0C" w:rsidRPr="003E7E92">
        <w:rPr>
          <w:rFonts w:ascii="Times New Roman" w:hAnsi="Times New Roman" w:cs="Times New Roman"/>
          <w:sz w:val="28"/>
          <w:szCs w:val="28"/>
        </w:rPr>
        <w:t>).</w:t>
      </w:r>
      <w:r w:rsidR="00E96955" w:rsidRPr="003E7E92">
        <w:rPr>
          <w:rFonts w:ascii="Times New Roman" w:hAnsi="Times New Roman" w:cs="Times New Roman"/>
          <w:sz w:val="28"/>
          <w:szCs w:val="28"/>
        </w:rPr>
        <w:t xml:space="preserve">  Изучение базового меню принтера.</w:t>
      </w:r>
      <w:r w:rsidR="00B421FF" w:rsidRPr="00B421FF">
        <w:rPr>
          <w:rFonts w:ascii="Times New Roman" w:hAnsi="Times New Roman" w:cs="Times New Roman"/>
          <w:sz w:val="28"/>
          <w:szCs w:val="28"/>
        </w:rPr>
        <w:t xml:space="preserve"> </w:t>
      </w:r>
      <w:r w:rsidR="00B421FF">
        <w:rPr>
          <w:rFonts w:ascii="Times New Roman" w:hAnsi="Times New Roman" w:cs="Times New Roman"/>
          <w:sz w:val="28"/>
          <w:szCs w:val="28"/>
        </w:rPr>
        <w:t>Принципы работы 3</w:t>
      </w:r>
      <w:r w:rsidR="00B421F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421FF">
        <w:rPr>
          <w:rFonts w:ascii="Times New Roman" w:hAnsi="Times New Roman" w:cs="Times New Roman"/>
          <w:sz w:val="28"/>
          <w:szCs w:val="28"/>
        </w:rPr>
        <w:t xml:space="preserve"> сканера. Устрой</w:t>
      </w:r>
      <w:r w:rsidR="009B092D">
        <w:rPr>
          <w:rFonts w:ascii="Times New Roman" w:hAnsi="Times New Roman" w:cs="Times New Roman"/>
          <w:sz w:val="28"/>
          <w:szCs w:val="28"/>
        </w:rPr>
        <w:t>с</w:t>
      </w:r>
      <w:r w:rsidR="00B421FF">
        <w:rPr>
          <w:rFonts w:ascii="Times New Roman" w:hAnsi="Times New Roman" w:cs="Times New Roman"/>
          <w:sz w:val="28"/>
          <w:szCs w:val="28"/>
        </w:rPr>
        <w:t>тво 3д сканера.</w:t>
      </w:r>
    </w:p>
    <w:p w14:paraId="35972530" w14:textId="77777777" w:rsidR="00F467D4" w:rsidRPr="003E7E92" w:rsidRDefault="001D4A0C" w:rsidP="00B90870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E7E92">
        <w:rPr>
          <w:rFonts w:ascii="Times New Roman" w:hAnsi="Times New Roman" w:cs="Times New Roman"/>
          <w:i/>
          <w:sz w:val="28"/>
          <w:szCs w:val="28"/>
          <w:u w:val="single"/>
        </w:rPr>
        <w:t>Практика:</w:t>
      </w:r>
    </w:p>
    <w:p w14:paraId="027A62F4" w14:textId="77777777" w:rsidR="00F467D4" w:rsidRDefault="001D4A0C" w:rsidP="00A57A3A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92">
        <w:rPr>
          <w:rFonts w:ascii="Times New Roman" w:hAnsi="Times New Roman" w:cs="Times New Roman"/>
          <w:sz w:val="28"/>
          <w:szCs w:val="28"/>
        </w:rPr>
        <w:t xml:space="preserve"> Настройка принтера</w:t>
      </w:r>
      <w:r w:rsidR="00E96955" w:rsidRPr="003E7E92">
        <w:rPr>
          <w:rFonts w:ascii="Times New Roman" w:hAnsi="Times New Roman" w:cs="Times New Roman"/>
          <w:sz w:val="28"/>
          <w:szCs w:val="28"/>
        </w:rPr>
        <w:t>. Составление заданий для печати. Освоение приемов настройки принтера для печати.</w:t>
      </w:r>
      <w:r w:rsidRPr="003E7E92">
        <w:rPr>
          <w:rFonts w:ascii="Times New Roman" w:hAnsi="Times New Roman" w:cs="Times New Roman"/>
          <w:sz w:val="28"/>
          <w:szCs w:val="28"/>
        </w:rPr>
        <w:t xml:space="preserve"> </w:t>
      </w:r>
      <w:r w:rsidR="00E96955" w:rsidRPr="003E7E92">
        <w:rPr>
          <w:rFonts w:ascii="Times New Roman" w:hAnsi="Times New Roman" w:cs="Times New Roman"/>
          <w:sz w:val="28"/>
          <w:szCs w:val="28"/>
        </w:rPr>
        <w:t>Загрузка файл</w:t>
      </w:r>
      <w:r w:rsidR="003E7E92" w:rsidRPr="003E7E92">
        <w:rPr>
          <w:rFonts w:ascii="Times New Roman" w:hAnsi="Times New Roman" w:cs="Times New Roman"/>
          <w:sz w:val="28"/>
          <w:szCs w:val="28"/>
        </w:rPr>
        <w:t>ов и запуск принтера на печать.</w:t>
      </w:r>
      <w:r w:rsidR="00E96955" w:rsidRPr="003E7E92">
        <w:rPr>
          <w:rFonts w:ascii="Times New Roman" w:hAnsi="Times New Roman" w:cs="Times New Roman"/>
          <w:sz w:val="28"/>
          <w:szCs w:val="28"/>
        </w:rPr>
        <w:t xml:space="preserve"> </w:t>
      </w:r>
      <w:r w:rsidRPr="003E7E92">
        <w:rPr>
          <w:rFonts w:ascii="Times New Roman" w:hAnsi="Times New Roman" w:cs="Times New Roman"/>
          <w:sz w:val="28"/>
          <w:szCs w:val="28"/>
        </w:rPr>
        <w:t>Подготовка мо</w:t>
      </w:r>
      <w:r w:rsidR="00A57A3A">
        <w:rPr>
          <w:rFonts w:ascii="Times New Roman" w:hAnsi="Times New Roman" w:cs="Times New Roman"/>
          <w:sz w:val="28"/>
          <w:szCs w:val="28"/>
        </w:rPr>
        <w:t>делей к печати. Печать моделей.</w:t>
      </w:r>
      <w:r w:rsidR="00B421FF" w:rsidRPr="00B421FF">
        <w:rPr>
          <w:rFonts w:ascii="Times New Roman" w:hAnsi="Times New Roman" w:cs="Times New Roman"/>
          <w:sz w:val="28"/>
          <w:szCs w:val="28"/>
        </w:rPr>
        <w:t xml:space="preserve"> </w:t>
      </w:r>
      <w:r w:rsidR="00B421FF">
        <w:rPr>
          <w:rFonts w:ascii="Times New Roman" w:hAnsi="Times New Roman" w:cs="Times New Roman"/>
          <w:sz w:val="28"/>
          <w:szCs w:val="28"/>
        </w:rPr>
        <w:t>Настройка 3Д – сканера. Сканирование моделей.</w:t>
      </w:r>
    </w:p>
    <w:p w14:paraId="56023520" w14:textId="47A8E396" w:rsidR="006B6D42" w:rsidRPr="006B6D42" w:rsidRDefault="006B6D42" w:rsidP="006B6D4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B6D42">
        <w:rPr>
          <w:rFonts w:ascii="Times New Roman" w:hAnsi="Times New Roman"/>
          <w:sz w:val="28"/>
          <w:szCs w:val="28"/>
        </w:rPr>
        <w:t>Основы компьютерной грамотности (</w:t>
      </w:r>
      <w:r>
        <w:rPr>
          <w:rFonts w:ascii="Times New Roman" w:hAnsi="Times New Roman"/>
          <w:sz w:val="28"/>
          <w:szCs w:val="28"/>
        </w:rPr>
        <w:t>практика</w:t>
      </w:r>
      <w:r w:rsidRPr="006B6D42">
        <w:rPr>
          <w:rFonts w:ascii="Times New Roman" w:hAnsi="Times New Roman"/>
          <w:sz w:val="28"/>
          <w:szCs w:val="28"/>
        </w:rPr>
        <w:t>) (10 часов)</w:t>
      </w:r>
    </w:p>
    <w:p w14:paraId="695B4439" w14:textId="76E30A46" w:rsidR="006B6D42" w:rsidRPr="006B6D42" w:rsidRDefault="006B6D42" w:rsidP="006B6D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</w:pPr>
      <w:r w:rsidRPr="006B6D42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Теория:</w:t>
      </w:r>
    </w:p>
    <w:p w14:paraId="07F3F265" w14:textId="7A32D9AC" w:rsidR="006B6D42" w:rsidRPr="006B6D42" w:rsidRDefault="006B6D42" w:rsidP="006B6D4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3E7E92">
        <w:rPr>
          <w:rFonts w:ascii="Times New Roman" w:eastAsia="Calibri" w:hAnsi="Times New Roman" w:cs="Times New Roman"/>
          <w:sz w:val="28"/>
          <w:szCs w:val="28"/>
        </w:rPr>
        <w:t>Создание презентации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94CD9">
        <w:rPr>
          <w:rFonts w:ascii="Times New Roman" w:eastAsia="Calibri" w:hAnsi="Times New Roman" w:cs="Times New Roman"/>
          <w:sz w:val="28"/>
          <w:szCs w:val="28"/>
        </w:rPr>
        <w:t xml:space="preserve">Фон, объекты. </w:t>
      </w:r>
      <w:r>
        <w:rPr>
          <w:rFonts w:ascii="Times New Roman" w:eastAsia="Calibri" w:hAnsi="Times New Roman" w:cs="Times New Roman"/>
          <w:sz w:val="28"/>
          <w:szCs w:val="28"/>
        </w:rPr>
        <w:t>Настройка эффектов. Смена слайдов.</w:t>
      </w:r>
    </w:p>
    <w:p w14:paraId="5CEE8F71" w14:textId="18B86B23" w:rsidR="006B6D42" w:rsidRPr="006B6D42" w:rsidRDefault="006B6D42" w:rsidP="006B6D42">
      <w:pPr>
        <w:pStyle w:val="a3"/>
        <w:spacing w:after="0" w:line="240" w:lineRule="auto"/>
        <w:ind w:right="282"/>
        <w:jc w:val="both"/>
        <w:rPr>
          <w:rFonts w:ascii="Times New Roman" w:eastAsia="Calibri" w:hAnsi="Times New Roman"/>
          <w:i/>
          <w:iCs/>
          <w:sz w:val="28"/>
          <w:szCs w:val="28"/>
          <w:u w:val="single"/>
        </w:rPr>
      </w:pPr>
      <w:r w:rsidRPr="006B6D42">
        <w:rPr>
          <w:rFonts w:ascii="Times New Roman" w:eastAsia="Calibri" w:hAnsi="Times New Roman"/>
          <w:i/>
          <w:iCs/>
          <w:sz w:val="28"/>
          <w:szCs w:val="28"/>
          <w:u w:val="single"/>
        </w:rPr>
        <w:t>Практика:</w:t>
      </w:r>
    </w:p>
    <w:p w14:paraId="783BDAA5" w14:textId="557CB6C1" w:rsidR="006B6D42" w:rsidRPr="006B6D42" w:rsidRDefault="006B6D42" w:rsidP="006B6D42">
      <w:pPr>
        <w:pStyle w:val="a3"/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 w:rsidRPr="003E7E92">
        <w:rPr>
          <w:rFonts w:ascii="Times New Roman" w:eastAsia="Calibri" w:hAnsi="Times New Roman"/>
          <w:sz w:val="28"/>
          <w:szCs w:val="28"/>
        </w:rPr>
        <w:t xml:space="preserve">Создание презентации по теме </w:t>
      </w:r>
      <w:r w:rsidRPr="003E7E92">
        <w:rPr>
          <w:rStyle w:val="fontstyle01"/>
        </w:rPr>
        <w:t>3</w:t>
      </w:r>
      <w:r w:rsidRPr="003E7E92">
        <w:rPr>
          <w:rFonts w:ascii="Times New Roman" w:hAnsi="Times New Roman"/>
          <w:sz w:val="28"/>
          <w:szCs w:val="28"/>
          <w:lang w:val="en-US"/>
        </w:rPr>
        <w:t>D</w:t>
      </w:r>
      <w:r w:rsidR="00994CD9">
        <w:rPr>
          <w:rFonts w:ascii="Times New Roman" w:hAnsi="Times New Roman"/>
          <w:sz w:val="28"/>
          <w:szCs w:val="28"/>
        </w:rPr>
        <w:t>-моделирование</w:t>
      </w:r>
      <w:r>
        <w:rPr>
          <w:rFonts w:ascii="Times New Roman" w:eastAsia="Calibri" w:hAnsi="Times New Roman"/>
          <w:sz w:val="28"/>
          <w:szCs w:val="28"/>
        </w:rPr>
        <w:t>.</w:t>
      </w:r>
      <w:r w:rsidR="00994CD9">
        <w:rPr>
          <w:rFonts w:ascii="Times New Roman" w:eastAsia="Calibri" w:hAnsi="Times New Roman"/>
          <w:sz w:val="28"/>
          <w:szCs w:val="28"/>
        </w:rPr>
        <w:t xml:space="preserve"> Создание презентации по своему продукту.</w:t>
      </w:r>
    </w:p>
    <w:p w14:paraId="2C32ED2E" w14:textId="65AEA971" w:rsidR="007E4683" w:rsidRPr="006B6D42" w:rsidRDefault="00B76CB0" w:rsidP="006B6D4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6D42">
        <w:rPr>
          <w:rFonts w:ascii="Times New Roman" w:hAnsi="Times New Roman"/>
          <w:sz w:val="28"/>
          <w:szCs w:val="28"/>
        </w:rPr>
        <w:t>Итоговое занятие</w:t>
      </w:r>
      <w:r w:rsidR="007E4683" w:rsidRPr="006B6D42">
        <w:rPr>
          <w:rFonts w:ascii="Times New Roman" w:hAnsi="Times New Roman"/>
          <w:sz w:val="28"/>
          <w:szCs w:val="28"/>
        </w:rPr>
        <w:t>. Презентация творческих работ</w:t>
      </w:r>
      <w:r w:rsidR="00F55F05" w:rsidRPr="006B6D42">
        <w:rPr>
          <w:rFonts w:ascii="Times New Roman" w:hAnsi="Times New Roman"/>
          <w:sz w:val="28"/>
          <w:szCs w:val="28"/>
        </w:rPr>
        <w:t>.</w:t>
      </w:r>
      <w:r w:rsidR="007F65FE" w:rsidRPr="006B6D42">
        <w:rPr>
          <w:rFonts w:ascii="Times New Roman" w:hAnsi="Times New Roman"/>
          <w:sz w:val="28"/>
          <w:szCs w:val="28"/>
        </w:rPr>
        <w:t xml:space="preserve"> (2 часа)</w:t>
      </w:r>
    </w:p>
    <w:p w14:paraId="38C1BC94" w14:textId="77777777" w:rsidR="001036B5" w:rsidRDefault="001036B5" w:rsidP="001036B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B6C5374" w14:textId="77777777" w:rsidR="001036B5" w:rsidRDefault="001036B5" w:rsidP="001036B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 </w:t>
      </w:r>
      <w:r w:rsidRPr="003E7E92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</w:t>
      </w:r>
    </w:p>
    <w:p w14:paraId="05CA733E" w14:textId="77777777" w:rsidR="001036B5" w:rsidRPr="00A57A3A" w:rsidRDefault="001036B5" w:rsidP="001036B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2B3CCCB" w14:textId="77777777" w:rsidR="001036B5" w:rsidRPr="00A57A3A" w:rsidRDefault="001036B5" w:rsidP="00103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92">
        <w:rPr>
          <w:rFonts w:ascii="Times New Roman" w:hAnsi="Times New Roman" w:cs="Times New Roman"/>
          <w:sz w:val="28"/>
          <w:szCs w:val="28"/>
        </w:rPr>
        <w:t xml:space="preserve"> </w:t>
      </w:r>
      <w:r w:rsidR="006B14C5">
        <w:rPr>
          <w:rFonts w:ascii="Times New Roman" w:hAnsi="Times New Roman" w:cs="Times New Roman"/>
          <w:sz w:val="28"/>
          <w:szCs w:val="28"/>
        </w:rPr>
        <w:t>Образовательные (п</w:t>
      </w:r>
      <w:r w:rsidRPr="00A57A3A">
        <w:rPr>
          <w:rFonts w:ascii="Times New Roman" w:hAnsi="Times New Roman" w:cs="Times New Roman"/>
          <w:sz w:val="28"/>
          <w:szCs w:val="28"/>
        </w:rPr>
        <w:t>редметные</w:t>
      </w:r>
      <w:r w:rsidR="006B14C5">
        <w:rPr>
          <w:rFonts w:ascii="Times New Roman" w:hAnsi="Times New Roman" w:cs="Times New Roman"/>
          <w:sz w:val="28"/>
          <w:szCs w:val="28"/>
        </w:rPr>
        <w:t>) результаты</w:t>
      </w:r>
      <w:r w:rsidRPr="00A57A3A">
        <w:rPr>
          <w:rFonts w:ascii="Times New Roman" w:hAnsi="Times New Roman" w:cs="Times New Roman"/>
          <w:sz w:val="28"/>
          <w:szCs w:val="28"/>
        </w:rPr>
        <w:t>:</w:t>
      </w:r>
    </w:p>
    <w:p w14:paraId="06C4553A" w14:textId="77777777" w:rsidR="001036B5" w:rsidRPr="00A57A3A" w:rsidRDefault="001036B5" w:rsidP="001036B5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A3A">
        <w:rPr>
          <w:rFonts w:ascii="Times New Roman" w:hAnsi="Times New Roman" w:cs="Times New Roman"/>
          <w:sz w:val="28"/>
          <w:szCs w:val="28"/>
        </w:rPr>
        <w:t>знать:</w:t>
      </w:r>
    </w:p>
    <w:p w14:paraId="35063E81" w14:textId="77777777" w:rsidR="001036B5" w:rsidRPr="00A57A3A" w:rsidRDefault="001036B5" w:rsidP="001036B5">
      <w:pPr>
        <w:spacing w:after="0" w:line="240" w:lineRule="auto"/>
        <w:ind w:right="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A3A">
        <w:rPr>
          <w:rFonts w:ascii="Times New Roman" w:hAnsi="Times New Roman" w:cs="Times New Roman"/>
          <w:sz w:val="28"/>
          <w:szCs w:val="28"/>
        </w:rPr>
        <w:t xml:space="preserve">-  основы </w:t>
      </w:r>
      <w:proofErr w:type="gramStart"/>
      <w:r w:rsidRPr="00A57A3A">
        <w:rPr>
          <w:rFonts w:ascii="Times New Roman" w:hAnsi="Times New Roman" w:cs="Times New Roman"/>
          <w:sz w:val="28"/>
          <w:szCs w:val="28"/>
        </w:rPr>
        <w:t>работы  в</w:t>
      </w:r>
      <w:proofErr w:type="gramEnd"/>
      <w:r w:rsidRPr="00A57A3A">
        <w:rPr>
          <w:rFonts w:ascii="Times New Roman" w:hAnsi="Times New Roman" w:cs="Times New Roman"/>
          <w:sz w:val="28"/>
          <w:szCs w:val="28"/>
        </w:rPr>
        <w:t xml:space="preserve"> программном обеспечении</w:t>
      </w:r>
      <w:r w:rsidRPr="00A57A3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B98A9B0" w14:textId="77777777" w:rsidR="001036B5" w:rsidRPr="00A57A3A" w:rsidRDefault="001036B5" w:rsidP="001036B5">
      <w:pPr>
        <w:shd w:val="clear" w:color="auto" w:fill="FFFFFF"/>
        <w:spacing w:after="0" w:line="240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A3A">
        <w:rPr>
          <w:rFonts w:ascii="Times New Roman" w:hAnsi="Times New Roman" w:cs="Times New Roman"/>
          <w:sz w:val="28"/>
          <w:szCs w:val="28"/>
        </w:rPr>
        <w:t>- правила работы с программно-периферийным оборудованием (</w:t>
      </w:r>
      <w:r w:rsidRPr="00A57A3A">
        <w:rPr>
          <w:rStyle w:val="fontstyle01"/>
        </w:rPr>
        <w:t>3</w:t>
      </w:r>
      <w:r w:rsidRPr="00A57A3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57A3A">
        <w:rPr>
          <w:rFonts w:ascii="Times New Roman" w:eastAsia="Times New Roman" w:hAnsi="Times New Roman" w:cs="Times New Roman"/>
          <w:sz w:val="28"/>
          <w:szCs w:val="28"/>
        </w:rPr>
        <w:t>- принтер);</w:t>
      </w:r>
    </w:p>
    <w:p w14:paraId="3AB2A213" w14:textId="77777777" w:rsidR="001036B5" w:rsidRPr="00A57A3A" w:rsidRDefault="001036B5" w:rsidP="001036B5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A3A">
        <w:rPr>
          <w:rFonts w:ascii="Times New Roman" w:hAnsi="Times New Roman" w:cs="Times New Roman"/>
          <w:sz w:val="28"/>
          <w:szCs w:val="28"/>
        </w:rPr>
        <w:t>уметь:</w:t>
      </w:r>
    </w:p>
    <w:p w14:paraId="72008446" w14:textId="77777777" w:rsidR="001036B5" w:rsidRPr="00A57A3A" w:rsidRDefault="001036B5" w:rsidP="001036B5">
      <w:pPr>
        <w:spacing w:after="0" w:line="240" w:lineRule="auto"/>
        <w:ind w:right="284" w:firstLine="709"/>
        <w:jc w:val="both"/>
        <w:rPr>
          <w:rStyle w:val="fontstyle01"/>
        </w:rPr>
      </w:pPr>
      <w:r w:rsidRPr="00A57A3A">
        <w:rPr>
          <w:rFonts w:ascii="Times New Roman" w:hAnsi="Times New Roman" w:cs="Times New Roman"/>
          <w:sz w:val="28"/>
          <w:szCs w:val="28"/>
        </w:rPr>
        <w:t xml:space="preserve">- самостоятельно создавать и преобразовывать объекты в трехмерном пространстве в программной среде </w:t>
      </w:r>
      <w:r w:rsidRPr="00A57A3A">
        <w:rPr>
          <w:rStyle w:val="fontstyle01"/>
        </w:rPr>
        <w:t>123</w:t>
      </w:r>
      <w:r w:rsidRPr="00A57A3A">
        <w:rPr>
          <w:rStyle w:val="fontstyle01"/>
          <w:lang w:val="en-US"/>
        </w:rPr>
        <w:t>D</w:t>
      </w:r>
      <w:r w:rsidRPr="00A57A3A">
        <w:rPr>
          <w:rStyle w:val="fontstyle01"/>
        </w:rPr>
        <w:t xml:space="preserve"> </w:t>
      </w:r>
      <w:r w:rsidRPr="00A57A3A">
        <w:rPr>
          <w:rStyle w:val="fontstyle01"/>
          <w:lang w:val="en-US"/>
        </w:rPr>
        <w:t>Design</w:t>
      </w:r>
      <w:r w:rsidRPr="00A57A3A">
        <w:rPr>
          <w:rStyle w:val="fontstyle01"/>
        </w:rPr>
        <w:t xml:space="preserve">, </w:t>
      </w:r>
    </w:p>
    <w:p w14:paraId="18DF5550" w14:textId="77777777" w:rsidR="001036B5" w:rsidRPr="00A57A3A" w:rsidRDefault="001036B5" w:rsidP="001036B5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A3A">
        <w:rPr>
          <w:rStyle w:val="fontstyle01"/>
        </w:rPr>
        <w:t>- создавать трехмерные модели с помощью 3</w:t>
      </w:r>
      <w:r w:rsidRPr="00A57A3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57A3A">
        <w:rPr>
          <w:rStyle w:val="fontstyle01"/>
        </w:rPr>
        <w:t xml:space="preserve"> -печати.</w:t>
      </w:r>
    </w:p>
    <w:p w14:paraId="4AD8967C" w14:textId="77777777" w:rsidR="001036B5" w:rsidRPr="00A57A3A" w:rsidRDefault="001036B5" w:rsidP="00103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A3A">
        <w:rPr>
          <w:rFonts w:ascii="Times New Roman" w:hAnsi="Times New Roman" w:cs="Times New Roman"/>
          <w:sz w:val="28"/>
          <w:szCs w:val="28"/>
        </w:rPr>
        <w:t xml:space="preserve">Метапредметные: </w:t>
      </w:r>
    </w:p>
    <w:p w14:paraId="7211E444" w14:textId="77777777" w:rsidR="001036B5" w:rsidRPr="00A57A3A" w:rsidRDefault="001036B5" w:rsidP="00103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A3A">
        <w:rPr>
          <w:rFonts w:ascii="Times New Roman" w:hAnsi="Times New Roman" w:cs="Times New Roman"/>
          <w:sz w:val="28"/>
          <w:szCs w:val="28"/>
        </w:rPr>
        <w:sym w:font="Symbol" w:char="F02D"/>
      </w:r>
      <w:r w:rsidRPr="00A57A3A">
        <w:rPr>
          <w:rFonts w:ascii="Times New Roman" w:hAnsi="Times New Roman" w:cs="Times New Roman"/>
          <w:sz w:val="28"/>
          <w:szCs w:val="28"/>
        </w:rPr>
        <w:t xml:space="preserve"> умение планировать, контролировать и оценивать свои действия в соответствии с поставленной задачей и условием ее реализации.</w:t>
      </w:r>
    </w:p>
    <w:p w14:paraId="336F0103" w14:textId="77777777" w:rsidR="001036B5" w:rsidRPr="00A57A3A" w:rsidRDefault="001036B5" w:rsidP="00103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A3A">
        <w:rPr>
          <w:rFonts w:ascii="Times New Roman" w:hAnsi="Times New Roman" w:cs="Times New Roman"/>
          <w:sz w:val="28"/>
          <w:szCs w:val="28"/>
        </w:rPr>
        <w:t xml:space="preserve">Личностные: </w:t>
      </w:r>
    </w:p>
    <w:p w14:paraId="448690C1" w14:textId="77777777" w:rsidR="00ED1650" w:rsidRPr="004A16E7" w:rsidRDefault="001036B5" w:rsidP="004A1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A3A">
        <w:rPr>
          <w:rFonts w:ascii="Times New Roman" w:hAnsi="Times New Roman" w:cs="Times New Roman"/>
          <w:sz w:val="28"/>
          <w:szCs w:val="28"/>
        </w:rPr>
        <w:t xml:space="preserve">- интерес к </w:t>
      </w:r>
      <w:r w:rsidRPr="00A57A3A">
        <w:rPr>
          <w:rStyle w:val="fontstyle01"/>
        </w:rPr>
        <w:t>3</w:t>
      </w:r>
      <w:r w:rsidRPr="00A57A3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57A3A">
        <w:rPr>
          <w:rFonts w:ascii="Times New Roman" w:hAnsi="Times New Roman" w:cs="Times New Roman"/>
          <w:sz w:val="28"/>
          <w:szCs w:val="28"/>
        </w:rPr>
        <w:t xml:space="preserve"> -моделированию</w:t>
      </w:r>
      <w:r w:rsidRPr="003E7E92">
        <w:rPr>
          <w:rFonts w:ascii="Times New Roman" w:hAnsi="Times New Roman" w:cs="Times New Roman"/>
          <w:sz w:val="28"/>
          <w:szCs w:val="28"/>
        </w:rPr>
        <w:t>, желание совершенствоват</w:t>
      </w:r>
      <w:r>
        <w:rPr>
          <w:rFonts w:ascii="Times New Roman" w:hAnsi="Times New Roman" w:cs="Times New Roman"/>
          <w:sz w:val="28"/>
          <w:szCs w:val="28"/>
        </w:rPr>
        <w:t>ься в данном виде деятельности.</w:t>
      </w:r>
      <w:r w:rsidR="00ED1650">
        <w:rPr>
          <w:rFonts w:ascii="Times New Roman" w:hAnsi="Times New Roman" w:cs="Times New Roman"/>
          <w:b/>
          <w:bCs/>
          <w:sz w:val="28"/>
          <w:szCs w:val="28"/>
          <w:lang w:eastAsia="zh-CN"/>
        </w:rPr>
        <w:br w:type="page"/>
      </w:r>
    </w:p>
    <w:p w14:paraId="796C0C95" w14:textId="77777777" w:rsidR="00292DCC" w:rsidRDefault="00292DCC" w:rsidP="00ED16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  <w:sectPr w:rsidR="00292DCC" w:rsidSect="002E3042">
          <w:pgSz w:w="11906" w:h="16838"/>
          <w:pgMar w:top="1134" w:right="849" w:bottom="851" w:left="1701" w:header="709" w:footer="709" w:gutter="0"/>
          <w:cols w:space="708"/>
          <w:docGrid w:linePitch="360"/>
        </w:sectPr>
      </w:pPr>
    </w:p>
    <w:p w14:paraId="412BB37A" w14:textId="77777777" w:rsidR="00817530" w:rsidRPr="0024619F" w:rsidRDefault="00817530" w:rsidP="00ED16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24619F">
        <w:rPr>
          <w:rFonts w:ascii="Times New Roman" w:hAnsi="Times New Roman" w:cs="Times New Roman"/>
          <w:b/>
          <w:bCs/>
          <w:sz w:val="28"/>
          <w:szCs w:val="28"/>
          <w:lang w:eastAsia="zh-CN"/>
        </w:rPr>
        <w:lastRenderedPageBreak/>
        <w:t xml:space="preserve">Раздел 2. </w:t>
      </w:r>
      <w:r w:rsidR="00C425D9" w:rsidRPr="0024619F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Комплекс организационно-педагогических условий</w:t>
      </w:r>
    </w:p>
    <w:p w14:paraId="44913932" w14:textId="77777777" w:rsidR="00ED1650" w:rsidRPr="0024619F" w:rsidRDefault="00ED1650" w:rsidP="00ED1650">
      <w:pPr>
        <w:spacing w:after="0" w:line="240" w:lineRule="auto"/>
        <w:ind w:right="282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4BFFE5" w14:textId="77777777" w:rsidR="00ED1650" w:rsidRPr="0024619F" w:rsidRDefault="00ED1650" w:rsidP="00ED1650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619F">
        <w:rPr>
          <w:rFonts w:ascii="Times New Roman" w:eastAsia="Calibri" w:hAnsi="Times New Roman" w:cs="Times New Roman"/>
          <w:b/>
          <w:sz w:val="28"/>
          <w:szCs w:val="28"/>
        </w:rPr>
        <w:t>2.1. Календарный учебный график</w:t>
      </w:r>
    </w:p>
    <w:p w14:paraId="08A4A7AC" w14:textId="77777777" w:rsidR="004A16E7" w:rsidRPr="00FF53DD" w:rsidRDefault="004A16E7" w:rsidP="00ED1650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847"/>
        <w:gridCol w:w="1069"/>
        <w:gridCol w:w="1069"/>
        <w:gridCol w:w="1069"/>
        <w:gridCol w:w="956"/>
        <w:gridCol w:w="7000"/>
        <w:gridCol w:w="1054"/>
        <w:gridCol w:w="1330"/>
      </w:tblGrid>
      <w:tr w:rsidR="006B14C5" w:rsidRPr="00633450" w14:paraId="64241010" w14:textId="77777777" w:rsidTr="006B14C5">
        <w:tc>
          <w:tcPr>
            <w:tcW w:w="151" w:type="pct"/>
          </w:tcPr>
          <w:p w14:paraId="2FC11CCB" w14:textId="77777777" w:rsidR="006B14C5" w:rsidRPr="00633450" w:rsidRDefault="006B14C5" w:rsidP="00292D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5" w:type="pct"/>
          </w:tcPr>
          <w:p w14:paraId="1E7A7123" w14:textId="77777777" w:rsidR="006B14C5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Месяц </w:t>
            </w:r>
          </w:p>
          <w:p w14:paraId="5A5319F0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0" w:type="pct"/>
          </w:tcPr>
          <w:p w14:paraId="4116FE4E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60" w:type="pct"/>
          </w:tcPr>
          <w:p w14:paraId="2A26C251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проведения </w:t>
            </w:r>
          </w:p>
        </w:tc>
        <w:tc>
          <w:tcPr>
            <w:tcW w:w="360" w:type="pct"/>
          </w:tcPr>
          <w:p w14:paraId="2BF957F2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322" w:type="pct"/>
          </w:tcPr>
          <w:p w14:paraId="17AFB370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358" w:type="pct"/>
          </w:tcPr>
          <w:p w14:paraId="4A837EF8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355" w:type="pct"/>
          </w:tcPr>
          <w:p w14:paraId="31AABB2C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448" w:type="pct"/>
          </w:tcPr>
          <w:p w14:paraId="7DDB60F8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аттестации (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контроля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6B14C5" w:rsidRPr="00633450" w14:paraId="63723EC6" w14:textId="77777777" w:rsidTr="00D84EAF">
        <w:trPr>
          <w:trHeight w:val="851"/>
        </w:trPr>
        <w:tc>
          <w:tcPr>
            <w:tcW w:w="151" w:type="pct"/>
          </w:tcPr>
          <w:p w14:paraId="56892D52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" w:type="pct"/>
          </w:tcPr>
          <w:p w14:paraId="679C9820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14:paraId="7D84EEB2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6FC61228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0" w:type="pct"/>
          </w:tcPr>
          <w:p w14:paraId="1CB36D2A" w14:textId="77777777" w:rsidR="006B14C5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14.30</w:t>
            </w:r>
          </w:p>
          <w:p w14:paraId="2A6F95A3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15CC5C98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5C08E68B" w14:textId="77777777" w:rsidR="006B14C5" w:rsidRPr="00633450" w:rsidRDefault="006B14C5" w:rsidP="0006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5C814C98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Вводное занятие</w:t>
            </w:r>
            <w:r w:rsidRPr="006334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6444D9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B22CAD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</w:t>
            </w:r>
            <w:r w:rsidRPr="00633450">
              <w:rPr>
                <w:rStyle w:val="fontstyle01"/>
                <w:sz w:val="24"/>
                <w:szCs w:val="24"/>
              </w:rPr>
              <w:t>3</w:t>
            </w:r>
            <w:r w:rsidRPr="00633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-графики и </w:t>
            </w:r>
            <w:r w:rsidRPr="00633450">
              <w:rPr>
                <w:rStyle w:val="fontstyle01"/>
                <w:sz w:val="24"/>
                <w:szCs w:val="24"/>
              </w:rPr>
              <w:t>3</w:t>
            </w:r>
            <w:r w:rsidRPr="00633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Times New Roman" w:hAnsi="Times New Roman" w:cs="Times New Roman"/>
                <w:sz w:val="24"/>
                <w:szCs w:val="24"/>
              </w:rPr>
              <w:t>-моделирования</w:t>
            </w:r>
          </w:p>
        </w:tc>
        <w:tc>
          <w:tcPr>
            <w:tcW w:w="355" w:type="pct"/>
          </w:tcPr>
          <w:p w14:paraId="2A689548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0933B9FC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Опрос</w:t>
            </w:r>
          </w:p>
          <w:p w14:paraId="2072AF52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BCAE29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01F3967B" w14:textId="77777777" w:rsidTr="006B14C5">
        <w:tc>
          <w:tcPr>
            <w:tcW w:w="151" w:type="pct"/>
          </w:tcPr>
          <w:p w14:paraId="30DF10A4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" w:type="pct"/>
          </w:tcPr>
          <w:p w14:paraId="788E2DD4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14:paraId="01811E72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5179BBC7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60" w:type="pct"/>
          </w:tcPr>
          <w:p w14:paraId="46259C42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BE8628D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0D197525" w14:textId="77777777" w:rsidR="006B14C5" w:rsidRPr="00633450" w:rsidRDefault="006B14C5" w:rsidP="0006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24AFCF94" w14:textId="17EE4FB2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«Основ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 компьютерной грамотности»</w:t>
            </w:r>
            <w:r w:rsidR="007B5D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(теория)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- 10 часов.</w:t>
            </w:r>
          </w:p>
          <w:p w14:paraId="07BB3105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устройствами ввода и вывода информации, набор текста, создание файловой системы.</w:t>
            </w:r>
          </w:p>
          <w:p w14:paraId="33542E89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8A0D92" w14:textId="77777777" w:rsidR="006B14C5" w:rsidRPr="00633450" w:rsidRDefault="006B14C5" w:rsidP="00796D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офисными приложениями, пользование Интернет-браузерами, инсталляция программ.</w:t>
            </w:r>
          </w:p>
        </w:tc>
        <w:tc>
          <w:tcPr>
            <w:tcW w:w="355" w:type="pct"/>
          </w:tcPr>
          <w:p w14:paraId="2E375EAD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1D37D503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30786300" w14:textId="77777777" w:rsidTr="006B14C5">
        <w:tc>
          <w:tcPr>
            <w:tcW w:w="151" w:type="pct"/>
          </w:tcPr>
          <w:p w14:paraId="78E09D9C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" w:type="pct"/>
          </w:tcPr>
          <w:p w14:paraId="5C0B5AF7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14:paraId="3AAD98DC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30CE15AD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60" w:type="pct"/>
          </w:tcPr>
          <w:p w14:paraId="6D225AF2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5A07F298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7DF294A5" w14:textId="77777777" w:rsidR="006B14C5" w:rsidRPr="00633450" w:rsidRDefault="006B14C5" w:rsidP="0006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5E3D7F91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Пользование приложениями, электронной почты, облачные технологии.</w:t>
            </w:r>
          </w:p>
          <w:p w14:paraId="7853C0CE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188497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программах МО: обработка навыков работы с мышью, клавиатуре, набор текста</w:t>
            </w:r>
          </w:p>
        </w:tc>
        <w:tc>
          <w:tcPr>
            <w:tcW w:w="355" w:type="pct"/>
          </w:tcPr>
          <w:p w14:paraId="07A3621C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21F78A11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73F1D3B0" w14:textId="77777777" w:rsidTr="006B14C5">
        <w:tc>
          <w:tcPr>
            <w:tcW w:w="151" w:type="pct"/>
          </w:tcPr>
          <w:p w14:paraId="157AD304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5" w:type="pct"/>
          </w:tcPr>
          <w:p w14:paraId="23FDF607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14:paraId="60D43F83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49955DAE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60" w:type="pct"/>
          </w:tcPr>
          <w:p w14:paraId="0237B4EE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E24C456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538CE1B9" w14:textId="77777777" w:rsidR="006B14C5" w:rsidRPr="00633450" w:rsidRDefault="006B14C5" w:rsidP="0006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5EBC55D0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программах МО: обработка навыков работы с мышью, клавиатуре, набор текста.</w:t>
            </w:r>
          </w:p>
          <w:p w14:paraId="7A350412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EA1BE0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в программах МО: обработка навыков работы с мышью, клавиатуре, набор текста.</w:t>
            </w:r>
          </w:p>
        </w:tc>
        <w:tc>
          <w:tcPr>
            <w:tcW w:w="355" w:type="pct"/>
          </w:tcPr>
          <w:p w14:paraId="563C4B99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622D03A6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2BECA534" w14:textId="77777777" w:rsidTr="006B14C5">
        <w:tc>
          <w:tcPr>
            <w:tcW w:w="151" w:type="pct"/>
          </w:tcPr>
          <w:p w14:paraId="1F5305B8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5" w:type="pct"/>
          </w:tcPr>
          <w:p w14:paraId="4F0F2435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  <w:p w14:paraId="12ECE038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4628B74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0" w:type="pct"/>
          </w:tcPr>
          <w:p w14:paraId="738CA313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75590A1C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73E5B7E6" w14:textId="77777777" w:rsidR="006B14C5" w:rsidRPr="00633450" w:rsidRDefault="006B14C5" w:rsidP="0006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4ECCE9C4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 по запросам в браузере 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Google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630DDBF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B79E30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Поиск статей в Интернет о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-графике, где применяется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-графика</w:t>
            </w:r>
          </w:p>
        </w:tc>
        <w:tc>
          <w:tcPr>
            <w:tcW w:w="355" w:type="pct"/>
          </w:tcPr>
          <w:p w14:paraId="0E3C5AF4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3C79E901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1A483057" w14:textId="77777777" w:rsidTr="006B14C5">
        <w:tc>
          <w:tcPr>
            <w:tcW w:w="151" w:type="pct"/>
          </w:tcPr>
          <w:p w14:paraId="308A8D90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5" w:type="pct"/>
          </w:tcPr>
          <w:p w14:paraId="4E65A6B4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  <w:p w14:paraId="2CB9159E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537F1A26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60" w:type="pct"/>
          </w:tcPr>
          <w:p w14:paraId="4E1B1625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002D6A54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6954C6AB" w14:textId="77777777" w:rsidR="006B14C5" w:rsidRPr="00633450" w:rsidRDefault="006B14C5" w:rsidP="0006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33B193F4" w14:textId="77777777" w:rsidR="006B14C5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интернет</w:t>
            </w:r>
            <w:r w:rsidR="00994CD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браузеров.</w:t>
            </w:r>
          </w:p>
          <w:p w14:paraId="468B507C" w14:textId="3E85D8E6" w:rsidR="00994CD9" w:rsidRPr="00633450" w:rsidRDefault="00994CD9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интернет-браузеров.</w:t>
            </w:r>
          </w:p>
        </w:tc>
        <w:tc>
          <w:tcPr>
            <w:tcW w:w="355" w:type="pct"/>
          </w:tcPr>
          <w:p w14:paraId="699B7A9D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0CBBC383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процесса и П</w:t>
            </w:r>
            <w:r w:rsidRPr="00633450">
              <w:rPr>
                <w:rFonts w:ascii="Times New Roman" w:eastAsia="Times New Roman" w:hAnsi="Times New Roman" w:cs="Times New Roman"/>
                <w:sz w:val="24"/>
                <w:szCs w:val="24"/>
              </w:rPr>
              <w:t>родукта деятельности</w:t>
            </w:r>
          </w:p>
        </w:tc>
      </w:tr>
      <w:tr w:rsidR="006B14C5" w:rsidRPr="00633450" w14:paraId="7AAF0F58" w14:textId="77777777" w:rsidTr="006B14C5">
        <w:tc>
          <w:tcPr>
            <w:tcW w:w="151" w:type="pct"/>
          </w:tcPr>
          <w:p w14:paraId="5E733279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5" w:type="pct"/>
          </w:tcPr>
          <w:p w14:paraId="046446F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  <w:p w14:paraId="16043B7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3B6B139C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60" w:type="pct"/>
          </w:tcPr>
          <w:p w14:paraId="15DC226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3920EEB6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3F728A6B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2834FD9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изуально – блочная среда программирования</w:t>
            </w: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- 10 часов.</w:t>
            </w:r>
          </w:p>
          <w:p w14:paraId="13F17814" w14:textId="77777777" w:rsidR="006B14C5" w:rsidRPr="00AE77DD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визуально блочной средой программирования.</w:t>
            </w:r>
          </w:p>
          <w:p w14:paraId="31985229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94BFE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Зн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акомство с интерфейсом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" w:type="pct"/>
          </w:tcPr>
          <w:p w14:paraId="5492753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11A8256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679F99D5" w14:textId="77777777" w:rsidTr="006B14C5">
        <w:tc>
          <w:tcPr>
            <w:tcW w:w="151" w:type="pct"/>
          </w:tcPr>
          <w:p w14:paraId="28EC8EA4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5" w:type="pct"/>
          </w:tcPr>
          <w:p w14:paraId="1629042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  <w:p w14:paraId="3E91B040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76235DC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60" w:type="pct"/>
          </w:tcPr>
          <w:p w14:paraId="45D206B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5588FE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51950FDE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5E8EA30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Первый проект.</w:t>
            </w:r>
          </w:p>
          <w:p w14:paraId="2110DBD2" w14:textId="77777777" w:rsidR="006B14C5" w:rsidRPr="00633450" w:rsidRDefault="006B14C5" w:rsidP="00942415">
            <w:pPr>
              <w:tabs>
                <w:tab w:val="left" w:pos="168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14:paraId="1ECDDB70" w14:textId="77777777" w:rsidR="006B14C5" w:rsidRPr="00633450" w:rsidRDefault="006B14C5" w:rsidP="00942415">
            <w:pPr>
              <w:tabs>
                <w:tab w:val="left" w:pos="168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блоком звука, изменение скорости движения.</w:t>
            </w:r>
          </w:p>
        </w:tc>
        <w:tc>
          <w:tcPr>
            <w:tcW w:w="355" w:type="pct"/>
          </w:tcPr>
          <w:p w14:paraId="5A680A7D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64673D1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3FDAA87B" w14:textId="77777777" w:rsidTr="006B14C5">
        <w:tc>
          <w:tcPr>
            <w:tcW w:w="151" w:type="pct"/>
          </w:tcPr>
          <w:p w14:paraId="70DD7198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" w:type="pct"/>
          </w:tcPr>
          <w:p w14:paraId="7A5BBFA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  <w:p w14:paraId="2CD4C8E1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7A2B3DC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60" w:type="pct"/>
          </w:tcPr>
          <w:p w14:paraId="67EDAD31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41A301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1BB44697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6E04CCF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проекта «Автомобиль с пятью скоростями».</w:t>
            </w:r>
          </w:p>
          <w:p w14:paraId="49383630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  <w:p w14:paraId="0C839F1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проекта «Автомобиль с пятью скоростями».</w:t>
            </w:r>
          </w:p>
          <w:p w14:paraId="307AEC0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14:paraId="76BE9F7D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09F9666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3D7FB1EE" w14:textId="77777777" w:rsidTr="006B14C5">
        <w:tc>
          <w:tcPr>
            <w:tcW w:w="151" w:type="pct"/>
          </w:tcPr>
          <w:p w14:paraId="427E4476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" w:type="pct"/>
          </w:tcPr>
          <w:p w14:paraId="01152B2D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  <w:p w14:paraId="24261BB1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65010D92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60" w:type="pct"/>
          </w:tcPr>
          <w:p w14:paraId="74728F30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69EC113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205DFABF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506943F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Эффекты проектов. Цветовые эффекты. Анимация.</w:t>
            </w:r>
          </w:p>
          <w:p w14:paraId="7160EE49" w14:textId="77777777" w:rsidR="006B14C5" w:rsidRPr="00CB4AC7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A25005" w14:textId="77777777" w:rsidR="006B14C5" w:rsidRPr="00CB4AC7" w:rsidRDefault="006B14C5" w:rsidP="005F2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A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Мультфильм «Акула и рыбка».</w:t>
            </w:r>
          </w:p>
          <w:p w14:paraId="23E4A011" w14:textId="77777777" w:rsidR="006B14C5" w:rsidRPr="00633450" w:rsidRDefault="006B14C5" w:rsidP="00942415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14:paraId="14DD7442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0EC1D7C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CA62D4">
              <w:rPr>
                <w:rFonts w:ascii="Times New Roman" w:eastAsia="Calibri" w:hAnsi="Times New Roman" w:cs="Times New Roman"/>
                <w:sz w:val="24"/>
                <w:szCs w:val="24"/>
              </w:rPr>
              <w:t>естирование</w:t>
            </w:r>
          </w:p>
        </w:tc>
      </w:tr>
      <w:tr w:rsidR="006B14C5" w:rsidRPr="00633450" w14:paraId="62B340E9" w14:textId="77777777" w:rsidTr="006B14C5">
        <w:tc>
          <w:tcPr>
            <w:tcW w:w="151" w:type="pct"/>
          </w:tcPr>
          <w:p w14:paraId="66D9B99F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5" w:type="pct"/>
          </w:tcPr>
          <w:p w14:paraId="49B2F18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  <w:p w14:paraId="70E805E1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10367A0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60" w:type="pct"/>
          </w:tcPr>
          <w:p w14:paraId="14F450F6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7BD2AED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5C8AD7F5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558BA818" w14:textId="77777777" w:rsidR="006B14C5" w:rsidRDefault="006B14C5" w:rsidP="005F2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2391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Логические операторы. Арифметические действия.</w:t>
            </w:r>
          </w:p>
          <w:p w14:paraId="69BC959B" w14:textId="77777777" w:rsidR="006B14C5" w:rsidRPr="005F2391" w:rsidRDefault="006B14C5" w:rsidP="005F2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C442F0" w14:textId="77777777" w:rsidR="006B14C5" w:rsidRPr="005F2391" w:rsidRDefault="006B14C5" w:rsidP="005F2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23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«Кот-математик», </w:t>
            </w:r>
          </w:p>
          <w:p w14:paraId="3E48ACAE" w14:textId="77777777" w:rsidR="006B14C5" w:rsidRPr="00633450" w:rsidRDefault="006B14C5" w:rsidP="00942415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14:paraId="05157199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22B3B1A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3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рактическое задание</w:t>
            </w:r>
          </w:p>
        </w:tc>
      </w:tr>
      <w:tr w:rsidR="006B14C5" w:rsidRPr="00633450" w14:paraId="59885645" w14:textId="77777777" w:rsidTr="006B14C5">
        <w:tc>
          <w:tcPr>
            <w:tcW w:w="151" w:type="pct"/>
          </w:tcPr>
          <w:p w14:paraId="11CE2468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5" w:type="pct"/>
          </w:tcPr>
          <w:p w14:paraId="2C5763A1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  <w:p w14:paraId="2F95D3A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1E5A86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0" w:type="pct"/>
          </w:tcPr>
          <w:p w14:paraId="027A3F21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6D481F2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4189FA28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654EA7D2" w14:textId="5B6969F3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«Приложение 123</w:t>
            </w: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Design</w:t>
            </w: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»- 20 часов. </w:t>
            </w:r>
          </w:p>
          <w:p w14:paraId="1589149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работы с приложением 123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Design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. Вращение и перемещение объектов. 2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объекты.</w:t>
            </w:r>
          </w:p>
          <w:p w14:paraId="46E7642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Манипуляции с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объектами.</w:t>
            </w:r>
          </w:p>
          <w:p w14:paraId="35FB2090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14:paraId="7E1D04B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3A4A902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0D1D3BF6" w14:textId="77777777" w:rsidTr="006B14C5">
        <w:tc>
          <w:tcPr>
            <w:tcW w:w="151" w:type="pct"/>
          </w:tcPr>
          <w:p w14:paraId="5E6280D0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5" w:type="pct"/>
          </w:tcPr>
          <w:p w14:paraId="03F48D0C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  <w:p w14:paraId="57D3C4E6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7235869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60" w:type="pct"/>
          </w:tcPr>
          <w:p w14:paraId="0A79434C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6917789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4479818F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046C22D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Вращение и перемещение объектов. 2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 и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-объекты.</w:t>
            </w:r>
          </w:p>
          <w:p w14:paraId="43816E6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Манипуляции с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-объектами.</w:t>
            </w:r>
          </w:p>
          <w:p w14:paraId="5775D051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Вращение и перемещение объектов. 2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 и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-объекты.</w:t>
            </w:r>
          </w:p>
          <w:p w14:paraId="5DC59E46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Манипуляции с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-объектами. Формирование фигуры инструментами из палитры 123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Design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" w:type="pct"/>
          </w:tcPr>
          <w:p w14:paraId="0155BE06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Учебный кабинет</w:t>
            </w:r>
          </w:p>
        </w:tc>
        <w:tc>
          <w:tcPr>
            <w:tcW w:w="448" w:type="pct"/>
          </w:tcPr>
          <w:p w14:paraId="51679072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68BCF1FA" w14:textId="77777777" w:rsidTr="006B14C5">
        <w:tc>
          <w:tcPr>
            <w:tcW w:w="151" w:type="pct"/>
          </w:tcPr>
          <w:p w14:paraId="35920371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5" w:type="pct"/>
          </w:tcPr>
          <w:p w14:paraId="3D9ACCEF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  <w:p w14:paraId="76B4C03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0F3F048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60" w:type="pct"/>
          </w:tcPr>
          <w:p w14:paraId="7F9E77C0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7D64FB7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26108BE8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63D3FE3F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фигуры инструментами из палитры 123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Design</w:t>
            </w:r>
          </w:p>
          <w:p w14:paraId="56CDB53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Операции «склеивание», «вырезание», «группировка».</w:t>
            </w:r>
          </w:p>
        </w:tc>
        <w:tc>
          <w:tcPr>
            <w:tcW w:w="355" w:type="pct"/>
          </w:tcPr>
          <w:p w14:paraId="2CADE24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25CDF1A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285DC266" w14:textId="77777777" w:rsidTr="006B14C5">
        <w:tc>
          <w:tcPr>
            <w:tcW w:w="151" w:type="pct"/>
          </w:tcPr>
          <w:p w14:paraId="339C0140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5" w:type="pct"/>
          </w:tcPr>
          <w:p w14:paraId="02E8D0A4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  <w:p w14:paraId="3898D5A2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5A48683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60" w:type="pct"/>
          </w:tcPr>
          <w:p w14:paraId="26D2F7F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067EE352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4CE3838D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4F3A8BF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Операции «склеивание», «вырезание», «группировка».</w:t>
            </w:r>
          </w:p>
          <w:p w14:paraId="14196BF6" w14:textId="77777777" w:rsidR="006B14C5" w:rsidRPr="00633450" w:rsidRDefault="006B14C5" w:rsidP="009424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4F8A4B" w14:textId="77777777" w:rsidR="006B14C5" w:rsidRPr="00633450" w:rsidRDefault="006B14C5" w:rsidP="009424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Операции «склеивание», «вырезание», «группировка».</w:t>
            </w:r>
          </w:p>
        </w:tc>
        <w:tc>
          <w:tcPr>
            <w:tcW w:w="355" w:type="pct"/>
          </w:tcPr>
          <w:p w14:paraId="3C79357D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1105D8E0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69B2A663" w14:textId="77777777" w:rsidTr="006B14C5">
        <w:tc>
          <w:tcPr>
            <w:tcW w:w="151" w:type="pct"/>
          </w:tcPr>
          <w:p w14:paraId="2FF77F4C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5" w:type="pct"/>
          </w:tcPr>
          <w:p w14:paraId="44DB61F2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14:paraId="2F496ADD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E9573F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60" w:type="pct"/>
          </w:tcPr>
          <w:p w14:paraId="368F39E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FAD24F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206FED9A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00FAE692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Комбинирование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-объектов.</w:t>
            </w:r>
          </w:p>
          <w:p w14:paraId="346C164D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A068B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Комбинирование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-объектов.</w:t>
            </w:r>
          </w:p>
          <w:p w14:paraId="71DDB9D6" w14:textId="77777777" w:rsidR="006B14C5" w:rsidRPr="00633450" w:rsidRDefault="006B14C5" w:rsidP="00942415">
            <w:pPr>
              <w:tabs>
                <w:tab w:val="left" w:pos="13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14:paraId="622F3346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47CEF5A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5DFD2C65" w14:textId="77777777" w:rsidTr="006B14C5">
        <w:tc>
          <w:tcPr>
            <w:tcW w:w="151" w:type="pct"/>
          </w:tcPr>
          <w:p w14:paraId="05A60FF1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5" w:type="pct"/>
          </w:tcPr>
          <w:p w14:paraId="4EBE3A36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14:paraId="72CC032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17A1F1B2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60" w:type="pct"/>
          </w:tcPr>
          <w:p w14:paraId="3AC1FD5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3F2033D1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5170AA86" w14:textId="77777777" w:rsidR="006B14C5" w:rsidRPr="00633450" w:rsidRDefault="006B14C5" w:rsidP="00942415">
            <w:pPr>
              <w:tabs>
                <w:tab w:val="left" w:pos="20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6A4AA919" w14:textId="77777777" w:rsidR="006B14C5" w:rsidRPr="00633450" w:rsidRDefault="006B14C5" w:rsidP="00942415">
            <w:pPr>
              <w:tabs>
                <w:tab w:val="left" w:pos="20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фигур на предложенную педагогом тему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D461CC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CB6320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фигур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предложенную педагогом тему. 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Сохранение работы в формате 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STL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" w:type="pct"/>
          </w:tcPr>
          <w:p w14:paraId="36A69220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2F40A4C0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0805CA8F" w14:textId="77777777" w:rsidTr="006B14C5">
        <w:tc>
          <w:tcPr>
            <w:tcW w:w="151" w:type="pct"/>
          </w:tcPr>
          <w:p w14:paraId="549D05F1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5" w:type="pct"/>
          </w:tcPr>
          <w:p w14:paraId="26F9D3E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14:paraId="5944221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5DC6A8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60" w:type="pct"/>
          </w:tcPr>
          <w:p w14:paraId="13F084C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0D22B32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0740292E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437871CC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фигур на тему «Фабрика игрушек». Сохранение работы в формате 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STL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EB27FC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DC682F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фигур на тему «Фабрика игрушек». Сохранение работы в формате 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STL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" w:type="pct"/>
          </w:tcPr>
          <w:p w14:paraId="42958EC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7E93D2AA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62C5BA59" w14:textId="77777777" w:rsidTr="006B14C5">
        <w:tc>
          <w:tcPr>
            <w:tcW w:w="151" w:type="pct"/>
          </w:tcPr>
          <w:p w14:paraId="61387ABB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5" w:type="pct"/>
          </w:tcPr>
          <w:p w14:paraId="4EC94D4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  <w:p w14:paraId="1BA63B24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53379D3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0" w:type="pct"/>
          </w:tcPr>
          <w:p w14:paraId="1796DEE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11F15BC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735A5BF8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6C873D44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проекта «Детская площадка»</w:t>
            </w:r>
          </w:p>
          <w:p w14:paraId="1B46436E" w14:textId="77777777" w:rsidR="006B14C5" w:rsidRPr="00633450" w:rsidRDefault="006B14C5" w:rsidP="00942415">
            <w:pPr>
              <w:tabs>
                <w:tab w:val="left" w:pos="103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9591D3" w14:textId="77777777" w:rsidR="006B14C5" w:rsidRPr="00633450" w:rsidRDefault="006B14C5" w:rsidP="00942415">
            <w:pPr>
              <w:tabs>
                <w:tab w:val="left" w:pos="103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проекта «Детская площадка»</w:t>
            </w:r>
          </w:p>
        </w:tc>
        <w:tc>
          <w:tcPr>
            <w:tcW w:w="355" w:type="pct"/>
          </w:tcPr>
          <w:p w14:paraId="120834B4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5FDAAA5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7207A5F7" w14:textId="77777777" w:rsidTr="006B14C5">
        <w:tc>
          <w:tcPr>
            <w:tcW w:w="151" w:type="pct"/>
          </w:tcPr>
          <w:p w14:paraId="568AD401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5" w:type="pct"/>
          </w:tcPr>
          <w:p w14:paraId="26F404E1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  <w:p w14:paraId="7A6BEF6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19CBF6B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60" w:type="pct"/>
          </w:tcPr>
          <w:p w14:paraId="40C4C29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5769FB36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17D73716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3669131F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проекта «Комната мечты» (интерьер детской комнаты).</w:t>
            </w:r>
          </w:p>
          <w:p w14:paraId="780F54B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31E31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проекта «Комната мечты» (интерьер детской комнаты).</w:t>
            </w:r>
          </w:p>
        </w:tc>
        <w:tc>
          <w:tcPr>
            <w:tcW w:w="355" w:type="pct"/>
          </w:tcPr>
          <w:p w14:paraId="37E2F2C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18899AE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CA62D4">
              <w:rPr>
                <w:rFonts w:ascii="Times New Roman" w:eastAsia="Calibri" w:hAnsi="Times New Roman" w:cs="Times New Roman"/>
                <w:sz w:val="24"/>
                <w:szCs w:val="24"/>
              </w:rPr>
              <w:t>естирование</w:t>
            </w:r>
          </w:p>
        </w:tc>
      </w:tr>
      <w:tr w:rsidR="006B14C5" w:rsidRPr="00633450" w14:paraId="75E4EBEA" w14:textId="77777777" w:rsidTr="006B14C5">
        <w:tc>
          <w:tcPr>
            <w:tcW w:w="151" w:type="pct"/>
          </w:tcPr>
          <w:p w14:paraId="2A76FB14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5" w:type="pct"/>
          </w:tcPr>
          <w:p w14:paraId="318AFBF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  <w:p w14:paraId="3BF11A6F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B8FD6C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60" w:type="pct"/>
          </w:tcPr>
          <w:p w14:paraId="482FBB4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6A307FF6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61A9F328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4FE229DC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проекта «Комната мечты» (интерьер детской комнаты).</w:t>
            </w: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26CBF14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14:paraId="10EB3A29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2B22ECD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задание</w:t>
            </w:r>
          </w:p>
        </w:tc>
      </w:tr>
      <w:tr w:rsidR="006B14C5" w:rsidRPr="00633450" w14:paraId="3FF6C8B4" w14:textId="77777777" w:rsidTr="006B14C5">
        <w:tc>
          <w:tcPr>
            <w:tcW w:w="151" w:type="pct"/>
          </w:tcPr>
          <w:p w14:paraId="6A3B5ADA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5" w:type="pct"/>
          </w:tcPr>
          <w:p w14:paraId="02195E4D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  <w:p w14:paraId="2243622D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0E1A26A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60" w:type="pct"/>
          </w:tcPr>
          <w:p w14:paraId="1C49980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4E5A29B2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73FE73BE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03AB3750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«Основы 3</w:t>
            </w: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-печати» - 14 часов.</w:t>
            </w:r>
          </w:p>
          <w:p w14:paraId="5A75B221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-принтером.    Инструкция по технике безопасности.</w:t>
            </w:r>
          </w:p>
          <w:p w14:paraId="703F936C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Изучение работы принтера.</w:t>
            </w:r>
          </w:p>
        </w:tc>
        <w:tc>
          <w:tcPr>
            <w:tcW w:w="355" w:type="pct"/>
          </w:tcPr>
          <w:p w14:paraId="5207849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Учебный кабинет</w:t>
            </w:r>
          </w:p>
        </w:tc>
        <w:tc>
          <w:tcPr>
            <w:tcW w:w="448" w:type="pct"/>
          </w:tcPr>
          <w:p w14:paraId="0576F738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11EDCF3C" w14:textId="77777777" w:rsidTr="006B14C5">
        <w:tc>
          <w:tcPr>
            <w:tcW w:w="151" w:type="pct"/>
          </w:tcPr>
          <w:p w14:paraId="797E856B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5" w:type="pct"/>
          </w:tcPr>
          <w:p w14:paraId="05D1468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  <w:p w14:paraId="488B1E7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1C1D171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0" w:type="pct"/>
          </w:tcPr>
          <w:p w14:paraId="230AE4D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73F98A4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473BC4C0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5AF7E1AD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работы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-принтера.  </w:t>
            </w:r>
          </w:p>
          <w:p w14:paraId="72998136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Просмотр видеоролика. </w:t>
            </w:r>
          </w:p>
          <w:p w14:paraId="05FEECE2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D23BBF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Настройка принтера</w:t>
            </w:r>
          </w:p>
        </w:tc>
        <w:tc>
          <w:tcPr>
            <w:tcW w:w="355" w:type="pct"/>
          </w:tcPr>
          <w:p w14:paraId="5F4AD73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552F4819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4BAB6584" w14:textId="77777777" w:rsidTr="006B14C5">
        <w:tc>
          <w:tcPr>
            <w:tcW w:w="151" w:type="pct"/>
          </w:tcPr>
          <w:p w14:paraId="6B33F6B4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5" w:type="pct"/>
          </w:tcPr>
          <w:p w14:paraId="438C434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  <w:p w14:paraId="76FE36EF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118E72D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60" w:type="pct"/>
          </w:tcPr>
          <w:p w14:paraId="20D8CAC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37E7BC89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5038ACDC" w14:textId="77777777" w:rsidR="006B14C5" w:rsidRPr="00633450" w:rsidRDefault="006B14C5" w:rsidP="00942415">
            <w:pPr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294C4CA4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Освоение приемов настройки принтера для печати для различных материалов и по различным технологиям</w:t>
            </w:r>
          </w:p>
        </w:tc>
        <w:tc>
          <w:tcPr>
            <w:tcW w:w="355" w:type="pct"/>
          </w:tcPr>
          <w:p w14:paraId="6F24E57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75835D9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333B75A0" w14:textId="77777777" w:rsidTr="006B14C5">
        <w:trPr>
          <w:trHeight w:val="1394"/>
        </w:trPr>
        <w:tc>
          <w:tcPr>
            <w:tcW w:w="151" w:type="pct"/>
          </w:tcPr>
          <w:p w14:paraId="0962612F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5" w:type="pct"/>
          </w:tcPr>
          <w:p w14:paraId="1E36EE9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  <w:p w14:paraId="3C6BD84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10549880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60" w:type="pct"/>
          </w:tcPr>
          <w:p w14:paraId="186B1A4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5FDBDCF9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10B92BBB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2ACF4E4C" w14:textId="77777777" w:rsidR="006B14C5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1178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сканером</w:t>
            </w:r>
          </w:p>
          <w:p w14:paraId="6DFB7746" w14:textId="77777777" w:rsidR="006B14C5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1BA51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приемов настройки сканера.</w:t>
            </w:r>
          </w:p>
        </w:tc>
        <w:tc>
          <w:tcPr>
            <w:tcW w:w="355" w:type="pct"/>
          </w:tcPr>
          <w:p w14:paraId="3698B26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1B01E85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356B14EE" w14:textId="77777777" w:rsidTr="006B14C5">
        <w:tc>
          <w:tcPr>
            <w:tcW w:w="151" w:type="pct"/>
          </w:tcPr>
          <w:p w14:paraId="0B1C460F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5" w:type="pct"/>
          </w:tcPr>
          <w:p w14:paraId="56B8532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  <w:p w14:paraId="785A4D90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3B5E841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60" w:type="pct"/>
          </w:tcPr>
          <w:p w14:paraId="33FDA2FF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462DF2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00180F86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3618432C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Печать работ на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-принтере.</w:t>
            </w:r>
          </w:p>
          <w:p w14:paraId="5BD5D15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CDD73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Печать работ на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-принтере</w:t>
            </w:r>
          </w:p>
        </w:tc>
        <w:tc>
          <w:tcPr>
            <w:tcW w:w="355" w:type="pct"/>
          </w:tcPr>
          <w:p w14:paraId="57C6518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6E32FEEF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CA62D4">
              <w:rPr>
                <w:rFonts w:ascii="Times New Roman" w:eastAsia="Calibri" w:hAnsi="Times New Roman" w:cs="Times New Roman"/>
                <w:sz w:val="24"/>
                <w:szCs w:val="24"/>
              </w:rPr>
              <w:t>естирование</w:t>
            </w:r>
          </w:p>
        </w:tc>
      </w:tr>
      <w:tr w:rsidR="006B14C5" w:rsidRPr="00633450" w14:paraId="354FB153" w14:textId="77777777" w:rsidTr="006B14C5">
        <w:tc>
          <w:tcPr>
            <w:tcW w:w="151" w:type="pct"/>
          </w:tcPr>
          <w:p w14:paraId="680EBCE9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5" w:type="pct"/>
          </w:tcPr>
          <w:p w14:paraId="1872174E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  <w:p w14:paraId="6BF4CAF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91AAE49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0" w:type="pct"/>
          </w:tcPr>
          <w:p w14:paraId="7F9CF078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42C2368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2FB21070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5D2D722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Печать работ на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-принтере.</w:t>
            </w:r>
          </w:p>
          <w:p w14:paraId="3381175D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6A126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Печать работ на 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-принтере</w:t>
            </w:r>
          </w:p>
        </w:tc>
        <w:tc>
          <w:tcPr>
            <w:tcW w:w="355" w:type="pct"/>
          </w:tcPr>
          <w:p w14:paraId="52515F39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16BEEB25" w14:textId="77777777" w:rsidR="006B14C5" w:rsidRPr="00CA62D4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задание</w:t>
            </w:r>
          </w:p>
        </w:tc>
      </w:tr>
      <w:tr w:rsidR="006B14C5" w:rsidRPr="00633450" w14:paraId="5816F0C7" w14:textId="77777777" w:rsidTr="006B14C5">
        <w:tc>
          <w:tcPr>
            <w:tcW w:w="151" w:type="pct"/>
          </w:tcPr>
          <w:p w14:paraId="4D52908C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5" w:type="pct"/>
          </w:tcPr>
          <w:p w14:paraId="73802B11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  <w:p w14:paraId="17010DB6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1E77AD3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60" w:type="pct"/>
          </w:tcPr>
          <w:p w14:paraId="703C4C33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5444361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57DBEA0B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2AAE9219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Сканирование работ на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5F23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сканере</w:t>
            </w:r>
          </w:p>
        </w:tc>
        <w:tc>
          <w:tcPr>
            <w:tcW w:w="355" w:type="pct"/>
          </w:tcPr>
          <w:p w14:paraId="0627845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350D3E2C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4E165001" w14:textId="77777777" w:rsidTr="006B14C5">
        <w:tc>
          <w:tcPr>
            <w:tcW w:w="151" w:type="pct"/>
          </w:tcPr>
          <w:p w14:paraId="031FF77C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5" w:type="pct"/>
          </w:tcPr>
          <w:p w14:paraId="7C6606D1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  <w:p w14:paraId="712077A9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059B895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60" w:type="pct"/>
          </w:tcPr>
          <w:p w14:paraId="3AF11E62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4F27638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35220849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75A4B4FA" w14:textId="2C742CFE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«Основы компьютерной грамотности» </w:t>
            </w:r>
            <w:r w:rsidR="007B5D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(практика) </w:t>
            </w:r>
            <w:r w:rsidRPr="00633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- 10 часов</w:t>
            </w:r>
            <w:r w:rsidR="00994C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4ABFE091" w14:textId="29288898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презентации для детей.</w:t>
            </w:r>
            <w:r w:rsidR="00994C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Содержание презентации.</w:t>
            </w:r>
          </w:p>
          <w:p w14:paraId="3E16FD5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026E5E" w14:textId="4ACB15F9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викторины-презентации для детей.</w:t>
            </w:r>
          </w:p>
        </w:tc>
        <w:tc>
          <w:tcPr>
            <w:tcW w:w="355" w:type="pct"/>
          </w:tcPr>
          <w:p w14:paraId="5F50CB9C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39A01A1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298088F9" w14:textId="77777777" w:rsidTr="006B14C5">
        <w:tc>
          <w:tcPr>
            <w:tcW w:w="151" w:type="pct"/>
          </w:tcPr>
          <w:p w14:paraId="49081A2B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5" w:type="pct"/>
          </w:tcPr>
          <w:p w14:paraId="56E0BB5C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  <w:p w14:paraId="0680AD2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117FD796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60" w:type="pct"/>
          </w:tcPr>
          <w:p w14:paraId="707E593A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3A31E7B4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2792B1F1" w14:textId="77777777" w:rsidR="006B14C5" w:rsidRPr="00994CD9" w:rsidRDefault="006B14C5" w:rsidP="00942415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4C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41C14451" w14:textId="77777777" w:rsidR="006B14C5" w:rsidRPr="00633450" w:rsidRDefault="006B14C5" w:rsidP="00942415">
            <w:pPr>
              <w:tabs>
                <w:tab w:val="left" w:pos="19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66A221" w14:textId="6C16D542" w:rsidR="006B14C5" w:rsidRPr="00633450" w:rsidRDefault="006B14C5" w:rsidP="00942415">
            <w:pPr>
              <w:tabs>
                <w:tab w:val="left" w:pos="19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 своего продукта.</w:t>
            </w:r>
          </w:p>
        </w:tc>
        <w:tc>
          <w:tcPr>
            <w:tcW w:w="355" w:type="pct"/>
          </w:tcPr>
          <w:p w14:paraId="3266A980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2781615A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48A91F7E" w14:textId="77777777" w:rsidTr="006B14C5">
        <w:tc>
          <w:tcPr>
            <w:tcW w:w="151" w:type="pct"/>
          </w:tcPr>
          <w:p w14:paraId="431372AD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5" w:type="pct"/>
          </w:tcPr>
          <w:p w14:paraId="5C2335DB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  <w:p w14:paraId="4DD5F8AF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24B24185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0" w:type="pct"/>
          </w:tcPr>
          <w:p w14:paraId="65884D0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38FFEAD9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4CE1507C" w14:textId="77777777" w:rsidR="006B14C5" w:rsidRPr="00633450" w:rsidRDefault="006B14C5" w:rsidP="00942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7AD99416" w14:textId="43004315" w:rsidR="006B14C5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 своего продукта.</w:t>
            </w:r>
          </w:p>
          <w:p w14:paraId="0813178B" w14:textId="77777777" w:rsidR="006B14C5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7AD33C" w14:textId="77777777" w:rsidR="006B14C5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06974B" w14:textId="7C1A4B13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 своего продукта.</w:t>
            </w:r>
          </w:p>
        </w:tc>
        <w:tc>
          <w:tcPr>
            <w:tcW w:w="355" w:type="pct"/>
          </w:tcPr>
          <w:p w14:paraId="45E6BA57" w14:textId="77777777" w:rsidR="006B14C5" w:rsidRPr="00633450" w:rsidRDefault="006B14C5" w:rsidP="00942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3F8767E2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28CDF847" w14:textId="77777777" w:rsidTr="006B14C5">
        <w:tc>
          <w:tcPr>
            <w:tcW w:w="151" w:type="pct"/>
          </w:tcPr>
          <w:p w14:paraId="1B2A0F2D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5" w:type="pct"/>
          </w:tcPr>
          <w:p w14:paraId="3794E220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  <w:p w14:paraId="65B3C8FA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3D32197A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 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0" w:type="pct"/>
          </w:tcPr>
          <w:p w14:paraId="4608446C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14:paraId="4635BAAD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</w:tcPr>
          <w:p w14:paraId="164757B7" w14:textId="77777777" w:rsidR="006B14C5" w:rsidRPr="00633450" w:rsidRDefault="006B14C5" w:rsidP="00374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</w:tcPr>
          <w:p w14:paraId="49FCCB4A" w14:textId="0880A874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в программе игры -презентации «Крос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сворд» для детей (по изучен</w:t>
            </w:r>
            <w:r w:rsidR="00994CD9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ым в программе темам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14:paraId="020FBE7D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0B6467" w14:textId="77777777" w:rsidR="006B14C5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в программе игры-презентации «Кроссворд» для детей (свободная тема).</w:t>
            </w:r>
          </w:p>
          <w:p w14:paraId="1D179698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14:paraId="2CF9012A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</w:tcPr>
          <w:p w14:paraId="67AE67B8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4C5" w:rsidRPr="00633450" w14:paraId="39D35D30" w14:textId="77777777" w:rsidTr="006B14C5">
        <w:trPr>
          <w:trHeight w:val="1885"/>
        </w:trPr>
        <w:tc>
          <w:tcPr>
            <w:tcW w:w="151" w:type="pct"/>
            <w:tcBorders>
              <w:bottom w:val="single" w:sz="4" w:space="0" w:color="000000"/>
            </w:tcBorders>
          </w:tcPr>
          <w:p w14:paraId="00BA8DFE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5" w:type="pct"/>
            <w:tcBorders>
              <w:bottom w:val="single" w:sz="4" w:space="0" w:color="000000"/>
            </w:tcBorders>
          </w:tcPr>
          <w:p w14:paraId="0FE606B8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  <w:p w14:paraId="069C723A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bottom w:val="single" w:sz="4" w:space="0" w:color="000000"/>
            </w:tcBorders>
          </w:tcPr>
          <w:p w14:paraId="3AD6CE96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0" w:type="pct"/>
            <w:tcBorders>
              <w:bottom w:val="single" w:sz="4" w:space="0" w:color="000000"/>
            </w:tcBorders>
          </w:tcPr>
          <w:p w14:paraId="5DC01277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bottom w:val="single" w:sz="4" w:space="0" w:color="000000"/>
            </w:tcBorders>
          </w:tcPr>
          <w:p w14:paraId="2C9149C8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  <w:tcBorders>
              <w:bottom w:val="single" w:sz="4" w:space="0" w:color="000000"/>
            </w:tcBorders>
          </w:tcPr>
          <w:p w14:paraId="5CC83C5F" w14:textId="77777777" w:rsidR="006B14C5" w:rsidRPr="00633450" w:rsidRDefault="006B14C5" w:rsidP="00374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8" w:type="pct"/>
            <w:tcBorders>
              <w:bottom w:val="single" w:sz="4" w:space="0" w:color="000000"/>
            </w:tcBorders>
          </w:tcPr>
          <w:p w14:paraId="08C0E3A1" w14:textId="77777777" w:rsidR="006B14C5" w:rsidRDefault="006B14C5" w:rsidP="00CB4A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Итоговое тестирование по программе.</w:t>
            </w:r>
          </w:p>
          <w:p w14:paraId="6AE9462B" w14:textId="77777777" w:rsidR="006B14C5" w:rsidRPr="00633450" w:rsidRDefault="006B14C5" w:rsidP="00CB4A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презентации 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«Кроссворд»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" w:type="pct"/>
            <w:tcBorders>
              <w:bottom w:val="single" w:sz="4" w:space="0" w:color="000000"/>
            </w:tcBorders>
          </w:tcPr>
          <w:p w14:paraId="1235BFAF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  <w:tcBorders>
              <w:bottom w:val="single" w:sz="4" w:space="0" w:color="000000"/>
            </w:tcBorders>
          </w:tcPr>
          <w:p w14:paraId="33074AF5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CA62D4">
              <w:rPr>
                <w:rFonts w:ascii="Times New Roman" w:eastAsia="Calibri" w:hAnsi="Times New Roman" w:cs="Times New Roman"/>
                <w:sz w:val="24"/>
                <w:szCs w:val="24"/>
              </w:rPr>
              <w:t>естирование</w:t>
            </w:r>
          </w:p>
        </w:tc>
      </w:tr>
      <w:tr w:rsidR="006B14C5" w:rsidRPr="00633450" w14:paraId="31D82AC9" w14:textId="77777777" w:rsidTr="006B14C5">
        <w:tc>
          <w:tcPr>
            <w:tcW w:w="151" w:type="pct"/>
            <w:tcBorders>
              <w:bottom w:val="single" w:sz="4" w:space="0" w:color="auto"/>
            </w:tcBorders>
          </w:tcPr>
          <w:p w14:paraId="7CAADF83" w14:textId="77777777" w:rsidR="006B14C5" w:rsidRPr="00633450" w:rsidRDefault="006B14C5" w:rsidP="00796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5" w:type="pct"/>
            <w:tcBorders>
              <w:bottom w:val="single" w:sz="4" w:space="0" w:color="auto"/>
            </w:tcBorders>
          </w:tcPr>
          <w:p w14:paraId="424DA611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  <w:p w14:paraId="37E8AF38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14:paraId="7496D766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14:paraId="59D25F03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14:paraId="7693D2C6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22" w:type="pct"/>
            <w:tcBorders>
              <w:bottom w:val="single" w:sz="4" w:space="0" w:color="auto"/>
            </w:tcBorders>
          </w:tcPr>
          <w:p w14:paraId="2009EA38" w14:textId="77777777" w:rsidR="006B14C5" w:rsidRPr="00994CD9" w:rsidRDefault="006B14C5" w:rsidP="00374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4C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58" w:type="pct"/>
            <w:tcBorders>
              <w:bottom w:val="single" w:sz="4" w:space="0" w:color="auto"/>
            </w:tcBorders>
          </w:tcPr>
          <w:p w14:paraId="376B3C96" w14:textId="77777777" w:rsidR="006B14C5" w:rsidRPr="00994CD9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4C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Итоговое занятие</w:t>
            </w:r>
            <w:r w:rsidR="0080397A" w:rsidRPr="00994C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(2 часа)</w:t>
            </w:r>
          </w:p>
        </w:tc>
        <w:tc>
          <w:tcPr>
            <w:tcW w:w="355" w:type="pct"/>
            <w:tcBorders>
              <w:bottom w:val="single" w:sz="4" w:space="0" w:color="auto"/>
            </w:tcBorders>
          </w:tcPr>
          <w:p w14:paraId="280022F5" w14:textId="77777777" w:rsidR="006B14C5" w:rsidRPr="00633450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2849CA07" w14:textId="77777777" w:rsidR="006B14C5" w:rsidRPr="00CA62D4" w:rsidRDefault="006B14C5" w:rsidP="00374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работ</w:t>
            </w:r>
          </w:p>
        </w:tc>
      </w:tr>
    </w:tbl>
    <w:p w14:paraId="4CEE3C5B" w14:textId="77777777" w:rsidR="00292DCC" w:rsidRDefault="00292DCC" w:rsidP="00ED16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  <w:sectPr w:rsidR="00292DCC" w:rsidSect="00292DCC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14:paraId="6A8E5901" w14:textId="052B89F6" w:rsidR="00342752" w:rsidRPr="003434ED" w:rsidRDefault="00B21356" w:rsidP="003434ED">
      <w:pPr>
        <w:pStyle w:val="a3"/>
        <w:numPr>
          <w:ilvl w:val="1"/>
          <w:numId w:val="25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3434ED">
        <w:rPr>
          <w:rFonts w:ascii="Times New Roman" w:hAnsi="Times New Roman"/>
          <w:b/>
          <w:bCs/>
          <w:sz w:val="28"/>
          <w:szCs w:val="28"/>
          <w:lang w:eastAsia="zh-CN"/>
        </w:rPr>
        <w:lastRenderedPageBreak/>
        <w:t>Условия реализации программы</w:t>
      </w:r>
    </w:p>
    <w:p w14:paraId="71F9756B" w14:textId="77777777" w:rsidR="00D84EAF" w:rsidRDefault="00D84EAF" w:rsidP="00A71D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D5D64A" w14:textId="018C826B" w:rsidR="0014204D" w:rsidRDefault="00B21356" w:rsidP="003434ED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  <w:r w:rsidRPr="00A71DDA">
        <w:rPr>
          <w:rFonts w:ascii="Times New Roman" w:hAnsi="Times New Roman"/>
          <w:sz w:val="28"/>
          <w:szCs w:val="28"/>
        </w:rPr>
        <w:t>Учебные занятия по 3</w:t>
      </w:r>
      <w:r w:rsidR="00D84EAF">
        <w:rPr>
          <w:rFonts w:ascii="Times New Roman" w:hAnsi="Times New Roman"/>
          <w:sz w:val="28"/>
          <w:szCs w:val="28"/>
          <w:lang w:val="en-US"/>
        </w:rPr>
        <w:t>D</w:t>
      </w:r>
      <w:r w:rsidRPr="00A71DDA">
        <w:rPr>
          <w:rFonts w:ascii="Times New Roman" w:hAnsi="Times New Roman"/>
          <w:sz w:val="28"/>
          <w:szCs w:val="28"/>
        </w:rPr>
        <w:t>-моделированию проходят в учебном кабинете.</w:t>
      </w:r>
      <w:r w:rsidR="00C425D9" w:rsidRPr="00A71DDA">
        <w:rPr>
          <w:rFonts w:ascii="Times New Roman" w:hAnsi="Times New Roman"/>
          <w:sz w:val="28"/>
          <w:szCs w:val="28"/>
        </w:rPr>
        <w:t xml:space="preserve"> В учебном кабинете до</w:t>
      </w:r>
      <w:r w:rsidR="009E76D8" w:rsidRPr="00A71DDA">
        <w:rPr>
          <w:rFonts w:ascii="Times New Roman" w:hAnsi="Times New Roman"/>
          <w:sz w:val="28"/>
          <w:szCs w:val="28"/>
        </w:rPr>
        <w:t>лжны быть ученические столы – 15 шт., ученические стулья – 30</w:t>
      </w:r>
      <w:r w:rsidR="00C425D9" w:rsidRPr="00A71DDA">
        <w:rPr>
          <w:rFonts w:ascii="Times New Roman" w:hAnsi="Times New Roman"/>
          <w:sz w:val="28"/>
          <w:szCs w:val="28"/>
        </w:rPr>
        <w:t xml:space="preserve"> шт. учительский сто</w:t>
      </w:r>
      <w:r w:rsidR="009E76D8" w:rsidRPr="00A71DDA">
        <w:rPr>
          <w:rFonts w:ascii="Times New Roman" w:hAnsi="Times New Roman"/>
          <w:sz w:val="28"/>
          <w:szCs w:val="28"/>
        </w:rPr>
        <w:t>л</w:t>
      </w:r>
      <w:r w:rsidR="00C425D9" w:rsidRPr="00A71DDA">
        <w:rPr>
          <w:rFonts w:ascii="Times New Roman" w:hAnsi="Times New Roman"/>
          <w:sz w:val="28"/>
          <w:szCs w:val="28"/>
        </w:rPr>
        <w:t xml:space="preserve">, учительский стул, стол для </w:t>
      </w:r>
      <w:r w:rsidR="00C425D9" w:rsidRPr="00A71DDA">
        <w:rPr>
          <w:rFonts w:ascii="Times New Roman" w:eastAsia="Calibri" w:hAnsi="Times New Roman"/>
          <w:bCs/>
          <w:sz w:val="28"/>
          <w:szCs w:val="28"/>
          <w:lang w:eastAsia="zh-CN"/>
        </w:rPr>
        <w:t>3D-принтера</w:t>
      </w:r>
      <w:r w:rsidR="003434ED">
        <w:rPr>
          <w:rFonts w:ascii="Times New Roman" w:eastAsia="Calibri" w:hAnsi="Times New Roman"/>
          <w:bCs/>
          <w:sz w:val="28"/>
          <w:szCs w:val="28"/>
          <w:lang w:eastAsia="zh-CN"/>
        </w:rPr>
        <w:t xml:space="preserve">, </w:t>
      </w:r>
      <w:r w:rsidR="009E76D8" w:rsidRPr="003434ED">
        <w:rPr>
          <w:rFonts w:ascii="Times New Roman" w:eastAsia="Calibri" w:hAnsi="Times New Roman"/>
          <w:bCs/>
          <w:sz w:val="28"/>
          <w:szCs w:val="28"/>
          <w:lang w:eastAsia="zh-CN"/>
        </w:rPr>
        <w:t>3D принтер</w:t>
      </w:r>
      <w:r w:rsidR="003434ED">
        <w:rPr>
          <w:rFonts w:ascii="Times New Roman" w:eastAsia="Calibri" w:hAnsi="Times New Roman"/>
          <w:bCs/>
          <w:sz w:val="28"/>
          <w:szCs w:val="28"/>
          <w:lang w:eastAsia="zh-CN"/>
        </w:rPr>
        <w:t>, н</w:t>
      </w:r>
      <w:r w:rsidR="00A3139E" w:rsidRPr="003434ED">
        <w:rPr>
          <w:rFonts w:ascii="Times New Roman" w:eastAsia="Calibri" w:hAnsi="Times New Roman"/>
          <w:bCs/>
          <w:sz w:val="28"/>
          <w:szCs w:val="28"/>
          <w:lang w:eastAsia="zh-CN"/>
        </w:rPr>
        <w:t>оутбук</w:t>
      </w:r>
      <w:r w:rsidR="003434ED">
        <w:rPr>
          <w:rFonts w:ascii="Times New Roman" w:eastAsia="Calibri" w:hAnsi="Times New Roman"/>
          <w:bCs/>
          <w:sz w:val="28"/>
          <w:szCs w:val="28"/>
          <w:lang w:eastAsia="zh-CN"/>
        </w:rPr>
        <w:t xml:space="preserve">, </w:t>
      </w:r>
      <w:r w:rsidR="00A3139E" w:rsidRPr="003434ED">
        <w:rPr>
          <w:rFonts w:ascii="Times New Roman" w:eastAsia="Calibri" w:hAnsi="Times New Roman"/>
          <w:bCs/>
          <w:sz w:val="28"/>
          <w:szCs w:val="28"/>
          <w:lang w:eastAsia="zh-CN"/>
        </w:rPr>
        <w:t>3D-сканер</w:t>
      </w:r>
      <w:r w:rsidR="003434ED">
        <w:rPr>
          <w:rFonts w:ascii="Times New Roman" w:eastAsia="Calibri" w:hAnsi="Times New Roman"/>
          <w:bCs/>
          <w:sz w:val="28"/>
          <w:szCs w:val="28"/>
          <w:lang w:eastAsia="zh-CN"/>
        </w:rPr>
        <w:t xml:space="preserve">, </w:t>
      </w:r>
      <w:r w:rsidR="00A3139E" w:rsidRPr="003434ED">
        <w:rPr>
          <w:rFonts w:ascii="Times New Roman" w:eastAsia="Calibri" w:hAnsi="Times New Roman"/>
          <w:bCs/>
          <w:sz w:val="28"/>
          <w:szCs w:val="28"/>
          <w:lang w:eastAsia="zh-CN"/>
        </w:rPr>
        <w:t>МФУ</w:t>
      </w:r>
      <w:r w:rsidR="003434ED">
        <w:rPr>
          <w:rFonts w:ascii="Times New Roman" w:eastAsia="Calibri" w:hAnsi="Times New Roman"/>
          <w:bCs/>
          <w:sz w:val="28"/>
          <w:szCs w:val="28"/>
          <w:lang w:eastAsia="zh-CN"/>
        </w:rPr>
        <w:t>.</w:t>
      </w:r>
    </w:p>
    <w:p w14:paraId="2AAFFB25" w14:textId="77777777" w:rsidR="003434ED" w:rsidRDefault="003434ED" w:rsidP="003434ED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</w:p>
    <w:p w14:paraId="648AC8A5" w14:textId="77777777" w:rsidR="001B6D22" w:rsidRPr="00D84EAF" w:rsidRDefault="001B6D22" w:rsidP="00D84E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84EAF">
        <w:rPr>
          <w:rFonts w:ascii="Times New Roman" w:eastAsia="Calibri" w:hAnsi="Times New Roman" w:cs="Times New Roman"/>
          <w:sz w:val="28"/>
          <w:szCs w:val="28"/>
          <w:lang w:eastAsia="zh-CN"/>
        </w:rPr>
        <w:t>Кадровое обеспечение.</w:t>
      </w:r>
    </w:p>
    <w:p w14:paraId="3B405422" w14:textId="77777777" w:rsidR="001B6D22" w:rsidRPr="001271F4" w:rsidRDefault="001B6D22" w:rsidP="001B6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Программу реализует педагог дополнительного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образования  имеющий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14:paraId="2DE86F4C" w14:textId="77777777" w:rsidR="001B6D22" w:rsidRPr="00471984" w:rsidRDefault="001B6D22" w:rsidP="001B6D2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71984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71984">
        <w:rPr>
          <w:rFonts w:ascii="Times New Roman" w:eastAsia="Times New Roman" w:hAnsi="Times New Roman" w:cs="Times New Roman"/>
          <w:color w:val="000000"/>
          <w:sz w:val="28"/>
          <w:szCs w:val="28"/>
        </w:rPr>
        <w:t>ысшее образование или среднее профессиональное образование в рамках укрупненных групп специальностей и направлений подготовки высшего образования и специальностей среднего профессионального образования «Образование и педагогические науки»</w:t>
      </w:r>
      <w:r w:rsidR="008039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71984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8039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71984">
        <w:rPr>
          <w:rFonts w:ascii="Times New Roman" w:eastAsia="Times New Roman" w:hAnsi="Times New Roman" w:cs="Times New Roman"/>
          <w:color w:val="000000"/>
          <w:sz w:val="28"/>
          <w:szCs w:val="28"/>
        </w:rPr>
        <w:t>ысшее образование либо среднее профессиональное образование в рамках иных укрупненных групп специальностей и направлений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получение при необходимости после трудоустройства дополнительного профессионального образования педагогической направленности</w:t>
      </w:r>
      <w:r w:rsidR="008039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71984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8039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71984"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спешное прохождение обучающимися промежуточной аттестации не менее чем за два года обучения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</w:t>
      </w:r>
      <w:r w:rsidR="0080397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902935F" w14:textId="77777777" w:rsidR="001B6D22" w:rsidRPr="001B6D22" w:rsidRDefault="001B6D22" w:rsidP="001B6D22">
      <w:pPr>
        <w:spacing w:after="0" w:line="240" w:lineRule="auto"/>
        <w:ind w:left="709"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</w:p>
    <w:p w14:paraId="02DC7869" w14:textId="77777777" w:rsidR="001534DD" w:rsidRDefault="001534DD" w:rsidP="001534D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5F03FFE7" w14:textId="77777777" w:rsidR="00B6079B" w:rsidRPr="00D84EAF" w:rsidRDefault="00B6079B" w:rsidP="001534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D84EAF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2.3 </w:t>
      </w:r>
      <w:r w:rsidR="00FF53DD" w:rsidRPr="00D84EAF">
        <w:rPr>
          <w:rFonts w:ascii="Times New Roman" w:eastAsia="Calibri" w:hAnsi="Times New Roman"/>
          <w:b/>
          <w:bCs/>
          <w:sz w:val="28"/>
          <w:szCs w:val="28"/>
          <w:lang w:eastAsia="zh-CN"/>
        </w:rPr>
        <w:t>Формы аттестации</w:t>
      </w:r>
      <w:r w:rsidRPr="00D84EAF">
        <w:rPr>
          <w:rFonts w:ascii="Times New Roman" w:eastAsia="Calibri" w:hAnsi="Times New Roman"/>
          <w:b/>
          <w:bCs/>
          <w:sz w:val="28"/>
          <w:szCs w:val="28"/>
          <w:lang w:eastAsia="zh-CN"/>
        </w:rPr>
        <w:t>.</w:t>
      </w:r>
    </w:p>
    <w:p w14:paraId="377D1DC2" w14:textId="77777777" w:rsidR="00B6079B" w:rsidRPr="003E7E92" w:rsidRDefault="00B6079B" w:rsidP="00B607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3E7E9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В процессе обучения осуществляется текущий контроль за уровнем знаний, умений и навыков в соответствии с пройденным материалом программы.</w:t>
      </w:r>
    </w:p>
    <w:p w14:paraId="55EB67FA" w14:textId="77777777" w:rsidR="00B6079B" w:rsidRPr="003E7E92" w:rsidRDefault="00B6079B" w:rsidP="00B607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3E7E9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Текущий контроль осуществляется в течение всего учебного года. Методы контроля – опросный метод, анализ процесса и продукта деятельности,</w:t>
      </w:r>
      <w:r w:rsidR="00C425D9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практическое задание</w:t>
      </w:r>
      <w:r w:rsidRPr="003E7E9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14:paraId="4300CD1E" w14:textId="77777777" w:rsidR="00061431" w:rsidRPr="00C425D9" w:rsidRDefault="00B6079B" w:rsidP="00C425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3E7E9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Аттестация по итогам реализации общеразвивающей программы обучающимся проводится в мае по окончании полного курса обучения.</w:t>
      </w:r>
    </w:p>
    <w:p w14:paraId="10C9D5F0" w14:textId="77777777" w:rsidR="00B6079B" w:rsidRPr="003E7E92" w:rsidRDefault="00B6079B" w:rsidP="00B607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3E7E9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061431" w:rsidRPr="0006143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Форма </w:t>
      </w:r>
      <w:r w:rsidR="0037499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промежуточной </w:t>
      </w:r>
      <w:r w:rsidR="00061431" w:rsidRPr="0006143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аттестации обучающихся </w:t>
      </w:r>
      <w:r w:rsidRPr="00061431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по итогам реализации образовательной программы:</w:t>
      </w:r>
      <w:r w:rsidRPr="003E7E9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3E7E9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презентация творческой работы.</w:t>
      </w:r>
    </w:p>
    <w:p w14:paraId="2A210A17" w14:textId="77777777" w:rsidR="003F25B0" w:rsidRDefault="003F25B0" w:rsidP="00C425D9">
      <w:pPr>
        <w:pStyle w:val="1"/>
        <w:shd w:val="clear" w:color="auto" w:fill="FFFFFF"/>
        <w:spacing w:before="0"/>
        <w:rPr>
          <w:rFonts w:ascii="Times New Roman" w:eastAsia="Calibri" w:hAnsi="Times New Roman" w:cs="Times New Roman"/>
          <w:color w:val="auto"/>
          <w:lang w:eastAsia="zh-CN"/>
        </w:rPr>
      </w:pPr>
    </w:p>
    <w:p w14:paraId="508CED25" w14:textId="77777777" w:rsidR="00C425D9" w:rsidRPr="00D84EAF" w:rsidRDefault="00C425D9" w:rsidP="00FF53DD">
      <w:pPr>
        <w:pStyle w:val="1"/>
        <w:shd w:val="clear" w:color="auto" w:fill="FFFFFF"/>
        <w:spacing w:before="0"/>
        <w:ind w:firstLine="709"/>
        <w:jc w:val="center"/>
        <w:rPr>
          <w:rFonts w:ascii="Times New Roman" w:eastAsia="Times New Roman" w:hAnsi="Times New Roman" w:cs="Times New Roman"/>
          <w:color w:val="auto"/>
          <w:kern w:val="36"/>
        </w:rPr>
      </w:pPr>
      <w:r w:rsidRPr="00D84EAF">
        <w:rPr>
          <w:rFonts w:ascii="Times New Roman" w:eastAsia="Calibri" w:hAnsi="Times New Roman" w:cs="Times New Roman"/>
          <w:color w:val="auto"/>
          <w:lang w:eastAsia="zh-CN"/>
        </w:rPr>
        <w:t xml:space="preserve">2.4. </w:t>
      </w:r>
      <w:r w:rsidRPr="00D84EAF">
        <w:rPr>
          <w:rFonts w:ascii="Times New Roman" w:eastAsia="Times New Roman" w:hAnsi="Times New Roman" w:cs="Times New Roman"/>
          <w:color w:val="auto"/>
          <w:kern w:val="36"/>
        </w:rPr>
        <w:t>Оценочные материалы</w:t>
      </w:r>
    </w:p>
    <w:p w14:paraId="497287A5" w14:textId="77777777" w:rsidR="000557DE" w:rsidRPr="00FA7071" w:rsidRDefault="00FA7071" w:rsidP="003434ED">
      <w:pPr>
        <w:spacing w:after="0" w:line="24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A70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Формы и методы контроля и оценки: </w:t>
      </w:r>
      <w:r w:rsidRPr="00FA7071">
        <w:rPr>
          <w:rFonts w:ascii="Times New Roman" w:hAnsi="Times New Roman" w:cs="Times New Roman"/>
          <w:sz w:val="28"/>
          <w:szCs w:val="28"/>
        </w:rPr>
        <w:t xml:space="preserve">опрос по теоретическим основам 3Dмоделирования, </w:t>
      </w:r>
      <w:r w:rsidRPr="00FA70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выполнение практических заданий, мониторинг своевременного выполнения этапов учебного процесса и результатов </w:t>
      </w:r>
      <w:r w:rsidRPr="00FA70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обучения, тестирование готового продукта</w:t>
      </w:r>
      <w:r w:rsidRPr="00FA7071">
        <w:rPr>
          <w:color w:val="000000"/>
          <w:sz w:val="28"/>
          <w:szCs w:val="28"/>
          <w:shd w:val="clear" w:color="auto" w:fill="FFFFFF"/>
        </w:rPr>
        <w:t>.</w:t>
      </w:r>
      <w:r w:rsidR="000557DE" w:rsidRPr="00FA7071">
        <w:rPr>
          <w:rFonts w:ascii="Times New Roman" w:hAnsi="Times New Roman" w:cs="Times New Roman"/>
          <w:sz w:val="28"/>
          <w:szCs w:val="28"/>
        </w:rPr>
        <w:t xml:space="preserve"> Презентация коллективной/индивидуальной работы</w:t>
      </w:r>
      <w:r w:rsidRPr="00FA7071">
        <w:rPr>
          <w:rFonts w:ascii="Times New Roman" w:hAnsi="Times New Roman" w:cs="Times New Roman"/>
          <w:sz w:val="28"/>
          <w:szCs w:val="28"/>
        </w:rPr>
        <w:t>.</w:t>
      </w:r>
    </w:p>
    <w:p w14:paraId="49CAB1A9" w14:textId="77777777" w:rsidR="001271F4" w:rsidRPr="00EF2929" w:rsidRDefault="001271F4" w:rsidP="00127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929">
        <w:rPr>
          <w:rFonts w:ascii="Times New Roman" w:hAnsi="Times New Roman" w:cs="Times New Roman"/>
          <w:sz w:val="28"/>
          <w:szCs w:val="28"/>
        </w:rPr>
        <w:t xml:space="preserve">Критерии уровней сформированности образовательной деятельности учащихся. </w:t>
      </w:r>
    </w:p>
    <w:p w14:paraId="000E8FBE" w14:textId="77777777" w:rsidR="001271F4" w:rsidRPr="00EF2929" w:rsidRDefault="001271F4" w:rsidP="00127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929">
        <w:rPr>
          <w:rFonts w:ascii="Times New Roman" w:hAnsi="Times New Roman" w:cs="Times New Roman"/>
          <w:sz w:val="28"/>
          <w:szCs w:val="28"/>
        </w:rPr>
        <w:t xml:space="preserve">- Высокий уровень – учащийся освоил практически весь объем знаний и овладел практически всеми умениями и навыками, предусмотренными программой за конкретный период. </w:t>
      </w:r>
    </w:p>
    <w:p w14:paraId="49AD1C5A" w14:textId="77777777" w:rsidR="001271F4" w:rsidRPr="00EF2929" w:rsidRDefault="001271F4" w:rsidP="00127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929">
        <w:rPr>
          <w:rFonts w:ascii="Times New Roman" w:hAnsi="Times New Roman" w:cs="Times New Roman"/>
          <w:sz w:val="28"/>
          <w:szCs w:val="28"/>
        </w:rPr>
        <w:t>- Средний уровень - учащийся освоил половину объема знаний и овладел половиной умений и навыков, предусмотренных программой за конкретный период, выполняет задания на основе образц</w:t>
      </w:r>
      <w:r w:rsidR="0080397A">
        <w:rPr>
          <w:rFonts w:ascii="Times New Roman" w:hAnsi="Times New Roman" w:cs="Times New Roman"/>
          <w:sz w:val="28"/>
          <w:szCs w:val="28"/>
        </w:rPr>
        <w:t>а.</w:t>
      </w:r>
    </w:p>
    <w:p w14:paraId="1125889C" w14:textId="77777777" w:rsidR="001271F4" w:rsidRPr="0004187A" w:rsidRDefault="001271F4" w:rsidP="00127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929">
        <w:rPr>
          <w:rFonts w:ascii="Times New Roman" w:hAnsi="Times New Roman" w:cs="Times New Roman"/>
          <w:sz w:val="28"/>
          <w:szCs w:val="28"/>
        </w:rPr>
        <w:t xml:space="preserve"> - Низкий уровень - учащийся освоил менее половины объема знаний и овладел менее половины умений и навыков, чем предусмотрено программой за конкретный период, в состоянии выполнить лишь простейшие практические задания педагога.</w:t>
      </w:r>
      <w:r w:rsidRPr="0004187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F6769A" w14:textId="77777777" w:rsidR="007A1D4E" w:rsidRDefault="007A1D4E" w:rsidP="000363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1D4E">
        <w:rPr>
          <w:rFonts w:ascii="Times New Roman" w:eastAsia="Calibri" w:hAnsi="Times New Roman" w:cs="Times New Roman"/>
          <w:sz w:val="28"/>
          <w:szCs w:val="28"/>
        </w:rPr>
        <w:t>В качестве способа определения достижения обучающимися планируемых результатов используются опрос, тестирование, практическое задание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530D90B" w14:textId="03469224" w:rsidR="007A1D4E" w:rsidRDefault="00D84EAF" w:rsidP="000363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7A1D4E">
        <w:rPr>
          <w:rFonts w:ascii="Times New Roman" w:eastAsia="Calibri" w:hAnsi="Times New Roman" w:cs="Times New Roman"/>
          <w:sz w:val="28"/>
          <w:szCs w:val="28"/>
        </w:rPr>
        <w:t>Перечень оценочных материалов</w:t>
      </w:r>
      <w:r w:rsidR="0003639B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E0378CC" w14:textId="41C728FC" w:rsidR="007A1D4E" w:rsidRPr="00CA62D4" w:rsidRDefault="0080397A" w:rsidP="0003639B">
      <w:pPr>
        <w:pStyle w:val="af1"/>
        <w:shd w:val="clear" w:color="auto" w:fill="FFFFFF"/>
        <w:spacing w:before="0" w:beforeAutospacing="0" w:after="0" w:afterAutospacing="0"/>
        <w:ind w:left="708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Тест на тему: «Основы 3D Моделирования»</w:t>
      </w:r>
      <w:r w:rsidR="007A1D4E" w:rsidRPr="00CA62D4">
        <w:rPr>
          <w:color w:val="181818"/>
          <w:sz w:val="28"/>
          <w:szCs w:val="28"/>
        </w:rPr>
        <w:t xml:space="preserve"> – Приложение №1.</w:t>
      </w:r>
    </w:p>
    <w:p w14:paraId="163E296A" w14:textId="3CD490E3" w:rsidR="007A1D4E" w:rsidRPr="00CA62D4" w:rsidRDefault="007A1D4E" w:rsidP="0003639B">
      <w:pPr>
        <w:spacing w:after="0" w:line="240" w:lineRule="auto"/>
        <w:ind w:left="708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CA62D4">
        <w:rPr>
          <w:rFonts w:ascii="Times New Roman" w:hAnsi="Times New Roman" w:cs="Times New Roman"/>
          <w:color w:val="181818"/>
          <w:sz w:val="28"/>
          <w:szCs w:val="28"/>
        </w:rPr>
        <w:t xml:space="preserve">Тест на тему: </w:t>
      </w:r>
      <w:r w:rsidR="0080397A">
        <w:rPr>
          <w:rFonts w:ascii="Times New Roman" w:hAnsi="Times New Roman" w:cs="Times New Roman"/>
          <w:color w:val="181818"/>
          <w:sz w:val="28"/>
          <w:szCs w:val="28"/>
        </w:rPr>
        <w:t>«</w:t>
      </w:r>
      <w:r w:rsidRPr="00CA62D4">
        <w:rPr>
          <w:rFonts w:ascii="Times New Roman" w:eastAsia="Calibri" w:hAnsi="Times New Roman" w:cs="Times New Roman"/>
          <w:sz w:val="28"/>
          <w:szCs w:val="28"/>
        </w:rPr>
        <w:t xml:space="preserve">Основы компьютерной </w:t>
      </w:r>
      <w:proofErr w:type="gramStart"/>
      <w:r w:rsidRPr="00CA62D4">
        <w:rPr>
          <w:rFonts w:ascii="Times New Roman" w:eastAsia="Calibri" w:hAnsi="Times New Roman" w:cs="Times New Roman"/>
          <w:sz w:val="28"/>
          <w:szCs w:val="28"/>
        </w:rPr>
        <w:t>грамотности</w:t>
      </w:r>
      <w:r w:rsidR="0080397A">
        <w:rPr>
          <w:rFonts w:ascii="Times New Roman" w:hAnsi="Times New Roman" w:cs="Times New Roman"/>
          <w:color w:val="181818"/>
          <w:sz w:val="28"/>
          <w:szCs w:val="28"/>
        </w:rPr>
        <w:t xml:space="preserve">» </w:t>
      </w:r>
      <w:r w:rsidRPr="00CA62D4">
        <w:rPr>
          <w:rFonts w:ascii="Times New Roman" w:hAnsi="Times New Roman" w:cs="Times New Roman"/>
          <w:color w:val="181818"/>
          <w:sz w:val="28"/>
          <w:szCs w:val="28"/>
        </w:rPr>
        <w:t xml:space="preserve"> –</w:t>
      </w:r>
      <w:proofErr w:type="gramEnd"/>
      <w:r w:rsidRPr="00CA62D4">
        <w:rPr>
          <w:rFonts w:ascii="Times New Roman" w:hAnsi="Times New Roman" w:cs="Times New Roman"/>
          <w:color w:val="181818"/>
          <w:sz w:val="28"/>
          <w:szCs w:val="28"/>
        </w:rPr>
        <w:t xml:space="preserve"> Приложение №2</w:t>
      </w:r>
      <w:r w:rsidR="0003639B">
        <w:rPr>
          <w:rFonts w:ascii="Times New Roman" w:hAnsi="Times New Roman" w:cs="Times New Roman"/>
          <w:color w:val="181818"/>
          <w:sz w:val="28"/>
          <w:szCs w:val="28"/>
        </w:rPr>
        <w:t>.</w:t>
      </w:r>
    </w:p>
    <w:p w14:paraId="69C7925C" w14:textId="01AAA2E7" w:rsidR="00C2065E" w:rsidRPr="00CA62D4" w:rsidRDefault="00C2065E" w:rsidP="0003639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CA62D4">
        <w:rPr>
          <w:rFonts w:ascii="Times New Roman" w:hAnsi="Times New Roman" w:cs="Times New Roman"/>
          <w:color w:val="181818"/>
          <w:sz w:val="28"/>
          <w:szCs w:val="28"/>
        </w:rPr>
        <w:t>Тест на тему</w:t>
      </w:r>
      <w:r w:rsidR="007C66C4">
        <w:rPr>
          <w:rFonts w:ascii="Times New Roman" w:eastAsia="Calibri" w:hAnsi="Times New Roman" w:cs="Times New Roman"/>
          <w:sz w:val="28"/>
          <w:szCs w:val="28"/>
        </w:rPr>
        <w:t xml:space="preserve"> «Визуально</w:t>
      </w:r>
      <w:r w:rsidR="0003639B">
        <w:rPr>
          <w:rFonts w:ascii="Times New Roman" w:eastAsia="Calibri" w:hAnsi="Times New Roman" w:cs="Times New Roman"/>
          <w:sz w:val="28"/>
          <w:szCs w:val="28"/>
        </w:rPr>
        <w:t>-</w:t>
      </w:r>
      <w:r w:rsidR="007C66C4">
        <w:rPr>
          <w:rFonts w:ascii="Times New Roman" w:eastAsia="Calibri" w:hAnsi="Times New Roman" w:cs="Times New Roman"/>
          <w:sz w:val="28"/>
          <w:szCs w:val="28"/>
        </w:rPr>
        <w:t>блочная среда программирования</w:t>
      </w:r>
      <w:r w:rsidR="00CA62D4" w:rsidRPr="00CA62D4">
        <w:rPr>
          <w:rFonts w:ascii="Times New Roman" w:eastAsia="Calibri" w:hAnsi="Times New Roman" w:cs="Times New Roman"/>
          <w:sz w:val="28"/>
          <w:szCs w:val="28"/>
        </w:rPr>
        <w:t>»</w:t>
      </w:r>
      <w:r w:rsidR="0003639B"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="0003639B" w:rsidRPr="00CA62D4">
        <w:rPr>
          <w:color w:val="181818"/>
          <w:sz w:val="28"/>
          <w:szCs w:val="28"/>
        </w:rPr>
        <w:t>–</w:t>
      </w:r>
      <w:r w:rsidR="0003639B"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="00CA62D4" w:rsidRPr="00CA62D4">
        <w:rPr>
          <w:rFonts w:ascii="Times New Roman" w:hAnsi="Times New Roman" w:cs="Times New Roman"/>
          <w:color w:val="181818"/>
          <w:sz w:val="28"/>
          <w:szCs w:val="28"/>
        </w:rPr>
        <w:t>Приложение №3</w:t>
      </w:r>
      <w:r w:rsidR="0003639B">
        <w:rPr>
          <w:rFonts w:ascii="Times New Roman" w:hAnsi="Times New Roman" w:cs="Times New Roman"/>
          <w:color w:val="181818"/>
          <w:sz w:val="28"/>
          <w:szCs w:val="28"/>
        </w:rPr>
        <w:t>.</w:t>
      </w:r>
    </w:p>
    <w:p w14:paraId="2846BEDF" w14:textId="0A381644" w:rsidR="00C2065E" w:rsidRPr="0003639B" w:rsidRDefault="00C2065E" w:rsidP="000363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D4">
        <w:rPr>
          <w:rFonts w:ascii="Times New Roman" w:hAnsi="Times New Roman" w:cs="Times New Roman"/>
          <w:color w:val="181818"/>
          <w:sz w:val="28"/>
          <w:szCs w:val="28"/>
        </w:rPr>
        <w:t>Тест на тему</w:t>
      </w:r>
      <w:r w:rsidR="00CA62D4" w:rsidRPr="00CA62D4">
        <w:rPr>
          <w:rFonts w:ascii="Times New Roman" w:eastAsia="Calibri" w:hAnsi="Times New Roman" w:cs="Times New Roman"/>
          <w:sz w:val="28"/>
          <w:szCs w:val="28"/>
        </w:rPr>
        <w:t xml:space="preserve"> «Основы 3</w:t>
      </w:r>
      <w:r w:rsidR="00CA62D4" w:rsidRPr="00CA62D4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CA62D4" w:rsidRPr="00CA62D4">
        <w:rPr>
          <w:rFonts w:ascii="Times New Roman" w:eastAsia="Calibri" w:hAnsi="Times New Roman" w:cs="Times New Roman"/>
          <w:sz w:val="28"/>
          <w:szCs w:val="28"/>
        </w:rPr>
        <w:t xml:space="preserve">-печати» </w:t>
      </w:r>
      <w:r w:rsidR="0003639B" w:rsidRPr="00CA62D4">
        <w:rPr>
          <w:color w:val="181818"/>
          <w:sz w:val="28"/>
          <w:szCs w:val="28"/>
        </w:rPr>
        <w:t>–</w:t>
      </w:r>
      <w:r w:rsidR="000363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62D4" w:rsidRPr="00CA62D4">
        <w:rPr>
          <w:rFonts w:ascii="Times New Roman" w:hAnsi="Times New Roman" w:cs="Times New Roman"/>
          <w:color w:val="181818"/>
          <w:sz w:val="28"/>
          <w:szCs w:val="28"/>
        </w:rPr>
        <w:t>Приложение №4</w:t>
      </w:r>
      <w:r w:rsidR="0003639B">
        <w:rPr>
          <w:rFonts w:ascii="Times New Roman" w:hAnsi="Times New Roman" w:cs="Times New Roman"/>
          <w:color w:val="181818"/>
          <w:sz w:val="28"/>
          <w:szCs w:val="28"/>
        </w:rPr>
        <w:t>.</w:t>
      </w:r>
    </w:p>
    <w:p w14:paraId="3D15369F" w14:textId="77777777" w:rsidR="00C2065E" w:rsidRPr="0024619F" w:rsidRDefault="00C2065E" w:rsidP="00F55FE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DD41C8" w14:textId="77777777" w:rsidR="00C425D9" w:rsidRPr="0024619F" w:rsidRDefault="00C425D9" w:rsidP="00FF53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619F">
        <w:rPr>
          <w:rFonts w:ascii="Times New Roman" w:eastAsia="Times New Roman" w:hAnsi="Times New Roman" w:cs="Times New Roman"/>
          <w:b/>
          <w:sz w:val="28"/>
          <w:szCs w:val="28"/>
        </w:rPr>
        <w:t>2.5 Методические материалы</w:t>
      </w:r>
    </w:p>
    <w:p w14:paraId="5031958F" w14:textId="77777777" w:rsidR="00817530" w:rsidRPr="003F25B0" w:rsidRDefault="00817530" w:rsidP="000363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F25B0">
        <w:rPr>
          <w:rFonts w:ascii="Times New Roman" w:eastAsia="Calibri" w:hAnsi="Times New Roman" w:cs="Times New Roman"/>
          <w:sz w:val="28"/>
          <w:szCs w:val="28"/>
          <w:lang w:eastAsia="zh-CN"/>
        </w:rPr>
        <w:t>Принципы обучения.</w:t>
      </w:r>
    </w:p>
    <w:p w14:paraId="19436B30" w14:textId="24BAF7D6" w:rsidR="00817530" w:rsidRPr="003E7E92" w:rsidRDefault="00817530" w:rsidP="00BC18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7E9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03639B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Pr="003E7E92">
        <w:rPr>
          <w:rFonts w:ascii="Times New Roman" w:eastAsia="Calibri" w:hAnsi="Times New Roman" w:cs="Times New Roman"/>
          <w:sz w:val="28"/>
          <w:szCs w:val="28"/>
          <w:lang w:eastAsia="zh-CN"/>
        </w:rPr>
        <w:t>Доступность (соответствие возрастным и индивидуальным особенностям).</w:t>
      </w:r>
    </w:p>
    <w:p w14:paraId="4A73DAEA" w14:textId="77777777" w:rsidR="00817530" w:rsidRPr="003E7E92" w:rsidRDefault="00817530" w:rsidP="00B908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7E92">
        <w:rPr>
          <w:rFonts w:ascii="Times New Roman" w:eastAsia="Calibri" w:hAnsi="Times New Roman" w:cs="Times New Roman"/>
          <w:sz w:val="28"/>
          <w:szCs w:val="28"/>
          <w:lang w:eastAsia="zh-CN"/>
        </w:rPr>
        <w:t>Наглядность (иллюстративность, наличие дидактических материалов).</w:t>
      </w:r>
    </w:p>
    <w:p w14:paraId="59A231FA" w14:textId="77777777" w:rsidR="00817530" w:rsidRPr="003E7E92" w:rsidRDefault="00817530" w:rsidP="00B908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7E92">
        <w:rPr>
          <w:rFonts w:ascii="Times New Roman" w:eastAsia="Calibri" w:hAnsi="Times New Roman" w:cs="Times New Roman"/>
          <w:sz w:val="28"/>
          <w:szCs w:val="28"/>
          <w:lang w:eastAsia="zh-CN"/>
        </w:rPr>
        <w:t>Систематичность и последовательность (научившись элементарным навыкам работы, учащийся фантазирует (от простого к сложному), использует технические средства, применяет свои знания в выполнении сложных творческих работ).</w:t>
      </w:r>
    </w:p>
    <w:p w14:paraId="3E641E09" w14:textId="77777777" w:rsidR="00817530" w:rsidRPr="003E7E92" w:rsidRDefault="00817530" w:rsidP="00B908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7E92">
        <w:rPr>
          <w:rFonts w:ascii="Times New Roman" w:eastAsia="Calibri" w:hAnsi="Times New Roman" w:cs="Times New Roman"/>
          <w:sz w:val="28"/>
          <w:szCs w:val="28"/>
          <w:lang w:eastAsia="zh-CN"/>
        </w:rPr>
        <w:t>Самостоятельность – (дети полноправные участники своей деятельности)</w:t>
      </w:r>
    </w:p>
    <w:p w14:paraId="21E10D6C" w14:textId="33C2A201" w:rsidR="00817530" w:rsidRPr="003E7E92" w:rsidRDefault="00817530" w:rsidP="00B908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7E92">
        <w:rPr>
          <w:rFonts w:ascii="Times New Roman" w:eastAsia="Calibri" w:hAnsi="Times New Roman" w:cs="Times New Roman"/>
          <w:sz w:val="28"/>
          <w:szCs w:val="28"/>
          <w:lang w:eastAsia="zh-CN"/>
        </w:rPr>
        <w:t>Развивающее обучение (развитие ребёнка в деятельности, в результате чего обогащается его практический опыт).</w:t>
      </w:r>
    </w:p>
    <w:p w14:paraId="51CCAD05" w14:textId="77777777" w:rsidR="00817530" w:rsidRPr="003E7E92" w:rsidRDefault="00817530" w:rsidP="00B9087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41668EA" w14:textId="77777777" w:rsidR="00817530" w:rsidRPr="00FF53DD" w:rsidRDefault="00817530" w:rsidP="00B90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3DD">
        <w:rPr>
          <w:rFonts w:ascii="Times New Roman" w:hAnsi="Times New Roman" w:cs="Times New Roman"/>
          <w:sz w:val="28"/>
          <w:szCs w:val="28"/>
        </w:rPr>
        <w:t>Педагогические технологии, используемые на занятиях:</w:t>
      </w:r>
    </w:p>
    <w:p w14:paraId="5AC3B984" w14:textId="77777777" w:rsidR="00110ECA" w:rsidRPr="003E7E92" w:rsidRDefault="00110ECA" w:rsidP="00B90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9"/>
        <w:gridCol w:w="2522"/>
        <w:gridCol w:w="3783"/>
      </w:tblGrid>
      <w:tr w:rsidR="00817530" w:rsidRPr="003E7E92" w14:paraId="6FEB2692" w14:textId="77777777" w:rsidTr="000707DC">
        <w:tc>
          <w:tcPr>
            <w:tcW w:w="876" w:type="pct"/>
          </w:tcPr>
          <w:p w14:paraId="21B0D4FF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1347" w:type="pct"/>
          </w:tcPr>
          <w:p w14:paraId="17E7FE86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Целевые ориентации</w:t>
            </w:r>
          </w:p>
        </w:tc>
        <w:tc>
          <w:tcPr>
            <w:tcW w:w="2777" w:type="pct"/>
          </w:tcPr>
          <w:p w14:paraId="3A1C23E3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Прогнозируемый результат использования технологий </w:t>
            </w:r>
          </w:p>
          <w:p w14:paraId="649980B2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530" w:rsidRPr="003E7E92" w14:paraId="5B6DD4CC" w14:textId="77777777" w:rsidTr="000707DC">
        <w:tc>
          <w:tcPr>
            <w:tcW w:w="876" w:type="pct"/>
          </w:tcPr>
          <w:p w14:paraId="2B339D2F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Технология проблемного обучения</w:t>
            </w:r>
          </w:p>
        </w:tc>
        <w:tc>
          <w:tcPr>
            <w:tcW w:w="1347" w:type="pct"/>
          </w:tcPr>
          <w:p w14:paraId="7621EE82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-выявление и разрешение скрытых вопросов в проблемных </w:t>
            </w:r>
            <w:r w:rsidRPr="003E7E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ситуациях с опорой на имеющиеся знания;</w:t>
            </w:r>
          </w:p>
          <w:p w14:paraId="0EC7FAA6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-развитие познавательных и творческих способностей; </w:t>
            </w:r>
          </w:p>
          <w:p w14:paraId="28E76AE1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-активизация самостоятельной деятельности учащихся</w:t>
            </w:r>
          </w:p>
        </w:tc>
        <w:tc>
          <w:tcPr>
            <w:tcW w:w="2777" w:type="pct"/>
          </w:tcPr>
          <w:p w14:paraId="50FBF289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lastRenderedPageBreak/>
              <w:t>- прочность усвоения материала;</w:t>
            </w:r>
          </w:p>
          <w:p w14:paraId="6C943F78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lastRenderedPageBreak/>
              <w:t>- активная позиция ребенка (субъект обучения), ответственность;</w:t>
            </w:r>
          </w:p>
          <w:p w14:paraId="0E53C64C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t>- самостоятельный поиск информации и работа с ней;</w:t>
            </w:r>
          </w:p>
          <w:p w14:paraId="3EEB1412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t>- решение проблемы психологического комфорта на занятиях.</w:t>
            </w:r>
          </w:p>
        </w:tc>
      </w:tr>
      <w:tr w:rsidR="00817530" w:rsidRPr="003E7E92" w14:paraId="3CA02AE2" w14:textId="77777777" w:rsidTr="000707DC">
        <w:tc>
          <w:tcPr>
            <w:tcW w:w="876" w:type="pct"/>
          </w:tcPr>
          <w:p w14:paraId="1F898348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Технология педагогической поддержки</w:t>
            </w:r>
          </w:p>
        </w:tc>
        <w:tc>
          <w:tcPr>
            <w:tcW w:w="1347" w:type="pct"/>
          </w:tcPr>
          <w:p w14:paraId="797E2D94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- переход от педагогики требований к педагогике отношений;</w:t>
            </w:r>
          </w:p>
          <w:p w14:paraId="78A79174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- единство обучения и воспитания;</w:t>
            </w:r>
          </w:p>
          <w:p w14:paraId="4F8417BC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- гуманно-личностный подход к ребёнку;</w:t>
            </w:r>
          </w:p>
          <w:p w14:paraId="198F663C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-формирование положительной «Я – концепции»</w:t>
            </w:r>
          </w:p>
        </w:tc>
        <w:tc>
          <w:tcPr>
            <w:tcW w:w="2777" w:type="pct"/>
          </w:tcPr>
          <w:p w14:paraId="2D51C498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t>- раскрытие возможностей ребёнка;</w:t>
            </w:r>
          </w:p>
          <w:p w14:paraId="34EFC8EC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t>- создание ситуации успеха для каждого ребёнка;</w:t>
            </w:r>
          </w:p>
          <w:p w14:paraId="6DFBC712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t>- уверенность в своих силах;</w:t>
            </w:r>
          </w:p>
          <w:p w14:paraId="6F10E65C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t>- право ребёнка на выбор, право на ошибку, право на собственную точку зрения;</w:t>
            </w:r>
          </w:p>
          <w:p w14:paraId="76625C1E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t>- установление субъект – субъектных отношений между педагогом и ребёнком;</w:t>
            </w:r>
          </w:p>
          <w:p w14:paraId="3674DF1D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t>- предоставление возможности ребёнку реализовать себя в положительной деятельности.</w:t>
            </w:r>
          </w:p>
        </w:tc>
      </w:tr>
      <w:tr w:rsidR="00817530" w:rsidRPr="003E7E92" w14:paraId="2E94DA01" w14:textId="77777777" w:rsidTr="000707DC">
        <w:tc>
          <w:tcPr>
            <w:tcW w:w="876" w:type="pct"/>
          </w:tcPr>
          <w:p w14:paraId="679A07A6" w14:textId="77777777" w:rsidR="00817530" w:rsidRPr="003E7E92" w:rsidRDefault="00817530" w:rsidP="0080397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Информационно-коммуникационные технологии</w:t>
            </w:r>
          </w:p>
        </w:tc>
        <w:tc>
          <w:tcPr>
            <w:tcW w:w="1347" w:type="pct"/>
          </w:tcPr>
          <w:p w14:paraId="1B246C8F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bCs/>
                <w:sz w:val="28"/>
                <w:szCs w:val="28"/>
              </w:rPr>
              <w:t>- п</w:t>
            </w: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качества знаний, </w:t>
            </w:r>
          </w:p>
          <w:p w14:paraId="5F656A16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gramStart"/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и  развитие</w:t>
            </w:r>
            <w:proofErr w:type="gramEnd"/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0A3BA6A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информационной и </w:t>
            </w:r>
          </w:p>
          <w:p w14:paraId="343347FB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коммуникативной </w:t>
            </w:r>
          </w:p>
          <w:p w14:paraId="2E5D28FF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компетенции, </w:t>
            </w:r>
          </w:p>
          <w:p w14:paraId="46FA9D0C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мотивации  к</w:t>
            </w:r>
            <w:proofErr w:type="gramEnd"/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767AA1B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изучению нового,</w:t>
            </w:r>
          </w:p>
          <w:p w14:paraId="7EF591FD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- развитие критического мышления</w:t>
            </w:r>
          </w:p>
        </w:tc>
        <w:tc>
          <w:tcPr>
            <w:tcW w:w="2777" w:type="pct"/>
          </w:tcPr>
          <w:p w14:paraId="2DEEA25A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- критическое отношение к информации;</w:t>
            </w:r>
          </w:p>
          <w:p w14:paraId="36D731E2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- прочность усвоения материала.</w:t>
            </w:r>
          </w:p>
          <w:p w14:paraId="78A1871C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C93F78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530" w:rsidRPr="003E7E92" w14:paraId="6676F36D" w14:textId="77777777" w:rsidTr="000707DC">
        <w:tc>
          <w:tcPr>
            <w:tcW w:w="876" w:type="pct"/>
          </w:tcPr>
          <w:p w14:paraId="1F7C120F" w14:textId="77777777" w:rsidR="00817530" w:rsidRPr="003E7E92" w:rsidRDefault="00817530" w:rsidP="00AC4C76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Здоровьесберегающие технологии</w:t>
            </w:r>
          </w:p>
          <w:p w14:paraId="75CD9E0A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pct"/>
          </w:tcPr>
          <w:p w14:paraId="6C34E89B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 для сохранения </w:t>
            </w:r>
            <w:r w:rsidRPr="003E7E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здоровья учащихся.</w:t>
            </w:r>
          </w:p>
        </w:tc>
        <w:tc>
          <w:tcPr>
            <w:tcW w:w="2777" w:type="pct"/>
          </w:tcPr>
          <w:p w14:paraId="44CC6FA1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соблюдение </w:t>
            </w:r>
            <w:proofErr w:type="spellStart"/>
            <w:r w:rsidRPr="003E7E92">
              <w:rPr>
                <w:rFonts w:ascii="Times New Roman" w:hAnsi="Times New Roman"/>
                <w:sz w:val="28"/>
                <w:szCs w:val="28"/>
              </w:rPr>
              <w:t>санитарно</w:t>
            </w:r>
            <w:proofErr w:type="spellEnd"/>
            <w:r w:rsidRPr="003E7E92">
              <w:rPr>
                <w:rFonts w:ascii="Times New Roman" w:hAnsi="Times New Roman"/>
                <w:sz w:val="28"/>
                <w:szCs w:val="28"/>
              </w:rPr>
              <w:t xml:space="preserve"> – гигиенических требований (проветривание, оптимальный тепловой </w:t>
            </w:r>
            <w:r w:rsidRPr="003E7E92">
              <w:rPr>
                <w:rFonts w:ascii="Times New Roman" w:hAnsi="Times New Roman"/>
                <w:sz w:val="28"/>
                <w:szCs w:val="28"/>
              </w:rPr>
              <w:lastRenderedPageBreak/>
              <w:t>режим, освещенность, чистота, соблюдение техники безопасности);</w:t>
            </w:r>
          </w:p>
          <w:p w14:paraId="71E34DED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t>- составление расписания и распределение учебной нагрузки в соответствии с требованиями;</w:t>
            </w:r>
          </w:p>
          <w:p w14:paraId="38316027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t>- смена видов деятельности на занятии;</w:t>
            </w:r>
          </w:p>
          <w:p w14:paraId="5942971A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3E7E92">
              <w:rPr>
                <w:rFonts w:ascii="Times New Roman" w:hAnsi="Times New Roman"/>
                <w:sz w:val="28"/>
                <w:szCs w:val="28"/>
              </w:rPr>
              <w:t>физпаузы</w:t>
            </w:r>
            <w:proofErr w:type="spellEnd"/>
            <w:r w:rsidRPr="003E7E9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AAB9F9A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t>- индивидуальный подход к учащимся с учётом личностных возможностей;</w:t>
            </w:r>
          </w:p>
          <w:p w14:paraId="5516CB02" w14:textId="77777777" w:rsidR="00817530" w:rsidRPr="003E7E92" w:rsidRDefault="00817530" w:rsidP="000707DC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E92">
              <w:rPr>
                <w:rFonts w:ascii="Times New Roman" w:hAnsi="Times New Roman"/>
                <w:sz w:val="28"/>
                <w:szCs w:val="28"/>
              </w:rPr>
              <w:t>- благоприятный психологический климат.</w:t>
            </w:r>
          </w:p>
        </w:tc>
      </w:tr>
      <w:tr w:rsidR="00817530" w:rsidRPr="003E7E92" w14:paraId="29217CEB" w14:textId="77777777" w:rsidTr="000707DC">
        <w:tc>
          <w:tcPr>
            <w:tcW w:w="876" w:type="pct"/>
          </w:tcPr>
          <w:p w14:paraId="7C65856B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Рефлексивные технологии</w:t>
            </w:r>
          </w:p>
        </w:tc>
        <w:tc>
          <w:tcPr>
            <w:tcW w:w="1347" w:type="pct"/>
          </w:tcPr>
          <w:p w14:paraId="5DBC5E7E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самостоятельная оценка своего состояния, эмоций, результатов своей деятельности;</w:t>
            </w:r>
          </w:p>
          <w:p w14:paraId="1E81F519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-осмысление своих действий.</w:t>
            </w:r>
          </w:p>
        </w:tc>
        <w:tc>
          <w:tcPr>
            <w:tcW w:w="2777" w:type="pct"/>
          </w:tcPr>
          <w:p w14:paraId="7AA47414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 xml:space="preserve">- рефлексия настроения; </w:t>
            </w:r>
          </w:p>
          <w:p w14:paraId="120625B8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- рефлексия деятельности;</w:t>
            </w:r>
          </w:p>
          <w:p w14:paraId="10E1C077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E92">
              <w:rPr>
                <w:rFonts w:ascii="Times New Roman" w:hAnsi="Times New Roman" w:cs="Times New Roman"/>
                <w:sz w:val="28"/>
                <w:szCs w:val="28"/>
              </w:rPr>
              <w:t>- рефлексия содержания.</w:t>
            </w:r>
          </w:p>
          <w:p w14:paraId="3FA146AF" w14:textId="77777777" w:rsidR="00817530" w:rsidRPr="003E7E92" w:rsidRDefault="00817530" w:rsidP="000707D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4C218F1" w14:textId="77777777" w:rsidR="00817530" w:rsidRPr="003E7E92" w:rsidRDefault="00817530" w:rsidP="00B908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254399AA" w14:textId="77777777" w:rsidR="00E8779E" w:rsidRPr="003E7E92" w:rsidRDefault="00E8779E" w:rsidP="003F25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2D6AC682" w14:textId="77777777" w:rsidR="00FF53DD" w:rsidRPr="005B480A" w:rsidRDefault="003F25B0" w:rsidP="006F30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80A">
        <w:rPr>
          <w:rFonts w:ascii="Times New Roman" w:hAnsi="Times New Roman" w:cs="Times New Roman"/>
          <w:b/>
          <w:sz w:val="28"/>
          <w:szCs w:val="28"/>
        </w:rPr>
        <w:t xml:space="preserve">2.6 </w:t>
      </w:r>
      <w:r w:rsidR="005B480A">
        <w:rPr>
          <w:rFonts w:ascii="Times New Roman" w:hAnsi="Times New Roman" w:cs="Times New Roman"/>
          <w:b/>
          <w:sz w:val="28"/>
          <w:szCs w:val="28"/>
        </w:rPr>
        <w:t>Воспитательный компонент</w:t>
      </w:r>
    </w:p>
    <w:p w14:paraId="744E2218" w14:textId="77777777" w:rsidR="00FF53DD" w:rsidRDefault="00FF53DD" w:rsidP="006F30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7EEDC0" w14:textId="77777777" w:rsidR="005B480A" w:rsidRPr="005B480A" w:rsidRDefault="005B480A" w:rsidP="005B480A">
      <w:pPr>
        <w:pStyle w:val="af1"/>
        <w:numPr>
          <w:ilvl w:val="0"/>
          <w:numId w:val="21"/>
        </w:numPr>
        <w:suppressAutoHyphens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B480A">
        <w:rPr>
          <w:sz w:val="28"/>
          <w:szCs w:val="28"/>
        </w:rPr>
        <w:t xml:space="preserve">Воспитание в дополнительном образовании рассматривается, прежде всего, как организация педагогических условий и возможностей для осознания ребенком собственного личностного опыта, приобретаемого на основе межличностных отношений и обусловленных ими ситуаций, проявляющегося в форме переживаний, </w:t>
      </w:r>
      <w:proofErr w:type="spellStart"/>
      <w:r w:rsidRPr="005B480A">
        <w:rPr>
          <w:sz w:val="28"/>
          <w:szCs w:val="28"/>
        </w:rPr>
        <w:t>смыслотворчества</w:t>
      </w:r>
      <w:proofErr w:type="spellEnd"/>
      <w:r w:rsidRPr="005B480A">
        <w:rPr>
          <w:sz w:val="28"/>
          <w:szCs w:val="28"/>
        </w:rPr>
        <w:t>, саморазвития.</w:t>
      </w:r>
    </w:p>
    <w:p w14:paraId="4473C27B" w14:textId="77777777" w:rsidR="005B480A" w:rsidRPr="005B480A" w:rsidRDefault="005B480A" w:rsidP="005B480A">
      <w:pPr>
        <w:pStyle w:val="af1"/>
        <w:numPr>
          <w:ilvl w:val="0"/>
          <w:numId w:val="21"/>
        </w:numPr>
        <w:suppressAutoHyphens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B480A">
        <w:rPr>
          <w:sz w:val="28"/>
          <w:szCs w:val="28"/>
        </w:rPr>
        <w:t>Для решения воспитательных задач педагог:</w:t>
      </w:r>
    </w:p>
    <w:p w14:paraId="27F8B988" w14:textId="77777777" w:rsidR="005B480A" w:rsidRPr="005B480A" w:rsidRDefault="005B480A" w:rsidP="005B480A">
      <w:pPr>
        <w:pStyle w:val="af1"/>
        <w:numPr>
          <w:ilvl w:val="0"/>
          <w:numId w:val="22"/>
        </w:numPr>
        <w:suppressAutoHyphens/>
        <w:spacing w:before="0" w:beforeAutospacing="0" w:after="0" w:afterAutospacing="0"/>
        <w:ind w:left="1276" w:hanging="567"/>
        <w:jc w:val="both"/>
        <w:textAlignment w:val="baseline"/>
        <w:rPr>
          <w:sz w:val="28"/>
          <w:szCs w:val="28"/>
        </w:rPr>
      </w:pPr>
      <w:r w:rsidRPr="005B480A">
        <w:rPr>
          <w:sz w:val="28"/>
          <w:szCs w:val="28"/>
        </w:rPr>
        <w:t>реализует комплекс методов и форм индивидуальной работы с воспитанником, ориентированных на правильном представление о нравственном облике современного человека, на формирование гражданской идентичности и патриотических чувств.</w:t>
      </w:r>
    </w:p>
    <w:p w14:paraId="0BF26FE0" w14:textId="77777777" w:rsidR="005B480A" w:rsidRPr="005B480A" w:rsidRDefault="005B480A" w:rsidP="005B480A">
      <w:pPr>
        <w:pStyle w:val="af1"/>
        <w:numPr>
          <w:ilvl w:val="0"/>
          <w:numId w:val="22"/>
        </w:numPr>
        <w:suppressAutoHyphens/>
        <w:spacing w:before="0" w:beforeAutospacing="0" w:after="0" w:afterAutospacing="0"/>
        <w:ind w:left="1276" w:hanging="567"/>
        <w:jc w:val="both"/>
        <w:textAlignment w:val="baseline"/>
        <w:rPr>
          <w:sz w:val="28"/>
          <w:szCs w:val="28"/>
        </w:rPr>
      </w:pPr>
      <w:r w:rsidRPr="005B480A">
        <w:rPr>
          <w:sz w:val="28"/>
          <w:szCs w:val="28"/>
        </w:rPr>
        <w:t>осуществляет педагогическое сопровождение социального выбора и предоставляет ребенку возможности приобретения для него нового социального опыта;</w:t>
      </w:r>
    </w:p>
    <w:p w14:paraId="6EBA9334" w14:textId="77777777" w:rsidR="005B480A" w:rsidRPr="005B480A" w:rsidRDefault="005B480A" w:rsidP="005B480A">
      <w:pPr>
        <w:pStyle w:val="af1"/>
        <w:numPr>
          <w:ilvl w:val="0"/>
          <w:numId w:val="22"/>
        </w:numPr>
        <w:suppressAutoHyphens/>
        <w:spacing w:before="0" w:beforeAutospacing="0" w:after="0" w:afterAutospacing="0"/>
        <w:ind w:left="1276" w:hanging="567"/>
        <w:jc w:val="both"/>
        <w:textAlignment w:val="baseline"/>
        <w:rPr>
          <w:sz w:val="28"/>
          <w:szCs w:val="28"/>
        </w:rPr>
      </w:pPr>
      <w:r w:rsidRPr="005B480A">
        <w:rPr>
          <w:sz w:val="28"/>
          <w:szCs w:val="28"/>
        </w:rPr>
        <w:t>осуществляет педагогическое сопровождение овладения ребенком нормами общественной жизни и культуры.</w:t>
      </w:r>
    </w:p>
    <w:p w14:paraId="06AE1FE4" w14:textId="77777777" w:rsidR="005B480A" w:rsidRPr="005B480A" w:rsidRDefault="005B480A" w:rsidP="005B480A">
      <w:pPr>
        <w:pStyle w:val="af1"/>
        <w:numPr>
          <w:ilvl w:val="0"/>
          <w:numId w:val="21"/>
        </w:numPr>
        <w:suppressAutoHyphens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B480A">
        <w:rPr>
          <w:sz w:val="28"/>
          <w:szCs w:val="28"/>
        </w:rPr>
        <w:t>Результатами освоения программы воспитания станут:</w:t>
      </w:r>
    </w:p>
    <w:p w14:paraId="610A13D1" w14:textId="77777777" w:rsidR="005B480A" w:rsidRPr="005B480A" w:rsidRDefault="005B480A" w:rsidP="005B480A">
      <w:pPr>
        <w:pStyle w:val="af1"/>
        <w:numPr>
          <w:ilvl w:val="0"/>
          <w:numId w:val="21"/>
        </w:numPr>
        <w:suppressAutoHyphens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B480A">
        <w:rPr>
          <w:sz w:val="28"/>
          <w:szCs w:val="28"/>
        </w:rPr>
        <w:t>1. приобщение обучающихся к российским традиционным духовным ценностям, правилам и нормам поведения в обществе;</w:t>
      </w:r>
    </w:p>
    <w:p w14:paraId="5AA71649" w14:textId="77777777" w:rsidR="005B480A" w:rsidRPr="005B480A" w:rsidRDefault="005B480A" w:rsidP="005B480A">
      <w:pPr>
        <w:pStyle w:val="af1"/>
        <w:numPr>
          <w:ilvl w:val="0"/>
          <w:numId w:val="21"/>
        </w:numPr>
        <w:suppressAutoHyphens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B480A">
        <w:rPr>
          <w:sz w:val="28"/>
          <w:szCs w:val="28"/>
        </w:rPr>
        <w:lastRenderedPageBreak/>
        <w:t>2. формирование у обучающихся основ российской гражданской идентичности;</w:t>
      </w:r>
    </w:p>
    <w:p w14:paraId="570ED4CC" w14:textId="77777777" w:rsidR="005B480A" w:rsidRPr="005B480A" w:rsidRDefault="005B480A" w:rsidP="005B480A">
      <w:pPr>
        <w:pStyle w:val="af1"/>
        <w:numPr>
          <w:ilvl w:val="0"/>
          <w:numId w:val="21"/>
        </w:numPr>
        <w:suppressAutoHyphens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B480A">
        <w:rPr>
          <w:sz w:val="28"/>
          <w:szCs w:val="28"/>
        </w:rPr>
        <w:t>3. готовность обучающихся к саморазвитию;</w:t>
      </w:r>
    </w:p>
    <w:p w14:paraId="6F066DA0" w14:textId="77777777" w:rsidR="005B480A" w:rsidRPr="005B480A" w:rsidRDefault="005B480A" w:rsidP="005B480A">
      <w:pPr>
        <w:pStyle w:val="af1"/>
        <w:numPr>
          <w:ilvl w:val="0"/>
          <w:numId w:val="21"/>
        </w:numPr>
        <w:suppressAutoHyphens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B480A">
        <w:rPr>
          <w:sz w:val="28"/>
          <w:szCs w:val="28"/>
        </w:rPr>
        <w:t xml:space="preserve">4. ценностные установки и социально-значимые качества личности; </w:t>
      </w:r>
    </w:p>
    <w:p w14:paraId="64A872F5" w14:textId="77777777" w:rsidR="005B480A" w:rsidRPr="005B480A" w:rsidRDefault="005B480A" w:rsidP="005B480A">
      <w:pPr>
        <w:pStyle w:val="af1"/>
        <w:numPr>
          <w:ilvl w:val="0"/>
          <w:numId w:val="21"/>
        </w:numPr>
        <w:suppressAutoHyphens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B480A">
        <w:rPr>
          <w:sz w:val="28"/>
          <w:szCs w:val="28"/>
        </w:rPr>
        <w:t>5. активное участие коллектива и его отдельных представителей в социально-значимой деятельности и др.</w:t>
      </w:r>
    </w:p>
    <w:p w14:paraId="2D4F0722" w14:textId="77777777" w:rsidR="00FF53DD" w:rsidRPr="005B480A" w:rsidRDefault="00FF53DD" w:rsidP="00FF53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BD16CEE" w14:textId="77777777" w:rsidR="006F30BB" w:rsidRPr="003E7E92" w:rsidRDefault="006F30BB" w:rsidP="001F6D9A">
      <w:pPr>
        <w:pStyle w:val="af1"/>
        <w:tabs>
          <w:tab w:val="left" w:pos="425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7E92">
        <w:rPr>
          <w:sz w:val="28"/>
          <w:szCs w:val="28"/>
        </w:rPr>
        <w:t>Цель воспитательной работы - создание пространства для самоопределения и самореализации личности ребенка, обеспечивающего социальную защиту и поддержку взросления, духовно-нравственное становление.</w:t>
      </w:r>
    </w:p>
    <w:tbl>
      <w:tblPr>
        <w:tblW w:w="0" w:type="auto"/>
        <w:tblBorders>
          <w:top w:val="single" w:sz="4" w:space="0" w:color="252525"/>
          <w:left w:val="single" w:sz="4" w:space="0" w:color="252525"/>
          <w:bottom w:val="single" w:sz="4" w:space="0" w:color="252525"/>
          <w:right w:val="single" w:sz="4" w:space="0" w:color="252525"/>
          <w:insideH w:val="single" w:sz="4" w:space="0" w:color="252525"/>
          <w:insideV w:val="single" w:sz="4" w:space="0" w:color="252525"/>
        </w:tblBorders>
        <w:tblLook w:val="04A0" w:firstRow="1" w:lastRow="0" w:firstColumn="1" w:lastColumn="0" w:noHBand="0" w:noVBand="1"/>
      </w:tblPr>
      <w:tblGrid>
        <w:gridCol w:w="2251"/>
        <w:gridCol w:w="2167"/>
        <w:gridCol w:w="3492"/>
        <w:gridCol w:w="1434"/>
      </w:tblGrid>
      <w:tr w:rsidR="006F30BB" w:rsidRPr="00FF53DD" w14:paraId="0FDC20AC" w14:textId="77777777" w:rsidTr="006F30BB">
        <w:trPr>
          <w:trHeight w:val="1325"/>
        </w:trPr>
        <w:tc>
          <w:tcPr>
            <w:tcW w:w="9570" w:type="dxa"/>
            <w:gridSpan w:val="4"/>
          </w:tcPr>
          <w:p w14:paraId="3C4CCE89" w14:textId="77777777" w:rsidR="0024619F" w:rsidRPr="0024619F" w:rsidRDefault="0024619F" w:rsidP="0024619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4619F">
              <w:rPr>
                <w:rFonts w:ascii="Times New Roman" w:hAnsi="Times New Roman" w:cs="Times New Roman"/>
                <w:i/>
                <w:sz w:val="28"/>
                <w:szCs w:val="28"/>
              </w:rPr>
              <w:t>Выписка из КПВР</w:t>
            </w:r>
          </w:p>
          <w:p w14:paraId="699C4312" w14:textId="77777777" w:rsidR="006F30BB" w:rsidRPr="00FF53DD" w:rsidRDefault="006F30BB" w:rsidP="006F3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Моя страна</w:t>
            </w:r>
          </w:p>
          <w:p w14:paraId="2AC5F98F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гражданской позиции </w:t>
            </w:r>
            <w:r w:rsidR="0004088B" w:rsidRPr="00FF53DD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развития знания о культуре и истории развития России</w:t>
            </w:r>
          </w:p>
          <w:p w14:paraId="0803ABA2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бережное отношение к культурному наследию и традициям многонационального народа Российской Федерации, в частности Северо-Западного региона</w:t>
            </w:r>
          </w:p>
        </w:tc>
      </w:tr>
      <w:tr w:rsidR="006F30BB" w:rsidRPr="00FF53DD" w14:paraId="70F6B499" w14:textId="77777777" w:rsidTr="006F30BB">
        <w:tc>
          <w:tcPr>
            <w:tcW w:w="2251" w:type="dxa"/>
          </w:tcPr>
          <w:p w14:paraId="0ADE3084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Событие </w:t>
            </w:r>
          </w:p>
        </w:tc>
        <w:tc>
          <w:tcPr>
            <w:tcW w:w="2250" w:type="dxa"/>
          </w:tcPr>
          <w:p w14:paraId="08F7FD1E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</w:p>
        </w:tc>
        <w:tc>
          <w:tcPr>
            <w:tcW w:w="3617" w:type="dxa"/>
          </w:tcPr>
          <w:p w14:paraId="2CB60E1D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Решаемые задачи</w:t>
            </w:r>
          </w:p>
        </w:tc>
        <w:tc>
          <w:tcPr>
            <w:tcW w:w="1452" w:type="dxa"/>
          </w:tcPr>
          <w:p w14:paraId="5F483A70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</w:tr>
      <w:tr w:rsidR="006F30BB" w:rsidRPr="00FF53DD" w14:paraId="64CE8CD5" w14:textId="77777777" w:rsidTr="006F30BB">
        <w:tc>
          <w:tcPr>
            <w:tcW w:w="2251" w:type="dxa"/>
          </w:tcPr>
          <w:p w14:paraId="437B5096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День города</w:t>
            </w:r>
          </w:p>
        </w:tc>
        <w:tc>
          <w:tcPr>
            <w:tcW w:w="2250" w:type="dxa"/>
          </w:tcPr>
          <w:p w14:paraId="6CCF5FD5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</w:p>
        </w:tc>
        <w:tc>
          <w:tcPr>
            <w:tcW w:w="3617" w:type="dxa"/>
          </w:tcPr>
          <w:p w14:paraId="6A9C6A4F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Воспитание любви к малой Родине</w:t>
            </w:r>
          </w:p>
        </w:tc>
        <w:tc>
          <w:tcPr>
            <w:tcW w:w="1452" w:type="dxa"/>
          </w:tcPr>
          <w:p w14:paraId="0DA74353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6F30BB" w:rsidRPr="00FF53DD" w14:paraId="46113A52" w14:textId="77777777" w:rsidTr="006F30BB">
        <w:tc>
          <w:tcPr>
            <w:tcW w:w="2251" w:type="dxa"/>
          </w:tcPr>
          <w:p w14:paraId="62FDC4BB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bCs/>
                <w:sz w:val="28"/>
                <w:szCs w:val="28"/>
              </w:rPr>
              <w:t>День</w:t>
            </w: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 науки и гуманизма.</w:t>
            </w:r>
          </w:p>
        </w:tc>
        <w:tc>
          <w:tcPr>
            <w:tcW w:w="2250" w:type="dxa"/>
          </w:tcPr>
          <w:p w14:paraId="3C7135B7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3617" w:type="dxa"/>
          </w:tcPr>
          <w:p w14:paraId="5E268A04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Формирование у обучающихся отношения к науке как важнейшему фактору развития общества</w:t>
            </w:r>
          </w:p>
        </w:tc>
        <w:tc>
          <w:tcPr>
            <w:tcW w:w="1452" w:type="dxa"/>
          </w:tcPr>
          <w:p w14:paraId="0789A1CF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</w:tr>
      <w:tr w:rsidR="006F30BB" w:rsidRPr="00FF53DD" w14:paraId="500FE65D" w14:textId="77777777" w:rsidTr="006F30BB">
        <w:tc>
          <w:tcPr>
            <w:tcW w:w="2251" w:type="dxa"/>
          </w:tcPr>
          <w:p w14:paraId="1DF73781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День защитника Отечества</w:t>
            </w:r>
          </w:p>
        </w:tc>
        <w:tc>
          <w:tcPr>
            <w:tcW w:w="2250" w:type="dxa"/>
          </w:tcPr>
          <w:p w14:paraId="30190FEE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</w:p>
        </w:tc>
        <w:tc>
          <w:tcPr>
            <w:tcW w:w="3617" w:type="dxa"/>
          </w:tcPr>
          <w:p w14:paraId="4C84DC8D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Воспитание уважения к защитникам страны</w:t>
            </w:r>
          </w:p>
        </w:tc>
        <w:tc>
          <w:tcPr>
            <w:tcW w:w="1452" w:type="dxa"/>
          </w:tcPr>
          <w:p w14:paraId="200DE4D1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6F30BB" w:rsidRPr="00FF53DD" w14:paraId="06CC25B2" w14:textId="77777777" w:rsidTr="006F30BB">
        <w:trPr>
          <w:trHeight w:val="827"/>
        </w:trPr>
        <w:tc>
          <w:tcPr>
            <w:tcW w:w="9570" w:type="dxa"/>
            <w:gridSpan w:val="4"/>
          </w:tcPr>
          <w:p w14:paraId="0D055FB8" w14:textId="77777777" w:rsidR="006F30BB" w:rsidRPr="00FF53DD" w:rsidRDefault="006F30BB" w:rsidP="006F3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В кругу друзей </w:t>
            </w:r>
          </w:p>
          <w:p w14:paraId="2235D8D5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успешной адаптации детей в социуме посредством </w:t>
            </w:r>
            <w:r w:rsidRPr="00FF53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приобретения опыта межличностной культуры общения.</w:t>
            </w:r>
          </w:p>
        </w:tc>
      </w:tr>
      <w:tr w:rsidR="006F30BB" w:rsidRPr="00FF53DD" w14:paraId="2C0D70F8" w14:textId="77777777" w:rsidTr="006F30BB">
        <w:tc>
          <w:tcPr>
            <w:tcW w:w="2251" w:type="dxa"/>
          </w:tcPr>
          <w:p w14:paraId="60CEC79F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Событие </w:t>
            </w:r>
          </w:p>
        </w:tc>
        <w:tc>
          <w:tcPr>
            <w:tcW w:w="2250" w:type="dxa"/>
          </w:tcPr>
          <w:p w14:paraId="77CD142C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</w:p>
        </w:tc>
        <w:tc>
          <w:tcPr>
            <w:tcW w:w="3617" w:type="dxa"/>
          </w:tcPr>
          <w:p w14:paraId="118BCE07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Решаемые задачи</w:t>
            </w:r>
          </w:p>
        </w:tc>
        <w:tc>
          <w:tcPr>
            <w:tcW w:w="1452" w:type="dxa"/>
          </w:tcPr>
          <w:p w14:paraId="3B6BA7B4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</w:tr>
      <w:tr w:rsidR="006F30BB" w:rsidRPr="00FF53DD" w14:paraId="46F5C30E" w14:textId="77777777" w:rsidTr="006F30BB">
        <w:tc>
          <w:tcPr>
            <w:tcW w:w="2251" w:type="dxa"/>
          </w:tcPr>
          <w:p w14:paraId="1AB3A600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Новый год</w:t>
            </w:r>
          </w:p>
        </w:tc>
        <w:tc>
          <w:tcPr>
            <w:tcW w:w="2250" w:type="dxa"/>
          </w:tcPr>
          <w:p w14:paraId="78F4018C" w14:textId="77777777" w:rsidR="006F30BB" w:rsidRPr="00FF53DD" w:rsidRDefault="00B34471" w:rsidP="003E7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Спектак</w:t>
            </w:r>
            <w:r w:rsidR="003E7E92" w:rsidRPr="00FF53D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</w:p>
        </w:tc>
        <w:tc>
          <w:tcPr>
            <w:tcW w:w="3617" w:type="dxa"/>
          </w:tcPr>
          <w:p w14:paraId="43EC56DD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коммуникативных навыков</w:t>
            </w:r>
          </w:p>
        </w:tc>
        <w:tc>
          <w:tcPr>
            <w:tcW w:w="1452" w:type="dxa"/>
          </w:tcPr>
          <w:p w14:paraId="5CCD31A1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6F30BB" w:rsidRPr="00FF53DD" w14:paraId="3D9A481B" w14:textId="77777777" w:rsidTr="006F30BB">
        <w:tc>
          <w:tcPr>
            <w:tcW w:w="2251" w:type="dxa"/>
          </w:tcPr>
          <w:p w14:paraId="5D48DA8F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2250" w:type="dxa"/>
          </w:tcPr>
          <w:p w14:paraId="4EF57E0F" w14:textId="77777777" w:rsidR="006F30BB" w:rsidRPr="00FF53DD" w:rsidRDefault="003E7E92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34471" w:rsidRPr="00FF53DD">
              <w:rPr>
                <w:rFonts w:ascii="Times New Roman" w:hAnsi="Times New Roman" w:cs="Times New Roman"/>
                <w:sz w:val="28"/>
                <w:szCs w:val="28"/>
              </w:rPr>
              <w:t>вест</w:t>
            </w: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17" w:type="dxa"/>
          </w:tcPr>
          <w:p w14:paraId="3AF1E4AF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Воспитание культуры общения      и уважения к матери, к бабушке, к девочкам</w:t>
            </w:r>
          </w:p>
        </w:tc>
        <w:tc>
          <w:tcPr>
            <w:tcW w:w="1452" w:type="dxa"/>
          </w:tcPr>
          <w:p w14:paraId="6CDEE23E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6F30BB" w:rsidRPr="00FF53DD" w14:paraId="68973FAA" w14:textId="77777777" w:rsidTr="006F30BB">
        <w:tc>
          <w:tcPr>
            <w:tcW w:w="9570" w:type="dxa"/>
            <w:gridSpan w:val="4"/>
          </w:tcPr>
          <w:p w14:paraId="62CCF6B8" w14:textId="77777777" w:rsidR="006F30BB" w:rsidRPr="00FF53DD" w:rsidRDefault="006F30BB" w:rsidP="006F3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Время добрых дел</w:t>
            </w:r>
          </w:p>
          <w:p w14:paraId="6C21D28C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Приобщение детей к общечеловеческим ценностям в процессе совместной деятельности</w:t>
            </w:r>
          </w:p>
        </w:tc>
      </w:tr>
      <w:tr w:rsidR="006F30BB" w:rsidRPr="00FF53DD" w14:paraId="30ACDE79" w14:textId="77777777" w:rsidTr="006F30BB">
        <w:tc>
          <w:tcPr>
            <w:tcW w:w="2251" w:type="dxa"/>
          </w:tcPr>
          <w:p w14:paraId="0D7251E0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Событие </w:t>
            </w:r>
          </w:p>
        </w:tc>
        <w:tc>
          <w:tcPr>
            <w:tcW w:w="5867" w:type="dxa"/>
            <w:gridSpan w:val="2"/>
          </w:tcPr>
          <w:p w14:paraId="75BBAE2D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</w:p>
        </w:tc>
        <w:tc>
          <w:tcPr>
            <w:tcW w:w="1452" w:type="dxa"/>
          </w:tcPr>
          <w:p w14:paraId="3C15F034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</w:tr>
      <w:tr w:rsidR="006F30BB" w:rsidRPr="00FF53DD" w14:paraId="1DE49DDB" w14:textId="77777777" w:rsidTr="006F30BB">
        <w:trPr>
          <w:trHeight w:val="498"/>
        </w:trPr>
        <w:tc>
          <w:tcPr>
            <w:tcW w:w="2251" w:type="dxa"/>
          </w:tcPr>
          <w:p w14:paraId="72DF8ACA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День Победы</w:t>
            </w:r>
          </w:p>
        </w:tc>
        <w:tc>
          <w:tcPr>
            <w:tcW w:w="2250" w:type="dxa"/>
          </w:tcPr>
          <w:p w14:paraId="04DC687D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 Акция «Подарок ветерану» </w:t>
            </w:r>
          </w:p>
        </w:tc>
        <w:tc>
          <w:tcPr>
            <w:tcW w:w="3617" w:type="dxa"/>
          </w:tcPr>
          <w:p w14:paraId="16A135B1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уважения к памяти защитников Отечества, воспитание </w:t>
            </w:r>
            <w:r w:rsidRPr="00FF5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уважения к человеку труда и к старшему поколению</w:t>
            </w:r>
          </w:p>
        </w:tc>
        <w:tc>
          <w:tcPr>
            <w:tcW w:w="1452" w:type="dxa"/>
          </w:tcPr>
          <w:p w14:paraId="41957635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</w:tr>
      <w:tr w:rsidR="006F30BB" w:rsidRPr="00FF53DD" w14:paraId="109EEC43" w14:textId="77777777" w:rsidTr="006F30BB">
        <w:trPr>
          <w:trHeight w:val="498"/>
        </w:trPr>
        <w:tc>
          <w:tcPr>
            <w:tcW w:w="2251" w:type="dxa"/>
          </w:tcPr>
          <w:p w14:paraId="6688A2CA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День пожилого человека</w:t>
            </w:r>
          </w:p>
        </w:tc>
        <w:tc>
          <w:tcPr>
            <w:tcW w:w="2250" w:type="dxa"/>
          </w:tcPr>
          <w:p w14:paraId="22D9FD1F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</w:tc>
        <w:tc>
          <w:tcPr>
            <w:tcW w:w="3617" w:type="dxa"/>
          </w:tcPr>
          <w:p w14:paraId="1FD04AA8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E6474" w:rsidRPr="00FF53DD">
              <w:rPr>
                <w:rFonts w:ascii="Times New Roman" w:hAnsi="Times New Roman" w:cs="Times New Roman"/>
                <w:sz w:val="28"/>
                <w:szCs w:val="28"/>
              </w:rPr>
              <w:t>оспитание уважения к людям пожи</w:t>
            </w: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лого возраста</w:t>
            </w:r>
          </w:p>
        </w:tc>
        <w:tc>
          <w:tcPr>
            <w:tcW w:w="1452" w:type="dxa"/>
          </w:tcPr>
          <w:p w14:paraId="14CCD1F2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0BB" w:rsidRPr="00FF53DD" w14:paraId="146EB6D9" w14:textId="77777777" w:rsidTr="006F30BB">
        <w:tc>
          <w:tcPr>
            <w:tcW w:w="9570" w:type="dxa"/>
            <w:gridSpan w:val="4"/>
          </w:tcPr>
          <w:p w14:paraId="3BDA746C" w14:textId="77777777" w:rsidR="006F30BB" w:rsidRPr="00FF53DD" w:rsidRDefault="006F30BB" w:rsidP="006F3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Формула здоровья</w:t>
            </w:r>
          </w:p>
          <w:p w14:paraId="46B121E9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Формирование культуры здорового и безопасного образа жизни.</w:t>
            </w:r>
          </w:p>
        </w:tc>
      </w:tr>
      <w:tr w:rsidR="006F30BB" w:rsidRPr="00FF53DD" w14:paraId="3EE49268" w14:textId="77777777" w:rsidTr="006F30BB">
        <w:tc>
          <w:tcPr>
            <w:tcW w:w="2251" w:type="dxa"/>
          </w:tcPr>
          <w:p w14:paraId="76695614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Событие </w:t>
            </w:r>
          </w:p>
        </w:tc>
        <w:tc>
          <w:tcPr>
            <w:tcW w:w="5867" w:type="dxa"/>
            <w:gridSpan w:val="2"/>
          </w:tcPr>
          <w:p w14:paraId="421846C2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</w:p>
        </w:tc>
        <w:tc>
          <w:tcPr>
            <w:tcW w:w="1452" w:type="dxa"/>
          </w:tcPr>
          <w:p w14:paraId="385F664E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</w:tr>
      <w:tr w:rsidR="006F30BB" w:rsidRPr="00FF53DD" w14:paraId="0B91C2DF" w14:textId="77777777" w:rsidTr="006F30BB">
        <w:tc>
          <w:tcPr>
            <w:tcW w:w="2251" w:type="dxa"/>
          </w:tcPr>
          <w:p w14:paraId="61D171FA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День Интернета</w:t>
            </w:r>
          </w:p>
        </w:tc>
        <w:tc>
          <w:tcPr>
            <w:tcW w:w="2250" w:type="dxa"/>
          </w:tcPr>
          <w:p w14:paraId="3B0E67A0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3617" w:type="dxa"/>
          </w:tcPr>
          <w:p w14:paraId="32AA3CDE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Воспитание негативного отношения к «соблазнам» в сети Интернет</w:t>
            </w:r>
          </w:p>
        </w:tc>
        <w:tc>
          <w:tcPr>
            <w:tcW w:w="1452" w:type="dxa"/>
          </w:tcPr>
          <w:p w14:paraId="47EDDF06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6F30BB" w:rsidRPr="00FF53DD" w14:paraId="4E6510B6" w14:textId="77777777" w:rsidTr="006F30BB">
        <w:tc>
          <w:tcPr>
            <w:tcW w:w="2251" w:type="dxa"/>
          </w:tcPr>
          <w:p w14:paraId="71EDA8BF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Всемирный день здоровья</w:t>
            </w:r>
          </w:p>
        </w:tc>
        <w:tc>
          <w:tcPr>
            <w:tcW w:w="2250" w:type="dxa"/>
          </w:tcPr>
          <w:p w14:paraId="456F8905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3617" w:type="dxa"/>
          </w:tcPr>
          <w:p w14:paraId="62E8525E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>Формирование культуры сохранения собственного здоровья</w:t>
            </w:r>
          </w:p>
        </w:tc>
        <w:tc>
          <w:tcPr>
            <w:tcW w:w="1452" w:type="dxa"/>
          </w:tcPr>
          <w:p w14:paraId="05ACB9EB" w14:textId="77777777" w:rsidR="006F30BB" w:rsidRPr="00FF53DD" w:rsidRDefault="006F30BB" w:rsidP="006F30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3DD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</w:tr>
    </w:tbl>
    <w:p w14:paraId="163EF3A1" w14:textId="77777777" w:rsidR="00FF53DD" w:rsidRDefault="00FF53DD" w:rsidP="001F6D9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p w14:paraId="08153558" w14:textId="4CCDBFB7" w:rsidR="00C425D9" w:rsidRPr="005B480A" w:rsidRDefault="003F25B0" w:rsidP="003F25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5B480A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2.7 </w:t>
      </w:r>
      <w:r w:rsidR="00C425D9" w:rsidRPr="005B480A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Информационные ресурсы и литература: </w:t>
      </w:r>
    </w:p>
    <w:p w14:paraId="30AC19E2" w14:textId="0C40AC48" w:rsidR="00EA258E" w:rsidRPr="0003639B" w:rsidRDefault="00C425D9" w:rsidP="00EA258E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sz w:val="28"/>
          <w:szCs w:val="28"/>
          <w:lang w:val="en-US" w:eastAsia="zh-CN"/>
        </w:rPr>
      </w:pPr>
      <w:r w:rsidRPr="0003639B">
        <w:rPr>
          <w:rFonts w:ascii="Times New Roman" w:eastAsia="Calibri" w:hAnsi="Times New Roman"/>
          <w:bCs/>
          <w:sz w:val="28"/>
          <w:szCs w:val="28"/>
          <w:lang w:eastAsia="zh-CN"/>
        </w:rPr>
        <w:t>Уроки</w:t>
      </w:r>
      <w:r w:rsidRPr="0003639B">
        <w:rPr>
          <w:rFonts w:ascii="Times New Roman" w:eastAsia="Calibri" w:hAnsi="Times New Roman"/>
          <w:bCs/>
          <w:sz w:val="28"/>
          <w:szCs w:val="28"/>
          <w:lang w:val="en-US" w:eastAsia="zh-CN"/>
        </w:rPr>
        <w:t xml:space="preserve"> </w:t>
      </w:r>
      <w:r w:rsidRPr="0003639B">
        <w:rPr>
          <w:rStyle w:val="fontstyle01"/>
          <w:color w:val="auto"/>
          <w:lang w:val="en-US"/>
        </w:rPr>
        <w:t xml:space="preserve">123D Design </w:t>
      </w:r>
      <w:hyperlink r:id="rId8" w:history="1">
        <w:r w:rsidRPr="0003639B">
          <w:rPr>
            <w:rStyle w:val="a5"/>
            <w:rFonts w:ascii="Times New Roman" w:eastAsia="Calibri" w:hAnsi="Times New Roman"/>
            <w:bCs/>
            <w:color w:val="548DD4" w:themeColor="text2" w:themeTint="99"/>
            <w:sz w:val="28"/>
            <w:szCs w:val="28"/>
            <w:lang w:val="en-US" w:eastAsia="zh-CN"/>
          </w:rPr>
          <w:t>https://www.youtube.com/user/NaTvorili</w:t>
        </w:r>
      </w:hyperlink>
    </w:p>
    <w:p w14:paraId="5569AD52" w14:textId="77777777" w:rsidR="00C425D9" w:rsidRPr="0003639B" w:rsidRDefault="00C425D9" w:rsidP="003F25B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Style w:val="a5"/>
          <w:rFonts w:ascii="Times New Roman" w:eastAsia="Calibri" w:hAnsi="Times New Roman"/>
          <w:bCs/>
          <w:color w:val="auto"/>
          <w:sz w:val="28"/>
          <w:szCs w:val="28"/>
          <w:u w:val="none"/>
          <w:lang w:eastAsia="zh-CN"/>
        </w:rPr>
      </w:pPr>
      <w:r w:rsidRPr="0003639B">
        <w:rPr>
          <w:rFonts w:ascii="Times New Roman" w:eastAsia="Calibri" w:hAnsi="Times New Roman"/>
          <w:bCs/>
          <w:sz w:val="28"/>
          <w:szCs w:val="28"/>
          <w:lang w:eastAsia="zh-CN"/>
        </w:rPr>
        <w:t xml:space="preserve">Сообщество владельцев 3Д-принтеров </w:t>
      </w:r>
      <w:hyperlink r:id="rId9" w:history="1">
        <w:r w:rsidRPr="0003639B">
          <w:rPr>
            <w:rStyle w:val="a5"/>
            <w:rFonts w:ascii="Times New Roman" w:eastAsia="Calibri" w:hAnsi="Times New Roman"/>
            <w:bCs/>
            <w:color w:val="548DD4" w:themeColor="text2" w:themeTint="99"/>
            <w:sz w:val="28"/>
            <w:szCs w:val="28"/>
            <w:lang w:eastAsia="zh-CN"/>
          </w:rPr>
          <w:t>https://3dtoday.ru/</w:t>
        </w:r>
      </w:hyperlink>
    </w:p>
    <w:p w14:paraId="522B01CC" w14:textId="77777777" w:rsidR="00C425D9" w:rsidRPr="0003639B" w:rsidRDefault="00C425D9" w:rsidP="003F25B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  <w:proofErr w:type="spellStart"/>
      <w:r w:rsidRPr="0003639B">
        <w:rPr>
          <w:rFonts w:ascii="Times New Roman" w:hAnsi="Times New Roman"/>
          <w:sz w:val="28"/>
          <w:szCs w:val="28"/>
        </w:rPr>
        <w:t>Залогова</w:t>
      </w:r>
      <w:proofErr w:type="spellEnd"/>
      <w:r w:rsidRPr="0003639B">
        <w:rPr>
          <w:rFonts w:ascii="Times New Roman" w:hAnsi="Times New Roman"/>
          <w:sz w:val="28"/>
          <w:szCs w:val="28"/>
        </w:rPr>
        <w:t xml:space="preserve"> Л.А. Компьютерная графика. Элективный курс: - М.: БИНОМ. Лаборатория знаний, 2005 г. </w:t>
      </w:r>
    </w:p>
    <w:p w14:paraId="56F0D53C" w14:textId="77777777" w:rsidR="00C425D9" w:rsidRPr="0003639B" w:rsidRDefault="00C425D9" w:rsidP="003F25B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  <w:r w:rsidRPr="0003639B">
        <w:rPr>
          <w:rFonts w:ascii="Times New Roman" w:hAnsi="Times New Roman"/>
          <w:sz w:val="28"/>
          <w:szCs w:val="28"/>
        </w:rPr>
        <w:t xml:space="preserve">Компьютер в вашей школе. Учебное пособие. Творческое кооперативное объединение «АСТ». 129085, РФ, г. Москва, б-р </w:t>
      </w:r>
    </w:p>
    <w:p w14:paraId="77B54C9F" w14:textId="77777777" w:rsidR="0003639B" w:rsidRPr="0003639B" w:rsidRDefault="00C425D9" w:rsidP="0003639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  <w:proofErr w:type="spellStart"/>
      <w:r w:rsidRPr="0003639B">
        <w:rPr>
          <w:rFonts w:ascii="Times New Roman" w:hAnsi="Times New Roman"/>
          <w:sz w:val="28"/>
          <w:szCs w:val="28"/>
        </w:rPr>
        <w:t>Лиштван</w:t>
      </w:r>
      <w:proofErr w:type="spellEnd"/>
      <w:r w:rsidRPr="0003639B">
        <w:rPr>
          <w:rFonts w:ascii="Times New Roman" w:hAnsi="Times New Roman"/>
          <w:sz w:val="28"/>
          <w:szCs w:val="28"/>
        </w:rPr>
        <w:t xml:space="preserve"> З.В. Конструирование/ З.В. </w:t>
      </w:r>
      <w:proofErr w:type="spellStart"/>
      <w:r w:rsidRPr="0003639B">
        <w:rPr>
          <w:rFonts w:ascii="Times New Roman" w:hAnsi="Times New Roman"/>
          <w:sz w:val="28"/>
          <w:szCs w:val="28"/>
        </w:rPr>
        <w:t>Лиштван</w:t>
      </w:r>
      <w:proofErr w:type="spellEnd"/>
      <w:r w:rsidRPr="0003639B">
        <w:rPr>
          <w:rFonts w:ascii="Times New Roman" w:hAnsi="Times New Roman"/>
          <w:sz w:val="28"/>
          <w:szCs w:val="28"/>
        </w:rPr>
        <w:t>. - М.: Просвещение, 2002</w:t>
      </w:r>
      <w:r w:rsidR="0003639B">
        <w:rPr>
          <w:rFonts w:ascii="Times New Roman" w:hAnsi="Times New Roman"/>
          <w:sz w:val="28"/>
          <w:szCs w:val="28"/>
        </w:rPr>
        <w:t>.</w:t>
      </w:r>
    </w:p>
    <w:p w14:paraId="226540D5" w14:textId="2174DF28" w:rsidR="0003639B" w:rsidRPr="0003639B" w:rsidRDefault="007C66C4" w:rsidP="0003639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  <w:r w:rsidRPr="0003639B">
        <w:rPr>
          <w:rFonts w:ascii="Times New Roman" w:hAnsi="Times New Roman"/>
          <w:sz w:val="28"/>
          <w:szCs w:val="28"/>
        </w:rPr>
        <w:t xml:space="preserve">Визуально-блочное программирование // Интернет-ресурс. – URL: </w:t>
      </w:r>
      <w:hyperlink r:id="rId10" w:history="1">
        <w:r w:rsidRPr="0003639B">
          <w:rPr>
            <w:rFonts w:ascii="Times New Roman" w:hAnsi="Times New Roman"/>
            <w:sz w:val="28"/>
            <w:szCs w:val="28"/>
          </w:rPr>
          <w:t>https://skysmart.ru/articles/programming/vizualnoe-programmirovanie</w:t>
        </w:r>
      </w:hyperlink>
      <w:r w:rsidR="0003639B">
        <w:rPr>
          <w:rFonts w:ascii="Times New Roman" w:hAnsi="Times New Roman"/>
          <w:sz w:val="28"/>
          <w:szCs w:val="28"/>
        </w:rPr>
        <w:t>.</w:t>
      </w:r>
    </w:p>
    <w:p w14:paraId="1AAEFA79" w14:textId="1BA1C8B7" w:rsidR="007C66C4" w:rsidRPr="0003639B" w:rsidRDefault="007C66C4" w:rsidP="0003639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  <w:r w:rsidRPr="0003639B">
        <w:rPr>
          <w:rFonts w:ascii="Times New Roman" w:hAnsi="Times New Roman"/>
          <w:sz w:val="28"/>
          <w:szCs w:val="28"/>
        </w:rPr>
        <w:t xml:space="preserve">Учим детей программированию: визуально-блочное программирование - забавный и эффективный способ // Интернет-ресурс. – URL: </w:t>
      </w:r>
      <w:hyperlink r:id="rId11" w:history="1">
        <w:r w:rsidRPr="0003639B">
          <w:rPr>
            <w:rFonts w:ascii="Times New Roman" w:hAnsi="Times New Roman"/>
            <w:sz w:val="28"/>
            <w:szCs w:val="28"/>
          </w:rPr>
          <w:t>https://dzen.ru/a/ZCgnasWD9l4b2-cM?utm_referer=yandex.ru</w:t>
        </w:r>
      </w:hyperlink>
      <w:r w:rsidR="0003639B">
        <w:rPr>
          <w:rFonts w:ascii="Times New Roman" w:hAnsi="Times New Roman"/>
          <w:sz w:val="28"/>
          <w:szCs w:val="28"/>
        </w:rPr>
        <w:t>.</w:t>
      </w:r>
    </w:p>
    <w:p w14:paraId="45CBB884" w14:textId="77777777" w:rsidR="007C66C4" w:rsidRPr="0003639B" w:rsidRDefault="007C66C4" w:rsidP="001F6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728183" w14:textId="77777777" w:rsidR="00F47D71" w:rsidRDefault="00F47D71" w:rsidP="001F6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DF4519" w14:textId="77777777" w:rsidR="00F47D71" w:rsidRDefault="00F47D71" w:rsidP="001F6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6AA6FF" w14:textId="77777777" w:rsidR="00F47D71" w:rsidRDefault="00F47D71" w:rsidP="001F6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957974" w14:textId="77777777" w:rsidR="00F47D71" w:rsidRDefault="00F47D71" w:rsidP="001F6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611184" w14:textId="77777777" w:rsidR="00F47D71" w:rsidRDefault="00F47D71" w:rsidP="001F6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E9952D" w14:textId="77777777" w:rsidR="00F47D71" w:rsidRDefault="00F47D71" w:rsidP="001F6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0CA25F" w14:textId="77777777" w:rsidR="00F47D71" w:rsidRPr="001F6D9A" w:rsidRDefault="00F47D71" w:rsidP="001F6D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42EEB0" w14:textId="77777777" w:rsidR="0003639B" w:rsidRDefault="0003639B">
      <w:pPr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br w:type="page"/>
      </w:r>
    </w:p>
    <w:p w14:paraId="06BDD880" w14:textId="289DDD63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jc w:val="right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lastRenderedPageBreak/>
        <w:t xml:space="preserve">Приложение 1 </w:t>
      </w:r>
    </w:p>
    <w:p w14:paraId="3C275388" w14:textId="77777777" w:rsidR="00796DF7" w:rsidRPr="00FF53DD" w:rsidRDefault="00F47D71" w:rsidP="00CD23D1">
      <w:pPr>
        <w:pStyle w:val="af1"/>
        <w:shd w:val="clear" w:color="auto" w:fill="FFFFFF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Тест на тему: «Основы 3D Моделирования»</w:t>
      </w:r>
      <w:r w:rsidR="00796DF7" w:rsidRPr="00FF53DD">
        <w:rPr>
          <w:color w:val="181818"/>
          <w:sz w:val="28"/>
          <w:szCs w:val="28"/>
        </w:rPr>
        <w:t>.</w:t>
      </w:r>
    </w:p>
    <w:p w14:paraId="4BBC689D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1.Дайте определение термину Моделирование.</w:t>
      </w:r>
    </w:p>
    <w:p w14:paraId="16063192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 Назначение поверхностям моделей растровых или процедурных текстур;</w:t>
      </w:r>
    </w:p>
    <w:p w14:paraId="06A85C0D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B) Установка и настройка источников света;</w:t>
      </w:r>
    </w:p>
    <w:p w14:paraId="03E00012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C) Создание трёхмерной математической модели сцены и объектов в ней;</w:t>
      </w:r>
    </w:p>
    <w:p w14:paraId="436F5F7F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D) Вывод полученного изображения на устройство вывода - дисплей или принтер.</w:t>
      </w:r>
    </w:p>
    <w:p w14:paraId="22AF6461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2. Что такое рендеринг?</w:t>
      </w:r>
    </w:p>
    <w:p w14:paraId="3DAA9D87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 Трёхмерные или стереоскопические дисплеи;</w:t>
      </w:r>
    </w:p>
    <w:p w14:paraId="556A1809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B) Установка и настройка источников света;</w:t>
      </w:r>
    </w:p>
    <w:p w14:paraId="622902DC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C) Построение проекции в соответствии с выбранной физической моделью;</w:t>
      </w:r>
    </w:p>
    <w:p w14:paraId="5A5F99D9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D) Вывод полученного изображения на устройство вывода - дисплей.</w:t>
      </w:r>
    </w:p>
    <w:p w14:paraId="209DF133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3. Где применяют трехмерную графику (изображение)?</w:t>
      </w:r>
    </w:p>
    <w:p w14:paraId="663B036C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 xml:space="preserve">А) Науке и промышленности, компьютерных играх, </w:t>
      </w:r>
      <w:proofErr w:type="gramStart"/>
      <w:r w:rsidRPr="00CD23D1">
        <w:rPr>
          <w:color w:val="181818"/>
          <w:sz w:val="28"/>
          <w:szCs w:val="28"/>
        </w:rPr>
        <w:t>медицине ;</w:t>
      </w:r>
      <w:proofErr w:type="gramEnd"/>
    </w:p>
    <w:p w14:paraId="00FF3488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 xml:space="preserve">B) </w:t>
      </w:r>
      <w:proofErr w:type="spellStart"/>
      <w:proofErr w:type="gramStart"/>
      <w:r w:rsidRPr="00CD23D1">
        <w:rPr>
          <w:color w:val="181818"/>
          <w:sz w:val="28"/>
          <w:szCs w:val="28"/>
        </w:rPr>
        <w:t>Кулинарии,общепитах</w:t>
      </w:r>
      <w:proofErr w:type="spellEnd"/>
      <w:proofErr w:type="gramEnd"/>
      <w:r w:rsidRPr="00CD23D1">
        <w:rPr>
          <w:color w:val="181818"/>
          <w:sz w:val="28"/>
          <w:szCs w:val="28"/>
        </w:rPr>
        <w:t>;</w:t>
      </w:r>
    </w:p>
    <w:p w14:paraId="598F0744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C) Торговли;</w:t>
      </w:r>
    </w:p>
    <w:p w14:paraId="5F16AEF1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D) Стоматологии.</w:t>
      </w:r>
    </w:p>
    <w:p w14:paraId="044246CB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4. Модель человека в виде манекена в витрине магазина используют с целью:</w:t>
      </w:r>
    </w:p>
    <w:p w14:paraId="7DA29B28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 xml:space="preserve">А) </w:t>
      </w:r>
      <w:proofErr w:type="gramStart"/>
      <w:r w:rsidRPr="00CD23D1">
        <w:rPr>
          <w:color w:val="181818"/>
          <w:sz w:val="28"/>
          <w:szCs w:val="28"/>
        </w:rPr>
        <w:t>Продажи ;</w:t>
      </w:r>
      <w:proofErr w:type="gramEnd"/>
    </w:p>
    <w:p w14:paraId="62273D53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B) Рекламы;</w:t>
      </w:r>
    </w:p>
    <w:p w14:paraId="1668734B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 xml:space="preserve">C) </w:t>
      </w:r>
      <w:proofErr w:type="gramStart"/>
      <w:r w:rsidRPr="00CD23D1">
        <w:rPr>
          <w:color w:val="181818"/>
          <w:sz w:val="28"/>
          <w:szCs w:val="28"/>
        </w:rPr>
        <w:t>Развлечения ;</w:t>
      </w:r>
      <w:proofErr w:type="gramEnd"/>
    </w:p>
    <w:p w14:paraId="401BCB6E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D) Описания</w:t>
      </w:r>
    </w:p>
    <w:p w14:paraId="055803DF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5. Рисунки, карты, чертежи, диаграммы, схемы, графики представляют собой модели следующего вида:</w:t>
      </w:r>
    </w:p>
    <w:p w14:paraId="1C992B60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 Табличные информационные;</w:t>
      </w:r>
    </w:p>
    <w:p w14:paraId="3B21BF8B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B) Математические;</w:t>
      </w:r>
    </w:p>
    <w:p w14:paraId="18BDFDC8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C) Натурные;</w:t>
      </w:r>
    </w:p>
    <w:p w14:paraId="4BBDA3AB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D) Графические информационные.</w:t>
      </w:r>
    </w:p>
    <w:p w14:paraId="453CB1EF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6. Программные обеспечения, позволяющие создавать трёхмерную графику это...</w:t>
      </w:r>
    </w:p>
    <w:p w14:paraId="4482FD5C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CD23D1">
        <w:rPr>
          <w:color w:val="181818"/>
          <w:sz w:val="28"/>
          <w:szCs w:val="28"/>
        </w:rPr>
        <w:t>А</w:t>
      </w:r>
      <w:r w:rsidRPr="00CD23D1">
        <w:rPr>
          <w:color w:val="181818"/>
          <w:sz w:val="28"/>
          <w:szCs w:val="28"/>
          <w:lang w:val="en-US"/>
        </w:rPr>
        <w:t>) Blender Foundation Blender, Side Effects Software Houdini;</w:t>
      </w:r>
    </w:p>
    <w:p w14:paraId="703E7C99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</w:p>
    <w:p w14:paraId="283EF30B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CD23D1">
        <w:rPr>
          <w:color w:val="181818"/>
          <w:sz w:val="28"/>
          <w:szCs w:val="28"/>
          <w:lang w:val="en-US"/>
        </w:rPr>
        <w:t>B)</w:t>
      </w:r>
      <w:r w:rsidRPr="00CD23D1">
        <w:rPr>
          <w:b/>
          <w:bCs/>
          <w:color w:val="181818"/>
          <w:sz w:val="28"/>
          <w:szCs w:val="28"/>
          <w:lang w:val="en-US"/>
        </w:rPr>
        <w:t> </w:t>
      </w:r>
      <w:r w:rsidRPr="00CD23D1">
        <w:rPr>
          <w:bCs/>
          <w:color w:val="181818"/>
          <w:sz w:val="28"/>
          <w:szCs w:val="28"/>
          <w:lang w:val="en-US"/>
        </w:rPr>
        <w:t>AutoPlay</w:t>
      </w:r>
      <w:r w:rsidRPr="00CD23D1">
        <w:rPr>
          <w:color w:val="181818"/>
          <w:sz w:val="28"/>
          <w:szCs w:val="28"/>
          <w:lang w:val="en-US"/>
        </w:rPr>
        <w:t> Media Studio;</w:t>
      </w:r>
    </w:p>
    <w:p w14:paraId="11FEB169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CD23D1">
        <w:rPr>
          <w:color w:val="181818"/>
          <w:sz w:val="28"/>
          <w:szCs w:val="28"/>
          <w:lang w:val="en-US"/>
        </w:rPr>
        <w:t>C) Adobe </w:t>
      </w:r>
      <w:r w:rsidRPr="00CD23D1">
        <w:rPr>
          <w:bCs/>
          <w:color w:val="181818"/>
          <w:sz w:val="28"/>
          <w:szCs w:val="28"/>
          <w:lang w:val="en-US"/>
        </w:rPr>
        <w:t>Photoshop;</w:t>
      </w:r>
    </w:p>
    <w:p w14:paraId="72E8B666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D) </w:t>
      </w:r>
      <w:proofErr w:type="spellStart"/>
      <w:r w:rsidRPr="00CD23D1">
        <w:rPr>
          <w:bCs/>
          <w:color w:val="181818"/>
          <w:sz w:val="28"/>
          <w:szCs w:val="28"/>
        </w:rPr>
        <w:t>FrontPage</w:t>
      </w:r>
      <w:proofErr w:type="spellEnd"/>
      <w:r w:rsidRPr="00CD23D1">
        <w:rPr>
          <w:bCs/>
          <w:color w:val="181818"/>
          <w:sz w:val="28"/>
          <w:szCs w:val="28"/>
        </w:rPr>
        <w:t>.</w:t>
      </w:r>
    </w:p>
    <w:p w14:paraId="64AA5C2A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b/>
          <w:bCs/>
          <w:color w:val="181818"/>
          <w:sz w:val="28"/>
          <w:szCs w:val="28"/>
        </w:rPr>
        <w:t>7. </w:t>
      </w:r>
      <w:r w:rsidRPr="00CD23D1">
        <w:rPr>
          <w:color w:val="181818"/>
          <w:sz w:val="28"/>
          <w:szCs w:val="28"/>
        </w:rPr>
        <w:t>К числу математических моделей относится:</w:t>
      </w:r>
    </w:p>
    <w:p w14:paraId="769EB3DC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 Формула корней квадратного уравнения;</w:t>
      </w:r>
    </w:p>
    <w:p w14:paraId="416701BF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B) Правила дорожного движения;</w:t>
      </w:r>
    </w:p>
    <w:p w14:paraId="27BADBEC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C) Кулинарный рецепт;</w:t>
      </w:r>
    </w:p>
    <w:p w14:paraId="4693B6EA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D) Милицейский протокол.</w:t>
      </w:r>
    </w:p>
    <w:p w14:paraId="2BDD021B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14:paraId="58A68A24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8. Процесс построения информационных моделей с помощью формальных языков называется:</w:t>
      </w:r>
      <w:r w:rsidRPr="00CD23D1">
        <w:rPr>
          <w:color w:val="181818"/>
          <w:sz w:val="28"/>
          <w:szCs w:val="28"/>
        </w:rPr>
        <w:br/>
        <w:t>А) Планированием;</w:t>
      </w:r>
    </w:p>
    <w:p w14:paraId="080E7A19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B) Визуализацией;</w:t>
      </w:r>
    </w:p>
    <w:p w14:paraId="2E6EBD97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lastRenderedPageBreak/>
        <w:t>C) Формализацией;</w:t>
      </w:r>
    </w:p>
    <w:p w14:paraId="696C1FA5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 xml:space="preserve">D) </w:t>
      </w:r>
      <w:proofErr w:type="spellStart"/>
      <w:r w:rsidRPr="00CD23D1">
        <w:rPr>
          <w:color w:val="181818"/>
          <w:sz w:val="28"/>
          <w:szCs w:val="28"/>
        </w:rPr>
        <w:t>Редеринг</w:t>
      </w:r>
      <w:proofErr w:type="spellEnd"/>
      <w:r w:rsidRPr="00CD23D1">
        <w:rPr>
          <w:color w:val="181818"/>
          <w:sz w:val="28"/>
          <w:szCs w:val="28"/>
        </w:rPr>
        <w:t>.</w:t>
      </w:r>
    </w:p>
    <w:p w14:paraId="7406FC51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9. Математическая модель объекта:</w:t>
      </w:r>
    </w:p>
    <w:p w14:paraId="4B0AA789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 Созданная из какого-либо материала модель, точно отражающая внешние признаки объекта-оригинала;</w:t>
      </w:r>
    </w:p>
    <w:p w14:paraId="72CA1333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B) Совокупность данных, содержащих информацию о количественных характеристиках объекта и его поведении в виде таблицы;</w:t>
      </w:r>
    </w:p>
    <w:p w14:paraId="4D4F82F6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C) Совокупность записанных на языке математики формул, отражающих те или иные свойства объекта-оригинала или его поведение;</w:t>
      </w:r>
    </w:p>
    <w:p w14:paraId="7E6005E2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D) Установка и настройка источников света.</w:t>
      </w:r>
    </w:p>
    <w:p w14:paraId="44CEAC3B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10. Сколько существует основных этапов разработки и исследование моделей на компьютере:</w:t>
      </w:r>
      <w:r w:rsidRPr="00CD23D1">
        <w:rPr>
          <w:color w:val="181818"/>
          <w:sz w:val="28"/>
          <w:szCs w:val="28"/>
        </w:rPr>
        <w:br/>
        <w:t>А) 5</w:t>
      </w:r>
    </w:p>
    <w:p w14:paraId="47B23A76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B) 6</w:t>
      </w:r>
    </w:p>
    <w:p w14:paraId="1B799158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C) 3</w:t>
      </w:r>
    </w:p>
    <w:p w14:paraId="21C99398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D) 2</w:t>
      </w:r>
    </w:p>
    <w:p w14:paraId="4D2FF1A7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Ответы: 1.С 2.С 3.А 4.С 5.В 6.А 7.А 8.С 9.С 10.А</w:t>
      </w:r>
    </w:p>
    <w:p w14:paraId="43567FCA" w14:textId="77777777" w:rsidR="00796DF7" w:rsidRPr="00CD23D1" w:rsidRDefault="00796DF7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14:paraId="68714657" w14:textId="77777777" w:rsidR="004F5572" w:rsidRPr="00CD23D1" w:rsidRDefault="004F5572" w:rsidP="00CD23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CD23D1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14:paraId="5CA46F44" w14:textId="77777777" w:rsidR="004F5572" w:rsidRPr="00CD23D1" w:rsidRDefault="004F5572" w:rsidP="00CD23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2B4D609E" w14:textId="77777777" w:rsidR="004F5572" w:rsidRPr="00CD23D1" w:rsidRDefault="004F5572" w:rsidP="00CD2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8049DD" w14:textId="77777777" w:rsidR="007A1D4E" w:rsidRPr="00CD23D1" w:rsidRDefault="007A1D4E" w:rsidP="00CD23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23D1">
        <w:rPr>
          <w:rFonts w:ascii="Times New Roman" w:hAnsi="Times New Roman" w:cs="Times New Roman"/>
          <w:sz w:val="28"/>
          <w:szCs w:val="28"/>
        </w:rPr>
        <w:br w:type="page"/>
      </w:r>
    </w:p>
    <w:p w14:paraId="1E9E9388" w14:textId="77777777" w:rsidR="007A1D4E" w:rsidRPr="00CD23D1" w:rsidRDefault="007A1D4E" w:rsidP="00CD23D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D23D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14:paraId="448E7FA1" w14:textId="77777777" w:rsidR="007A1D4E" w:rsidRPr="0024619F" w:rsidRDefault="007A1D4E" w:rsidP="0024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F53DD">
        <w:rPr>
          <w:rFonts w:ascii="Times New Roman" w:eastAsia="Calibri" w:hAnsi="Times New Roman" w:cs="Times New Roman"/>
          <w:sz w:val="28"/>
          <w:szCs w:val="28"/>
        </w:rPr>
        <w:t>Тест «Основы компьютерной грамотности»</w:t>
      </w:r>
    </w:p>
    <w:p w14:paraId="29C3184F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5"/>
          <w:color w:val="000000"/>
          <w:sz w:val="28"/>
          <w:szCs w:val="28"/>
          <w:bdr w:val="none" w:sz="0" w:space="0" w:color="auto" w:frame="1"/>
        </w:rPr>
        <w:t>Задание I. Тестовое задание (выполняется на компьютере):</w:t>
      </w:r>
    </w:p>
    <w:p w14:paraId="3C8859DA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Процессор это:</w:t>
      </w:r>
    </w:p>
    <w:p w14:paraId="55EBE127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для вывода информации на бумагу</w:t>
      </w:r>
    </w:p>
    <w:p w14:paraId="552970A8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+Устройство обработки информации</w:t>
      </w:r>
    </w:p>
    <w:p w14:paraId="31D3AE8E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для чтения информации с магнитного диска</w:t>
      </w:r>
    </w:p>
    <w:p w14:paraId="20DC490A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1"/>
          <w:color w:val="000000"/>
          <w:sz w:val="28"/>
          <w:szCs w:val="28"/>
          <w:bdr w:val="none" w:sz="0" w:space="0" w:color="auto" w:frame="1"/>
        </w:rPr>
      </w:pPr>
    </w:p>
    <w:p w14:paraId="3DEADB1A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CD-ROM — это:</w:t>
      </w:r>
    </w:p>
    <w:p w14:paraId="75E43F72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+Устройство чтения информации с компакт-диска</w:t>
      </w:r>
    </w:p>
    <w:p w14:paraId="5062F1CC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для записи информации на магнитный диск</w:t>
      </w:r>
    </w:p>
    <w:p w14:paraId="7EE302D6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для долговременного хранения информации</w:t>
      </w:r>
    </w:p>
    <w:p w14:paraId="65F0C2E0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1"/>
          <w:color w:val="000000"/>
          <w:sz w:val="28"/>
          <w:szCs w:val="28"/>
          <w:bdr w:val="none" w:sz="0" w:space="0" w:color="auto" w:frame="1"/>
        </w:rPr>
      </w:pPr>
    </w:p>
    <w:p w14:paraId="60710462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Принтер — это:</w:t>
      </w:r>
    </w:p>
    <w:p w14:paraId="6AC20ADA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+Устройство для вывода информации на бумагу</w:t>
      </w:r>
    </w:p>
    <w:p w14:paraId="31273293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для долговременного хранения информации</w:t>
      </w:r>
    </w:p>
    <w:p w14:paraId="47CC0206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для записи информации на магнитный диск</w:t>
      </w:r>
    </w:p>
    <w:p w14:paraId="78768B19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Магнитный диск — это:</w:t>
      </w:r>
    </w:p>
    <w:p w14:paraId="76C34600" w14:textId="77777777" w:rsid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rStyle w:val="s1"/>
          <w:color w:val="000000"/>
          <w:sz w:val="28"/>
          <w:szCs w:val="28"/>
          <w:bdr w:val="none" w:sz="0" w:space="0" w:color="auto" w:frame="1"/>
        </w:rPr>
      </w:pPr>
    </w:p>
    <w:p w14:paraId="3C615B05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для вывода информации</w:t>
      </w:r>
    </w:p>
    <w:p w14:paraId="7DEDB3BE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+Устройство для долговременного хранения информации</w:t>
      </w:r>
    </w:p>
    <w:p w14:paraId="23157391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для записи информации на магнитный диск</w:t>
      </w:r>
    </w:p>
    <w:p w14:paraId="08FF38C0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1"/>
          <w:color w:val="000000"/>
          <w:sz w:val="28"/>
          <w:szCs w:val="28"/>
          <w:bdr w:val="none" w:sz="0" w:space="0" w:color="auto" w:frame="1"/>
        </w:rPr>
      </w:pPr>
    </w:p>
    <w:p w14:paraId="4230E4A2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Сканер — это:</w:t>
      </w:r>
    </w:p>
    <w:p w14:paraId="68BFEE3F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Многосредный</w:t>
      </w:r>
      <w:proofErr w:type="spellEnd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 xml:space="preserve"> компьютер</w:t>
      </w:r>
    </w:p>
    <w:p w14:paraId="2623C719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Системная магистраль передачи данных</w:t>
      </w:r>
    </w:p>
    <w:p w14:paraId="4599C640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+Устройство ввода изображения с листа в компьютер</w:t>
      </w:r>
    </w:p>
    <w:p w14:paraId="3757599F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1"/>
          <w:color w:val="000000"/>
          <w:sz w:val="28"/>
          <w:szCs w:val="28"/>
          <w:bdr w:val="none" w:sz="0" w:space="0" w:color="auto" w:frame="1"/>
        </w:rPr>
      </w:pPr>
    </w:p>
    <w:p w14:paraId="2D15F078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Какое устройство компьютера моделирует мышление человека?</w:t>
      </w:r>
    </w:p>
    <w:p w14:paraId="3DB6FEEA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Оперативная память</w:t>
      </w:r>
    </w:p>
    <w:p w14:paraId="305E3040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+Процессор</w:t>
      </w:r>
    </w:p>
    <w:p w14:paraId="286DC78A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Монитор</w:t>
      </w:r>
    </w:p>
    <w:p w14:paraId="168CCD21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1"/>
          <w:color w:val="000000"/>
          <w:sz w:val="28"/>
          <w:szCs w:val="28"/>
          <w:bdr w:val="none" w:sz="0" w:space="0" w:color="auto" w:frame="1"/>
        </w:rPr>
      </w:pPr>
    </w:p>
    <w:p w14:paraId="32A63638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Клавиатура — это:</w:t>
      </w:r>
    </w:p>
    <w:p w14:paraId="2D7AC3E8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обработки информации</w:t>
      </w:r>
    </w:p>
    <w:p w14:paraId="59BA72A5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+Устройство для ввода информации</w:t>
      </w:r>
    </w:p>
    <w:p w14:paraId="60CD1C33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для хранения информации</w:t>
      </w:r>
    </w:p>
    <w:p w14:paraId="37BFBED3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1"/>
          <w:color w:val="000000"/>
          <w:sz w:val="28"/>
          <w:szCs w:val="28"/>
          <w:bdr w:val="none" w:sz="0" w:space="0" w:color="auto" w:frame="1"/>
        </w:rPr>
      </w:pPr>
    </w:p>
    <w:p w14:paraId="52086683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Монитор — это:</w:t>
      </w:r>
    </w:p>
    <w:p w14:paraId="2751A2D5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обработки информации</w:t>
      </w:r>
    </w:p>
    <w:p w14:paraId="01E086CC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+Устройство для ввода информации</w:t>
      </w:r>
    </w:p>
    <w:p w14:paraId="1D9FE32E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для вывода информации</w:t>
      </w:r>
    </w:p>
    <w:p w14:paraId="19DB0F7E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1"/>
          <w:color w:val="000000"/>
          <w:sz w:val="28"/>
          <w:szCs w:val="28"/>
          <w:bdr w:val="none" w:sz="0" w:space="0" w:color="auto" w:frame="1"/>
        </w:rPr>
      </w:pPr>
    </w:p>
    <w:p w14:paraId="03EE0C99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Мышь — это:</w:t>
      </w:r>
    </w:p>
    <w:p w14:paraId="5E66096B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обработки информации</w:t>
      </w:r>
    </w:p>
    <w:p w14:paraId="0B8444C9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для хранения информации</w:t>
      </w:r>
    </w:p>
    <w:p w14:paraId="6C4F909C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lastRenderedPageBreak/>
        <w:t>+Устройство ввода информации</w:t>
      </w:r>
    </w:p>
    <w:p w14:paraId="436B965A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1"/>
          <w:color w:val="000000"/>
          <w:sz w:val="28"/>
          <w:szCs w:val="28"/>
          <w:bdr w:val="none" w:sz="0" w:space="0" w:color="auto" w:frame="1"/>
        </w:rPr>
      </w:pPr>
    </w:p>
    <w:p w14:paraId="1173C0E8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Память — это:</w:t>
      </w:r>
    </w:p>
    <w:p w14:paraId="20BC3F54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для записи информации на магнитный диск</w:t>
      </w:r>
    </w:p>
    <w:p w14:paraId="70D63215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+Устройство для хранения информации</w:t>
      </w:r>
    </w:p>
    <w:p w14:paraId="644C5526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для обработки информации</w:t>
      </w:r>
    </w:p>
    <w:p w14:paraId="5F6B8704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3B279A17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Драйвер — это …</w:t>
      </w:r>
    </w:p>
    <w:p w14:paraId="794F44EF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устройство сопряжения ЭВМ и внешнего устройства</w:t>
      </w:r>
    </w:p>
    <w:p w14:paraId="71148A32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+программа, обеспечивающая взаимодействие ОС с физическим устройством</w:t>
      </w:r>
    </w:p>
    <w:p w14:paraId="3C06864B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Имя устройства</w:t>
      </w:r>
    </w:p>
    <w:p w14:paraId="615AB4E6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Числовой код</w:t>
      </w:r>
    </w:p>
    <w:p w14:paraId="6FDACA99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Программа</w:t>
      </w:r>
      <w:r w:rsidRPr="00CD23D1">
        <w:rPr>
          <w:color w:val="000000"/>
          <w:sz w:val="28"/>
          <w:szCs w:val="28"/>
        </w:rPr>
        <w:t> </w:t>
      </w: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диагностики</w:t>
      </w:r>
    </w:p>
    <w:p w14:paraId="379B30C4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57AA994E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Интерфейс — это…</w:t>
      </w:r>
    </w:p>
    <w:p w14:paraId="46C837D4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файл, содержащий информацию в виде текстовых символов, разделённых символами новой строки</w:t>
      </w:r>
    </w:p>
    <w:p w14:paraId="0A12887A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внутренний файл</w:t>
      </w:r>
    </w:p>
    <w:p w14:paraId="040A563D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программа, предназначенная для отладки разрабатываемой программы</w:t>
      </w:r>
    </w:p>
    <w:p w14:paraId="1B9B1231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+совокупность средств и правил, обеспечивающих логическое или физическое взаимодействие устройств и программ вычислительной</w:t>
      </w:r>
      <w:r w:rsidRPr="00CD23D1">
        <w:rPr>
          <w:color w:val="000000"/>
          <w:sz w:val="28"/>
          <w:szCs w:val="28"/>
        </w:rPr>
        <w:t> </w:t>
      </w: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системы</w:t>
      </w:r>
    </w:p>
    <w:p w14:paraId="2715A5D6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0487D9E3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 xml:space="preserve">Что является средством хранения редко используемых данных: резервных копий, старых версий </w:t>
      </w:r>
      <w:proofErr w:type="gramStart"/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программ ,</w:t>
      </w:r>
      <w:proofErr w:type="gramEnd"/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 xml:space="preserve"> журналов</w:t>
      </w:r>
    </w:p>
    <w:p w14:paraId="6ABE9674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буфер</w:t>
      </w:r>
    </w:p>
    <w:p w14:paraId="2C9EDACD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+архив</w:t>
      </w:r>
    </w:p>
    <w:p w14:paraId="653CAB35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ОЗУ</w:t>
      </w:r>
    </w:p>
    <w:p w14:paraId="63810E0F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файл</w:t>
      </w:r>
    </w:p>
    <w:p w14:paraId="69052E50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ПЗУ</w:t>
      </w:r>
    </w:p>
    <w:p w14:paraId="06CE9D3D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3F72EF66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Что такое байт</w:t>
      </w:r>
    </w:p>
    <w:p w14:paraId="3756E569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+группа из восьми битов, обрабатываемых как единое целое</w:t>
      </w:r>
    </w:p>
    <w:p w14:paraId="1BABC051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единица измерения скорости передачи информации</w:t>
      </w:r>
    </w:p>
    <w:p w14:paraId="26FDAEBB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данные используемые для тестирования</w:t>
      </w:r>
    </w:p>
    <w:p w14:paraId="6D250476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элемент</w:t>
      </w:r>
      <w:r w:rsidRPr="00CD23D1">
        <w:rPr>
          <w:color w:val="000000"/>
          <w:sz w:val="28"/>
          <w:szCs w:val="28"/>
        </w:rPr>
        <w:t> </w:t>
      </w: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структуры данных, значение которого не постоянно</w:t>
      </w:r>
    </w:p>
    <w:p w14:paraId="40291C7A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043646AC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Буфер — это…</w:t>
      </w:r>
    </w:p>
    <w:p w14:paraId="3141D980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 xml:space="preserve">область </w:t>
      </w:r>
      <w:proofErr w:type="gramStart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памяти</w:t>
      </w:r>
      <w:proofErr w:type="gramEnd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 xml:space="preserve"> где расположены значения констант программы</w:t>
      </w:r>
    </w:p>
    <w:p w14:paraId="4641D300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запоминающее устройство, содержащее управляющие программы</w:t>
      </w:r>
    </w:p>
    <w:p w14:paraId="6648761F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уплотнение памяти</w:t>
      </w:r>
    </w:p>
    <w:p w14:paraId="04E87C46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+область</w:t>
      </w:r>
      <w:r w:rsidRPr="00CD23D1">
        <w:rPr>
          <w:color w:val="000000"/>
          <w:sz w:val="28"/>
          <w:szCs w:val="28"/>
        </w:rPr>
        <w:t> </w:t>
      </w: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памяти для временного хранения информации</w:t>
      </w:r>
    </w:p>
    <w:p w14:paraId="65F44A51" w14:textId="77777777" w:rsid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67D3EACD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Какая клавиша используется для удаления неправильно введённого символа, расположенного слева от </w:t>
      </w: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курсора</w:t>
      </w:r>
    </w:p>
    <w:p w14:paraId="47E3B175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DEL</w:t>
      </w:r>
    </w:p>
    <w:p w14:paraId="051BC06E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+BASKSPACE</w:t>
      </w:r>
    </w:p>
    <w:p w14:paraId="14B1F728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lastRenderedPageBreak/>
        <w:t>INS</w:t>
      </w:r>
    </w:p>
    <w:p w14:paraId="0A63800B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LELETE</w:t>
      </w:r>
    </w:p>
    <w:p w14:paraId="2633D68D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Какое расширение имеют файлы в Excel</w:t>
      </w:r>
    </w:p>
    <w:p w14:paraId="2DBAADAD" w14:textId="77777777" w:rsidR="00CD23D1" w:rsidRPr="000103C2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en-US"/>
        </w:rPr>
      </w:pPr>
      <w:r w:rsidRPr="000103C2">
        <w:rPr>
          <w:rStyle w:val="s1"/>
          <w:color w:val="000000"/>
          <w:sz w:val="28"/>
          <w:szCs w:val="28"/>
          <w:bdr w:val="none" w:sz="0" w:space="0" w:color="auto" w:frame="1"/>
          <w:lang w:val="en-US"/>
        </w:rPr>
        <w:t>Bas</w:t>
      </w:r>
    </w:p>
    <w:p w14:paraId="6DA58024" w14:textId="77777777" w:rsidR="00CD23D1" w:rsidRPr="000103C2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en-US"/>
        </w:rPr>
      </w:pPr>
      <w:r w:rsidRPr="000103C2">
        <w:rPr>
          <w:rStyle w:val="s1"/>
          <w:color w:val="000000"/>
          <w:sz w:val="28"/>
          <w:szCs w:val="28"/>
          <w:bdr w:val="none" w:sz="0" w:space="0" w:color="auto" w:frame="1"/>
          <w:lang w:val="en-US"/>
        </w:rPr>
        <w:t>+</w:t>
      </w:r>
      <w:proofErr w:type="spellStart"/>
      <w:r w:rsidRPr="000103C2">
        <w:rPr>
          <w:rStyle w:val="s1"/>
          <w:color w:val="000000"/>
          <w:sz w:val="28"/>
          <w:szCs w:val="28"/>
          <w:bdr w:val="none" w:sz="0" w:space="0" w:color="auto" w:frame="1"/>
          <w:lang w:val="en-US"/>
        </w:rPr>
        <w:t>Xls</w:t>
      </w:r>
      <w:proofErr w:type="spellEnd"/>
    </w:p>
    <w:p w14:paraId="0131CB0F" w14:textId="77777777" w:rsidR="00CD23D1" w:rsidRPr="000103C2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en-US"/>
        </w:rPr>
      </w:pPr>
      <w:r w:rsidRPr="000103C2">
        <w:rPr>
          <w:rStyle w:val="s1"/>
          <w:color w:val="000000"/>
          <w:sz w:val="28"/>
          <w:szCs w:val="28"/>
          <w:bdr w:val="none" w:sz="0" w:space="0" w:color="auto" w:frame="1"/>
          <w:lang w:val="en-US"/>
        </w:rPr>
        <w:t>Bmp</w:t>
      </w:r>
    </w:p>
    <w:p w14:paraId="6E47BA2A" w14:textId="77777777" w:rsidR="00CD23D1" w:rsidRPr="000103C2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en-US"/>
        </w:rPr>
      </w:pPr>
      <w:r w:rsidRPr="000103C2">
        <w:rPr>
          <w:rStyle w:val="s1"/>
          <w:color w:val="000000"/>
          <w:sz w:val="28"/>
          <w:szCs w:val="28"/>
          <w:bdr w:val="none" w:sz="0" w:space="0" w:color="auto" w:frame="1"/>
          <w:lang w:val="en-US"/>
        </w:rPr>
        <w:t>Txt</w:t>
      </w:r>
    </w:p>
    <w:p w14:paraId="50BDD48B" w14:textId="77777777" w:rsidR="00CD23D1" w:rsidRPr="000103C2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  <w:lang w:val="en-US"/>
        </w:rPr>
      </w:pPr>
    </w:p>
    <w:p w14:paraId="1D8FC478" w14:textId="77777777" w:rsidR="00CD23D1" w:rsidRPr="000103C2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en-US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Приложение</w:t>
      </w:r>
      <w:r w:rsidRPr="000103C2">
        <w:rPr>
          <w:rStyle w:val="s3"/>
          <w:color w:val="000000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0103C2">
        <w:rPr>
          <w:rStyle w:val="s3"/>
          <w:color w:val="000000"/>
          <w:sz w:val="28"/>
          <w:szCs w:val="28"/>
          <w:bdr w:val="none" w:sz="0" w:space="0" w:color="auto" w:frame="1"/>
          <w:lang w:val="en-US"/>
        </w:rPr>
        <w:t>Eguation</w:t>
      </w:r>
      <w:proofErr w:type="spellEnd"/>
      <w:r w:rsidRPr="000103C2">
        <w:rPr>
          <w:rStyle w:val="s3"/>
          <w:color w:val="000000"/>
          <w:sz w:val="28"/>
          <w:szCs w:val="28"/>
          <w:bdr w:val="none" w:sz="0" w:space="0" w:color="auto" w:frame="1"/>
          <w:lang w:val="en-US"/>
        </w:rPr>
        <w:t xml:space="preserve"> editor </w:t>
      </w: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это</w:t>
      </w:r>
      <w:r w:rsidRPr="000103C2">
        <w:rPr>
          <w:rStyle w:val="s3"/>
          <w:color w:val="000000"/>
          <w:sz w:val="28"/>
          <w:szCs w:val="28"/>
          <w:bdr w:val="none" w:sz="0" w:space="0" w:color="auto" w:frame="1"/>
          <w:lang w:val="en-US"/>
        </w:rPr>
        <w:t>…</w:t>
      </w:r>
    </w:p>
    <w:p w14:paraId="2F70FF9E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калькулятор</w:t>
      </w:r>
    </w:p>
    <w:p w14:paraId="1D0B29F1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графический редактор</w:t>
      </w:r>
    </w:p>
    <w:p w14:paraId="5054B859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+редактор</w:t>
      </w:r>
      <w:r w:rsidRPr="00CD23D1">
        <w:rPr>
          <w:color w:val="000000"/>
          <w:sz w:val="28"/>
          <w:szCs w:val="28"/>
        </w:rPr>
        <w:t> </w:t>
      </w: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формул</w:t>
      </w:r>
    </w:p>
    <w:p w14:paraId="5D311834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3F7A75FB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При помощи меню ФОРМАТ производится…</w:t>
      </w:r>
    </w:p>
    <w:p w14:paraId="580CF805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+форматирование текста документа</w:t>
      </w:r>
    </w:p>
    <w:p w14:paraId="0493CFDB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форматирование дискеты</w:t>
      </w:r>
    </w:p>
    <w:p w14:paraId="3599B796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форматирование</w:t>
      </w:r>
      <w:r w:rsidRPr="00CD23D1">
        <w:rPr>
          <w:color w:val="000000"/>
          <w:sz w:val="28"/>
          <w:szCs w:val="28"/>
        </w:rPr>
        <w:t> </w:t>
      </w: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настроек WORD</w:t>
      </w:r>
    </w:p>
    <w:p w14:paraId="6524C3B7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4E753598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Копирование выделенного объекта производится при нажатой клавише…</w:t>
      </w:r>
    </w:p>
    <w:p w14:paraId="0195FA90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shift</w:t>
      </w:r>
      <w:proofErr w:type="spellEnd"/>
    </w:p>
    <w:p w14:paraId="71BA20D4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Alt</w:t>
      </w:r>
    </w:p>
    <w:p w14:paraId="0C8A5FE7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+Ctrl</w:t>
      </w:r>
    </w:p>
    <w:p w14:paraId="338DDBBD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6433ABB0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Каким образом можно удалить графический элемент</w:t>
      </w:r>
    </w:p>
    <w:p w14:paraId="2D4E6A76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выделить,&lt;</w:t>
      </w:r>
      <w:proofErr w:type="spellStart"/>
      <w:proofErr w:type="gramEnd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Esc</w:t>
      </w:r>
      <w:proofErr w:type="spellEnd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&gt;</w:t>
      </w:r>
    </w:p>
    <w:p w14:paraId="3456FD72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</w:t>
      </w:r>
      <w:proofErr w:type="gramStart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выделить,&lt;</w:t>
      </w:r>
      <w:proofErr w:type="spellStart"/>
      <w:proofErr w:type="gramEnd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Del</w:t>
      </w:r>
      <w:proofErr w:type="spellEnd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&gt;</w:t>
      </w:r>
    </w:p>
    <w:p w14:paraId="0845CA52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выделить</w:t>
      </w:r>
      <w:r w:rsidRPr="00CD23D1">
        <w:rPr>
          <w:rStyle w:val="s6"/>
          <w:color w:val="000000"/>
          <w:sz w:val="28"/>
          <w:szCs w:val="28"/>
          <w:bdr w:val="none" w:sz="0" w:space="0" w:color="auto" w:frame="1"/>
        </w:rPr>
        <w:t>,</w:t>
      </w: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&lt;</w:t>
      </w:r>
      <w:proofErr w:type="gramEnd"/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F8&gt;</w:t>
      </w:r>
    </w:p>
    <w:p w14:paraId="786F5F56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Какое расширение имеют документы WORD</w:t>
      </w:r>
    </w:p>
    <w:p w14:paraId="63A9653E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dos</w:t>
      </w:r>
      <w:proofErr w:type="spellEnd"/>
    </w:p>
    <w:p w14:paraId="749DF73A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dop</w:t>
      </w:r>
      <w:proofErr w:type="spellEnd"/>
    </w:p>
    <w:p w14:paraId="6B226800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</w:t>
      </w:r>
      <w:proofErr w:type="spellStart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doc</w:t>
      </w:r>
      <w:proofErr w:type="spellEnd"/>
    </w:p>
    <w:p w14:paraId="21FCB2A0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Каким образом можно скопировать в буфер обмена всё содержимое активного окна как графический элемент</w:t>
      </w:r>
    </w:p>
    <w:p w14:paraId="765D69E1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en-US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  <w:lang w:val="en-US"/>
        </w:rPr>
        <w:t>&lt;F12&gt;</w:t>
      </w:r>
    </w:p>
    <w:p w14:paraId="78B3E10F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en-US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  <w:lang w:val="en-US"/>
        </w:rPr>
        <w:t>&lt;turbo&gt;</w:t>
      </w:r>
    </w:p>
    <w:p w14:paraId="27CDF443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en-US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  <w:lang w:val="en-US"/>
        </w:rPr>
        <w:t>+&lt;</w:t>
      </w:r>
      <w:proofErr w:type="spellStart"/>
      <w:r w:rsidRPr="00CD23D1">
        <w:rPr>
          <w:rStyle w:val="s1"/>
          <w:color w:val="000000"/>
          <w:sz w:val="28"/>
          <w:szCs w:val="28"/>
          <w:bdr w:val="none" w:sz="0" w:space="0" w:color="auto" w:frame="1"/>
          <w:lang w:val="en-US"/>
        </w:rPr>
        <w:t>Alt</w:t>
      </w:r>
      <w:r w:rsidRPr="00CD23D1">
        <w:rPr>
          <w:rStyle w:val="s6"/>
          <w:color w:val="000000"/>
          <w:sz w:val="28"/>
          <w:szCs w:val="28"/>
          <w:bdr w:val="none" w:sz="0" w:space="0" w:color="auto" w:frame="1"/>
          <w:lang w:val="en-US"/>
        </w:rPr>
        <w:t>+Print</w:t>
      </w:r>
      <w:proofErr w:type="spellEnd"/>
      <w:r w:rsidRPr="00CD23D1">
        <w:rPr>
          <w:rStyle w:val="s6"/>
          <w:color w:val="000000"/>
          <w:sz w:val="28"/>
          <w:szCs w:val="28"/>
          <w:bdr w:val="none" w:sz="0" w:space="0" w:color="auto" w:frame="1"/>
          <w:lang w:val="en-US"/>
        </w:rPr>
        <w:t xml:space="preserve"> Screen </w:t>
      </w:r>
      <w:proofErr w:type="spellStart"/>
      <w:r w:rsidRPr="00CD23D1">
        <w:rPr>
          <w:rStyle w:val="s6"/>
          <w:color w:val="000000"/>
          <w:sz w:val="28"/>
          <w:szCs w:val="28"/>
          <w:bdr w:val="none" w:sz="0" w:space="0" w:color="auto" w:frame="1"/>
          <w:lang w:val="en-US"/>
        </w:rPr>
        <w:t>SysRg</w:t>
      </w:r>
      <w:proofErr w:type="spellEnd"/>
      <w:r w:rsidRPr="00CD23D1">
        <w:rPr>
          <w:rStyle w:val="s3"/>
          <w:color w:val="000000"/>
          <w:sz w:val="28"/>
          <w:szCs w:val="28"/>
          <w:bdr w:val="none" w:sz="0" w:space="0" w:color="auto" w:frame="1"/>
          <w:lang w:val="en-US"/>
        </w:rPr>
        <w:t>&gt;</w:t>
      </w:r>
    </w:p>
    <w:p w14:paraId="232072E7" w14:textId="77777777" w:rsidR="00122F5E" w:rsidRPr="000103C2" w:rsidRDefault="00122F5E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  <w:lang w:val="en-US"/>
        </w:rPr>
      </w:pPr>
    </w:p>
    <w:p w14:paraId="2EE4C31D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Как создать папку на рабочем столе</w:t>
      </w:r>
    </w:p>
    <w:p w14:paraId="191DF60C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+</w:t>
      </w: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 xml:space="preserve">кликнуть на рабочем столе правой </w:t>
      </w:r>
      <w:proofErr w:type="spellStart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клавишой</w:t>
      </w:r>
      <w:proofErr w:type="spellEnd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 xml:space="preserve"> мыши затем выбрать «Папка» в подменю создать</w:t>
      </w:r>
    </w:p>
    <w:p w14:paraId="2D74DAEA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 xml:space="preserve">кликнуть на рабочем столе левой </w:t>
      </w:r>
      <w:proofErr w:type="spellStart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клавишой</w:t>
      </w:r>
      <w:proofErr w:type="spellEnd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 xml:space="preserve"> мыши затем выбрать «Папка» в подменю создать</w:t>
      </w:r>
    </w:p>
    <w:p w14:paraId="76FF1174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кликнуть</w:t>
      </w:r>
      <w:r w:rsidRPr="00CD23D1">
        <w:rPr>
          <w:color w:val="000000"/>
          <w:sz w:val="28"/>
          <w:szCs w:val="28"/>
        </w:rPr>
        <w:t> </w:t>
      </w: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на кнопку пуск затем выбрать «Папка» в подменю создать</w:t>
      </w:r>
    </w:p>
    <w:p w14:paraId="324D962A" w14:textId="77777777" w:rsidR="00122F5E" w:rsidRDefault="00122F5E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65868905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Как закрыть окно</w:t>
      </w:r>
    </w:p>
    <w:p w14:paraId="754374C2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дважды кликнуть на крестик в правом верхнем углу окна</w:t>
      </w:r>
    </w:p>
    <w:p w14:paraId="37E31E8E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lastRenderedPageBreak/>
        <w:t>+кликнуть на крестик в правом верхнем углу окна</w:t>
      </w:r>
    </w:p>
    <w:p w14:paraId="1F17EC9A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нажать</w:t>
      </w:r>
      <w:r w:rsidRPr="00CD23D1">
        <w:rPr>
          <w:color w:val="000000"/>
          <w:sz w:val="28"/>
          <w:szCs w:val="28"/>
        </w:rPr>
        <w:t> </w:t>
      </w: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 xml:space="preserve">комбинацию клавиш </w:t>
      </w:r>
      <w:proofErr w:type="spellStart"/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Alt+Tab</w:t>
      </w:r>
      <w:proofErr w:type="spellEnd"/>
    </w:p>
    <w:p w14:paraId="73DCA091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Каким образом удалить содержимое таблицы</w:t>
      </w:r>
    </w:p>
    <w:p w14:paraId="7208C599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выделить &lt;D&gt;</w:t>
      </w:r>
    </w:p>
    <w:p w14:paraId="55916036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выделить &lt;</w:t>
      </w:r>
      <w:proofErr w:type="spellStart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Esc</w:t>
      </w:r>
      <w:proofErr w:type="spellEnd"/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&gt;</w:t>
      </w:r>
    </w:p>
    <w:p w14:paraId="4524EB88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+выделить</w:t>
      </w:r>
      <w:r w:rsidRPr="00CD23D1">
        <w:rPr>
          <w:color w:val="000000"/>
          <w:sz w:val="28"/>
          <w:szCs w:val="28"/>
        </w:rPr>
        <w:t> </w:t>
      </w: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&lt;</w:t>
      </w:r>
      <w:proofErr w:type="spellStart"/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Del</w:t>
      </w:r>
      <w:proofErr w:type="spellEnd"/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&gt;</w:t>
      </w:r>
    </w:p>
    <w:p w14:paraId="346C9A2C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Красной чертой подчёркивают слова…</w:t>
      </w:r>
    </w:p>
    <w:p w14:paraId="456354B0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+с </w:t>
      </w: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орфографическими ошибками</w:t>
      </w:r>
    </w:p>
    <w:p w14:paraId="0EB4C174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иностранные</w:t>
      </w:r>
    </w:p>
    <w:p w14:paraId="476E26A1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фразеологизмы</w:t>
      </w:r>
    </w:p>
    <w:p w14:paraId="67CCBDC3" w14:textId="77777777" w:rsidR="00122F5E" w:rsidRDefault="00122F5E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3498C26C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Каким образом слова с грамматическими ошибками выделяется в документе</w:t>
      </w:r>
    </w:p>
    <w:p w14:paraId="6367883E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анимацией</w:t>
      </w:r>
    </w:p>
    <w:p w14:paraId="15E298A7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подчёркиванием красной линией</w:t>
      </w:r>
    </w:p>
    <w:p w14:paraId="31070840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+подчеркиванием</w:t>
      </w:r>
      <w:r w:rsidRPr="00CD23D1">
        <w:rPr>
          <w:color w:val="000000"/>
          <w:sz w:val="28"/>
          <w:szCs w:val="28"/>
        </w:rPr>
        <w:t> </w:t>
      </w: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зеленой линией</w:t>
      </w:r>
    </w:p>
    <w:p w14:paraId="75D440F6" w14:textId="77777777" w:rsidR="00122F5E" w:rsidRDefault="00122F5E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6ACD02AB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Как создать файл или папку?</w:t>
      </w:r>
    </w:p>
    <w:p w14:paraId="55EC4A23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создается автоматически при запуске программы</w:t>
      </w:r>
    </w:p>
    <w:p w14:paraId="64E50FD5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+при помощи меню правой кнопки — СОЗДАТЬ-ФАЙЛ (или папку)</w:t>
      </w:r>
    </w:p>
    <w:p w14:paraId="429D4688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попросить преподавателя</w:t>
      </w:r>
    </w:p>
    <w:p w14:paraId="26A79551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затрудняюсь ответить</w:t>
      </w:r>
    </w:p>
    <w:p w14:paraId="061809F7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6342EB6C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Как переименовать файл или папку?</w:t>
      </w:r>
    </w:p>
    <w:p w14:paraId="194E6BE6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этого нельзя сделать</w:t>
      </w:r>
    </w:p>
    <w:p w14:paraId="708E0BFA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затрудняюсь ответить</w:t>
      </w:r>
    </w:p>
    <w:p w14:paraId="146E6338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+при помощи меню правой кнопки — ПЕРЕИМЕНОВАТЬ</w:t>
      </w:r>
    </w:p>
    <w:p w14:paraId="69E1164F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rStyle w:val="s1"/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кликнуть два раза по названию файла (папки)</w:t>
      </w:r>
    </w:p>
    <w:p w14:paraId="7B21D306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+Набор команд, из которых пользователь может сделать выбор.</w:t>
      </w:r>
    </w:p>
    <w:p w14:paraId="5BA996D2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Список файлов и открытой папке.</w:t>
      </w:r>
    </w:p>
    <w:p w14:paraId="140BEA0E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Форма представления объекта.</w:t>
      </w:r>
    </w:p>
    <w:p w14:paraId="281EE6EA" w14:textId="77777777" w:rsid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rStyle w:val="s1"/>
          <w:color w:val="000000"/>
          <w:sz w:val="28"/>
          <w:szCs w:val="28"/>
          <w:bdr w:val="none" w:sz="0" w:space="0" w:color="auto" w:frame="1"/>
        </w:rPr>
      </w:pPr>
    </w:p>
    <w:p w14:paraId="448D71F4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Окно</w:t>
      </w:r>
      <w:r w:rsidRPr="00CD23D1">
        <w:rPr>
          <w:color w:val="000000"/>
          <w:sz w:val="28"/>
          <w:szCs w:val="28"/>
        </w:rPr>
        <w:t> </w:t>
      </w: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документа.</w:t>
      </w:r>
    </w:p>
    <w:p w14:paraId="01597A68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 xml:space="preserve">Укажите неверное высказывание. </w:t>
      </w:r>
    </w:p>
    <w:p w14:paraId="60B9964F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Окно — это</w:t>
      </w:r>
    </w:p>
    <w:p w14:paraId="4AC84D2F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+Ярлык программы.</w:t>
      </w:r>
    </w:p>
    <w:p w14:paraId="0145EC61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Часть экрана, в которой работает программа.</w:t>
      </w:r>
    </w:p>
    <w:p w14:paraId="7289F2B8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Прямоугольник на экране для диаграмм.</w:t>
      </w:r>
    </w:p>
    <w:p w14:paraId="31316080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Прямоугольник для вывода меню.</w:t>
      </w:r>
    </w:p>
    <w:p w14:paraId="4E4FE3D8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Часть</w:t>
      </w:r>
      <w:r w:rsidRPr="00CD23D1">
        <w:rPr>
          <w:color w:val="000000"/>
          <w:sz w:val="28"/>
          <w:szCs w:val="28"/>
        </w:rPr>
        <w:t> </w:t>
      </w: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экрана, отведенная для текста и рисунка.</w:t>
      </w:r>
    </w:p>
    <w:p w14:paraId="69E4AB09" w14:textId="77777777" w:rsid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rStyle w:val="s3"/>
          <w:color w:val="000000"/>
          <w:sz w:val="28"/>
          <w:szCs w:val="28"/>
          <w:bdr w:val="none" w:sz="0" w:space="0" w:color="auto" w:frame="1"/>
        </w:rPr>
      </w:pPr>
    </w:p>
    <w:p w14:paraId="048262BF" w14:textId="77777777" w:rsidR="00CD23D1" w:rsidRPr="00CD23D1" w:rsidRDefault="00CD23D1" w:rsidP="00CD23D1">
      <w:pPr>
        <w:pStyle w:val="p6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3"/>
          <w:color w:val="000000"/>
          <w:sz w:val="28"/>
          <w:szCs w:val="28"/>
          <w:bdr w:val="none" w:sz="0" w:space="0" w:color="auto" w:frame="1"/>
        </w:rPr>
        <w:t>Команда СОХРАНИТЬ КАК применяется</w:t>
      </w:r>
    </w:p>
    <w:p w14:paraId="1912F123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Для записи файлов в оперативную память.</w:t>
      </w:r>
    </w:p>
    <w:p w14:paraId="06B98497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Для записи файла с рисунками.</w:t>
      </w:r>
    </w:p>
    <w:p w14:paraId="1620432A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При сохранении файла на винчестер.</w:t>
      </w:r>
    </w:p>
    <w:p w14:paraId="6EBD5F79" w14:textId="77777777" w:rsidR="00CD23D1" w:rsidRPr="00CD23D1" w:rsidRDefault="00CD23D1" w:rsidP="00CD23D1">
      <w:pPr>
        <w:pStyle w:val="p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D23D1">
        <w:rPr>
          <w:rStyle w:val="s1"/>
          <w:color w:val="000000"/>
          <w:sz w:val="28"/>
          <w:szCs w:val="28"/>
          <w:bdr w:val="none" w:sz="0" w:space="0" w:color="auto" w:frame="1"/>
        </w:rPr>
        <w:t>+Для первого сохранения файла с новым создаваемым именем или в новое место.</w:t>
      </w:r>
    </w:p>
    <w:p w14:paraId="72048E27" w14:textId="77777777" w:rsidR="007A1D4E" w:rsidRPr="00CD23D1" w:rsidRDefault="007A1D4E" w:rsidP="00CD23D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3CE6F45" w14:textId="77777777" w:rsidR="007A1D4E" w:rsidRPr="00D54936" w:rsidRDefault="007A1D4E" w:rsidP="00CD23D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54936">
        <w:rPr>
          <w:rFonts w:ascii="Times New Roman" w:eastAsia="Calibri" w:hAnsi="Times New Roman" w:cs="Times New Roman"/>
          <w:sz w:val="28"/>
          <w:szCs w:val="28"/>
        </w:rPr>
        <w:t>Приложение № 3</w:t>
      </w:r>
    </w:p>
    <w:p w14:paraId="118F82B6" w14:textId="77777777" w:rsidR="007A1D4E" w:rsidRPr="00FF53DD" w:rsidRDefault="007A1D4E" w:rsidP="00CD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F53DD">
        <w:rPr>
          <w:rFonts w:ascii="Times New Roman" w:eastAsia="Calibri" w:hAnsi="Times New Roman" w:cs="Times New Roman"/>
          <w:sz w:val="28"/>
          <w:szCs w:val="28"/>
        </w:rPr>
        <w:t>Тест на тему «Визуальн</w:t>
      </w:r>
      <w:r w:rsidR="007C66C4">
        <w:rPr>
          <w:rFonts w:ascii="Times New Roman" w:eastAsia="Calibri" w:hAnsi="Times New Roman" w:cs="Times New Roman"/>
          <w:sz w:val="28"/>
          <w:szCs w:val="28"/>
        </w:rPr>
        <w:t>о – блочная среда программирования</w:t>
      </w:r>
      <w:r w:rsidRPr="00FF53DD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49962F06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14:paraId="2196C7C8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1. Как называется подвижный графический объект, который действует на сцене проекта и выполняет разнообразные алгоритмы (сценарии). А) Скрипт</w:t>
      </w:r>
    </w:p>
    <w:p w14:paraId="307B0BE3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Б) Спрайт</w:t>
      </w:r>
    </w:p>
    <w:p w14:paraId="7B83E132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В) Сцена</w:t>
      </w:r>
    </w:p>
    <w:p w14:paraId="0D634449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Г) Котенок</w:t>
      </w:r>
    </w:p>
    <w:p w14:paraId="343F6795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14:paraId="7F758868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 xml:space="preserve">2. Блоки команд в </w:t>
      </w:r>
      <w:r w:rsidR="007C66C4">
        <w:rPr>
          <w:color w:val="181818"/>
          <w:sz w:val="28"/>
          <w:szCs w:val="28"/>
        </w:rPr>
        <w:t xml:space="preserve">визуально – блочной среде программирования </w:t>
      </w:r>
      <w:r w:rsidRPr="00CD23D1">
        <w:rPr>
          <w:color w:val="181818"/>
          <w:sz w:val="28"/>
          <w:szCs w:val="28"/>
        </w:rPr>
        <w:t>разделены на разноцветные категории. Сколько таких категорий?</w:t>
      </w:r>
    </w:p>
    <w:p w14:paraId="5AFEF058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 20</w:t>
      </w:r>
    </w:p>
    <w:p w14:paraId="015755D6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Б) 15</w:t>
      </w:r>
    </w:p>
    <w:p w14:paraId="0E849B82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В) 10</w:t>
      </w:r>
    </w:p>
    <w:p w14:paraId="104E7683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Г) 7</w:t>
      </w:r>
    </w:p>
    <w:p w14:paraId="2D254BFB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14:paraId="0AE0A9DA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3. Как называется алгоритм (или сценарий), составленный из блоков для какого-нибудь объекта?</w:t>
      </w:r>
    </w:p>
    <w:p w14:paraId="67E0BADD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 Скрипт</w:t>
      </w:r>
    </w:p>
    <w:p w14:paraId="336DAE5A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Б) Спрайт</w:t>
      </w:r>
    </w:p>
    <w:p w14:paraId="11C690CF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В) Сцена</w:t>
      </w:r>
    </w:p>
    <w:p w14:paraId="09AE0E13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Г) Код</w:t>
      </w:r>
    </w:p>
    <w:p w14:paraId="755E9D35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14:paraId="49C1DDD5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4. Чему равна ширина сцены?</w:t>
      </w:r>
    </w:p>
    <w:p w14:paraId="2D681DA8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 320 точек</w:t>
      </w:r>
    </w:p>
    <w:p w14:paraId="0E467161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Б) 480 точек</w:t>
      </w:r>
    </w:p>
    <w:p w14:paraId="3F784452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В) 260 точек</w:t>
      </w:r>
    </w:p>
    <w:p w14:paraId="03E1CC78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Г) Может меняться</w:t>
      </w:r>
    </w:p>
    <w:p w14:paraId="086DC06F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14:paraId="757C1592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5. Сколько костюмов может иметь спрайт?</w:t>
      </w:r>
    </w:p>
    <w:p w14:paraId="34548B89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 1</w:t>
      </w:r>
    </w:p>
    <w:p w14:paraId="2A79C63C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Б) 2</w:t>
      </w:r>
    </w:p>
    <w:p w14:paraId="1CB6BFDE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В) Любое количество</w:t>
      </w:r>
    </w:p>
    <w:p w14:paraId="29EB79D9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Г) Можно не более 7</w:t>
      </w:r>
    </w:p>
    <w:p w14:paraId="49AE3746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14:paraId="3B8B502C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6. Чему равна высота сцены?</w:t>
      </w:r>
    </w:p>
    <w:p w14:paraId="6A8F765B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 320 точек</w:t>
      </w:r>
    </w:p>
    <w:p w14:paraId="1CBC811D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Б) 480 точек</w:t>
      </w:r>
    </w:p>
    <w:p w14:paraId="06B1F946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В) 360 точек</w:t>
      </w:r>
    </w:p>
    <w:p w14:paraId="74B4ADB2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Г) Может меняться</w:t>
      </w:r>
    </w:p>
    <w:p w14:paraId="52787981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14:paraId="72DA1CCE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7. Как называется место, где спрайты двигаются, рисуют и взаимодействуют?</w:t>
      </w:r>
    </w:p>
    <w:p w14:paraId="34900DF6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 Скрипт</w:t>
      </w:r>
    </w:p>
    <w:p w14:paraId="15746B6A" w14:textId="77777777" w:rsidR="007A1D4E" w:rsidRPr="00CD23D1" w:rsidRDefault="007A1D4E" w:rsidP="00CD23D1">
      <w:pPr>
        <w:pStyle w:val="af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Б) Спрайт</w:t>
      </w:r>
    </w:p>
    <w:p w14:paraId="2E497B34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В) Сцена</w:t>
      </w:r>
    </w:p>
    <w:p w14:paraId="54084E7C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lastRenderedPageBreak/>
        <w:t>Г) Котенок</w:t>
      </w:r>
    </w:p>
    <w:p w14:paraId="5DB7C7A8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</w:p>
    <w:p w14:paraId="6E736559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8. Можно ли сделать проект, в котором нет сцены?</w:t>
      </w:r>
    </w:p>
    <w:p w14:paraId="5C04080F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 Да</w:t>
      </w:r>
    </w:p>
    <w:p w14:paraId="21B603B0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Б) Нет</w:t>
      </w:r>
    </w:p>
    <w:p w14:paraId="5EB8416A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В) Иногда можно</w:t>
      </w:r>
    </w:p>
    <w:p w14:paraId="5DB26E7A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</w:p>
    <w:p w14:paraId="21451889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 xml:space="preserve">9. Какое расширение имеют </w:t>
      </w:r>
      <w:r w:rsidR="007C66C4">
        <w:rPr>
          <w:color w:val="181818"/>
          <w:sz w:val="28"/>
          <w:szCs w:val="28"/>
        </w:rPr>
        <w:t>файлы, созданные в визуально – блочной среде программирования</w:t>
      </w:r>
      <w:r w:rsidRPr="00CD23D1">
        <w:rPr>
          <w:color w:val="181818"/>
          <w:sz w:val="28"/>
          <w:szCs w:val="28"/>
        </w:rPr>
        <w:t>?</w:t>
      </w:r>
    </w:p>
    <w:p w14:paraId="72CB0DEB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 .sb2</w:t>
      </w:r>
    </w:p>
    <w:p w14:paraId="72E1DB84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Б) .</w:t>
      </w:r>
      <w:proofErr w:type="spellStart"/>
      <w:r w:rsidRPr="00CD23D1">
        <w:rPr>
          <w:color w:val="181818"/>
          <w:sz w:val="28"/>
          <w:szCs w:val="28"/>
        </w:rPr>
        <w:t>exe</w:t>
      </w:r>
      <w:proofErr w:type="spellEnd"/>
    </w:p>
    <w:p w14:paraId="5DAF4D90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В) .</w:t>
      </w:r>
      <w:proofErr w:type="spellStart"/>
      <w:r w:rsidRPr="00CD23D1">
        <w:rPr>
          <w:color w:val="181818"/>
          <w:sz w:val="28"/>
          <w:szCs w:val="28"/>
        </w:rPr>
        <w:t>psd</w:t>
      </w:r>
      <w:proofErr w:type="spellEnd"/>
    </w:p>
    <w:p w14:paraId="293F7BD5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Г) .</w:t>
      </w:r>
      <w:proofErr w:type="spellStart"/>
      <w:r w:rsidRPr="00CD23D1">
        <w:rPr>
          <w:color w:val="181818"/>
          <w:sz w:val="28"/>
          <w:szCs w:val="28"/>
        </w:rPr>
        <w:t>bmp</w:t>
      </w:r>
      <w:proofErr w:type="spellEnd"/>
    </w:p>
    <w:p w14:paraId="037E7126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</w:p>
    <w:p w14:paraId="24C77F52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10. Набор команд, которые может выполнять объект, называют …</w:t>
      </w:r>
    </w:p>
    <w:p w14:paraId="146C2F54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А) СКИ</w:t>
      </w:r>
    </w:p>
    <w:p w14:paraId="15606862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Б) Алгоритм</w:t>
      </w:r>
    </w:p>
    <w:p w14:paraId="2E913A4A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В) Скрипт</w:t>
      </w:r>
    </w:p>
    <w:p w14:paraId="1475F5B0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Г) Программа</w:t>
      </w:r>
    </w:p>
    <w:p w14:paraId="0C5F1B63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</w:p>
    <w:p w14:paraId="37AA4C27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Ответы на тест:</w:t>
      </w:r>
    </w:p>
    <w:p w14:paraId="1B384DEF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1.Б</w:t>
      </w:r>
    </w:p>
    <w:p w14:paraId="5A129487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2. В</w:t>
      </w:r>
    </w:p>
    <w:p w14:paraId="15D8DC8E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3. А</w:t>
      </w:r>
    </w:p>
    <w:p w14:paraId="3B920170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4. Б</w:t>
      </w:r>
    </w:p>
    <w:p w14:paraId="6B4DF4F6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5. В</w:t>
      </w:r>
    </w:p>
    <w:p w14:paraId="28BB61F4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6. В</w:t>
      </w:r>
    </w:p>
    <w:p w14:paraId="37A9865D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7. В</w:t>
      </w:r>
    </w:p>
    <w:p w14:paraId="7D946484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8. Б</w:t>
      </w:r>
    </w:p>
    <w:p w14:paraId="40E107C6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9. А</w:t>
      </w:r>
    </w:p>
    <w:p w14:paraId="13F41F75" w14:textId="77777777" w:rsidR="007A1D4E" w:rsidRPr="00CD23D1" w:rsidRDefault="007A1D4E" w:rsidP="00CD23D1">
      <w:pPr>
        <w:pStyle w:val="af1"/>
        <w:spacing w:before="0" w:beforeAutospacing="0" w:after="0" w:afterAutospacing="0"/>
        <w:rPr>
          <w:color w:val="181818"/>
          <w:sz w:val="28"/>
          <w:szCs w:val="28"/>
        </w:rPr>
      </w:pPr>
      <w:r w:rsidRPr="00CD23D1">
        <w:rPr>
          <w:color w:val="181818"/>
          <w:sz w:val="28"/>
          <w:szCs w:val="28"/>
        </w:rPr>
        <w:t>10. А</w:t>
      </w:r>
    </w:p>
    <w:p w14:paraId="17678DE5" w14:textId="77777777" w:rsidR="007A1D4E" w:rsidRPr="00CD23D1" w:rsidRDefault="007A1D4E" w:rsidP="00CD23D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BB3B1E" w14:textId="77777777" w:rsidR="007A1D4E" w:rsidRPr="00CD23D1" w:rsidRDefault="007A1D4E" w:rsidP="00CD23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23D1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7BD7DF30" w14:textId="77777777" w:rsidR="007A1D4E" w:rsidRPr="00CD23D1" w:rsidRDefault="007A1D4E" w:rsidP="00CD23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D23D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4</w:t>
      </w:r>
    </w:p>
    <w:p w14:paraId="239A26DB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Тест «Основы 3D-печати»</w:t>
      </w:r>
    </w:p>
    <w:p w14:paraId="6BD1611E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1.Какой материал из перечисленных еще не доступен для 3D-печати?</w:t>
      </w:r>
    </w:p>
    <w:p w14:paraId="5A87B9A0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Титан</w:t>
      </w:r>
    </w:p>
    <w:p w14:paraId="23E92789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АБС-пластик</w:t>
      </w:r>
    </w:p>
    <w:p w14:paraId="429E88A3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 xml:space="preserve"> Шоколад </w:t>
      </w:r>
    </w:p>
    <w:p w14:paraId="56ECB532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Древесина</w:t>
      </w:r>
      <w:r w:rsidR="00D54936" w:rsidRPr="00D54936">
        <w:rPr>
          <w:rFonts w:ascii="Times New Roman" w:hAnsi="Times New Roman" w:cs="Times New Roman"/>
          <w:sz w:val="28"/>
          <w:szCs w:val="28"/>
        </w:rPr>
        <w:t>+</w:t>
      </w:r>
    </w:p>
    <w:p w14:paraId="51F03327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E73FE7" w14:textId="77777777" w:rsidR="00FF53DD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 xml:space="preserve">2.Как расшифровывается аббревиатура SLS? </w:t>
      </w:r>
    </w:p>
    <w:p w14:paraId="708B477F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Выборочное/селективное лазерное плавление</w:t>
      </w:r>
    </w:p>
    <w:p w14:paraId="2A42D763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 xml:space="preserve">Выборочное/селективное лазерное спекание </w:t>
      </w:r>
      <w:r w:rsidR="00D54936" w:rsidRPr="00D54936">
        <w:rPr>
          <w:rFonts w:ascii="Times New Roman" w:hAnsi="Times New Roman" w:cs="Times New Roman"/>
          <w:sz w:val="28"/>
          <w:szCs w:val="28"/>
        </w:rPr>
        <w:t>+</w:t>
      </w:r>
    </w:p>
    <w:p w14:paraId="614DBB5E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 xml:space="preserve">Выборочное тепловое спекание </w:t>
      </w:r>
    </w:p>
    <w:p w14:paraId="7E19ED25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Такого метода не существует</w:t>
      </w:r>
    </w:p>
    <w:p w14:paraId="43ABA924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8497EE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3.Чем технология FDM отличается от FFF?</w:t>
      </w:r>
    </w:p>
    <w:p w14:paraId="18C554BD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br/>
        <w:t>FDM – это аббревиатура для персональных принтеров, а FFF – промышленных машин</w:t>
      </w:r>
    </w:p>
    <w:p w14:paraId="655090E1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 xml:space="preserve">FFF – это печать </w:t>
      </w:r>
      <w:proofErr w:type="spellStart"/>
      <w:r w:rsidRPr="00D54936">
        <w:rPr>
          <w:rFonts w:ascii="Times New Roman" w:hAnsi="Times New Roman" w:cs="Times New Roman"/>
          <w:sz w:val="28"/>
          <w:szCs w:val="28"/>
        </w:rPr>
        <w:t>фотополимером</w:t>
      </w:r>
      <w:proofErr w:type="spellEnd"/>
      <w:r w:rsidRPr="00D54936">
        <w:rPr>
          <w:rFonts w:ascii="Times New Roman" w:hAnsi="Times New Roman" w:cs="Times New Roman"/>
          <w:sz w:val="28"/>
          <w:szCs w:val="28"/>
        </w:rPr>
        <w:t>, а FDM – пластиком в нитях</w:t>
      </w:r>
    </w:p>
    <w:p w14:paraId="5ED2E6BF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Ничем, это одно и то же, дело в патентах</w:t>
      </w:r>
      <w:r w:rsidR="00D54936" w:rsidRPr="00D54936">
        <w:rPr>
          <w:rFonts w:ascii="Times New Roman" w:hAnsi="Times New Roman" w:cs="Times New Roman"/>
          <w:sz w:val="28"/>
          <w:szCs w:val="28"/>
        </w:rPr>
        <w:t>+</w:t>
      </w:r>
    </w:p>
    <w:p w14:paraId="5BEB1383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В зависимости от диаметра нити (1,75 – FDM, 2,85 мм - FFF)</w:t>
      </w:r>
    </w:p>
    <w:p w14:paraId="64587888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14E17C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4.Почему печать по технологии FDM на персональных 3D принтерах не используется в особо нагруженных деталях? (Несколько вариантов ответов)</w:t>
      </w:r>
    </w:p>
    <w:p w14:paraId="091B10FE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 xml:space="preserve">- Прочность изделий на разрыв вдоль слоя ниже, чем при изготовлении по другим технологиям (применимо к обычным пластикам ABS, PLA и </w:t>
      </w:r>
      <w:proofErr w:type="gramStart"/>
      <w:r w:rsidRPr="00D54936">
        <w:rPr>
          <w:rFonts w:ascii="Times New Roman" w:hAnsi="Times New Roman" w:cs="Times New Roman"/>
          <w:sz w:val="28"/>
          <w:szCs w:val="28"/>
        </w:rPr>
        <w:t>т.д.)</w:t>
      </w:r>
      <w:r w:rsidR="00D54936" w:rsidRPr="00D54936">
        <w:rPr>
          <w:rFonts w:ascii="Times New Roman" w:hAnsi="Times New Roman" w:cs="Times New Roman"/>
          <w:sz w:val="28"/>
          <w:szCs w:val="28"/>
        </w:rPr>
        <w:t>+</w:t>
      </w:r>
      <w:proofErr w:type="gramEnd"/>
    </w:p>
    <w:p w14:paraId="6E678390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 xml:space="preserve">- Персональные FDM принтеры не могут стабильно печатать инженерными высокотемпературными прочными пластиками (типа ULTEM, PEEK и </w:t>
      </w:r>
      <w:proofErr w:type="gramStart"/>
      <w:r w:rsidRPr="00D54936">
        <w:rPr>
          <w:rFonts w:ascii="Times New Roman" w:hAnsi="Times New Roman" w:cs="Times New Roman"/>
          <w:sz w:val="28"/>
          <w:szCs w:val="28"/>
        </w:rPr>
        <w:t>т.д.)</w:t>
      </w:r>
      <w:r w:rsidR="00D54936" w:rsidRPr="00D54936">
        <w:rPr>
          <w:rFonts w:ascii="Times New Roman" w:hAnsi="Times New Roman" w:cs="Times New Roman"/>
          <w:sz w:val="28"/>
          <w:szCs w:val="28"/>
        </w:rPr>
        <w:t>+</w:t>
      </w:r>
      <w:proofErr w:type="gramEnd"/>
    </w:p>
    <w:p w14:paraId="142F1A5C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 xml:space="preserve"> - На самом деле используются, я вовсю дома печатаю </w:t>
      </w:r>
      <w:proofErr w:type="spellStart"/>
      <w:r w:rsidRPr="00D54936">
        <w:rPr>
          <w:rFonts w:ascii="Times New Roman" w:hAnsi="Times New Roman" w:cs="Times New Roman"/>
          <w:sz w:val="28"/>
          <w:szCs w:val="28"/>
        </w:rPr>
        <w:t>PEEKом</w:t>
      </w:r>
      <w:proofErr w:type="spellEnd"/>
      <w:r w:rsidRPr="00D5493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54936">
        <w:rPr>
          <w:rFonts w:ascii="Times New Roman" w:hAnsi="Times New Roman" w:cs="Times New Roman"/>
          <w:sz w:val="28"/>
          <w:szCs w:val="28"/>
        </w:rPr>
        <w:t>Prusa</w:t>
      </w:r>
      <w:proofErr w:type="spellEnd"/>
      <w:r w:rsidRPr="00D54936">
        <w:rPr>
          <w:rFonts w:ascii="Times New Roman" w:hAnsi="Times New Roman" w:cs="Times New Roman"/>
          <w:sz w:val="28"/>
          <w:szCs w:val="28"/>
        </w:rPr>
        <w:t xml:space="preserve"> i3</w:t>
      </w:r>
    </w:p>
    <w:p w14:paraId="6E12F663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 - Технология FDM в любом виде не может обеспечить прочность по сравнению с другими технологиями</w:t>
      </w:r>
    </w:p>
    <w:p w14:paraId="6883324B" w14:textId="77777777" w:rsidR="006F30BB" w:rsidRPr="00D54936" w:rsidRDefault="006F30BB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2D4AAE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 xml:space="preserve">Какая из технологий 3D печати позволяет печатать </w:t>
      </w:r>
      <w:proofErr w:type="spellStart"/>
      <w:proofErr w:type="gramStart"/>
      <w:r w:rsidRPr="00D54936">
        <w:rPr>
          <w:rFonts w:ascii="Times New Roman" w:hAnsi="Times New Roman" w:cs="Times New Roman"/>
          <w:sz w:val="28"/>
          <w:szCs w:val="28"/>
        </w:rPr>
        <w:t>фотополимерами</w:t>
      </w:r>
      <w:proofErr w:type="spellEnd"/>
      <w:r w:rsidR="001E4284">
        <w:rPr>
          <w:rFonts w:ascii="Times New Roman" w:hAnsi="Times New Roman" w:cs="Times New Roman"/>
          <w:sz w:val="28"/>
          <w:szCs w:val="28"/>
        </w:rPr>
        <w:t xml:space="preserve"> </w:t>
      </w:r>
      <w:r w:rsidRPr="00D54936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14:paraId="4096AA1C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08D726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SLA </w:t>
      </w:r>
    </w:p>
    <w:p w14:paraId="4132CAFC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DLP</w:t>
      </w:r>
    </w:p>
    <w:p w14:paraId="54A1FAE4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 MJM</w:t>
      </w:r>
    </w:p>
    <w:p w14:paraId="6522D265" w14:textId="77777777" w:rsidR="007A1D4E" w:rsidRPr="00D54936" w:rsidRDefault="007A1D4E" w:rsidP="00D54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936">
        <w:rPr>
          <w:rFonts w:ascii="Times New Roman" w:hAnsi="Times New Roman" w:cs="Times New Roman"/>
          <w:sz w:val="28"/>
          <w:szCs w:val="28"/>
        </w:rPr>
        <w:t>Все перечисленные</w:t>
      </w:r>
      <w:r w:rsidR="001E4284">
        <w:rPr>
          <w:rFonts w:ascii="Times New Roman" w:hAnsi="Times New Roman" w:cs="Times New Roman"/>
          <w:sz w:val="28"/>
          <w:szCs w:val="28"/>
        </w:rPr>
        <w:t xml:space="preserve"> </w:t>
      </w:r>
      <w:r w:rsidR="00D54936" w:rsidRPr="00D54936">
        <w:rPr>
          <w:rFonts w:ascii="Times New Roman" w:hAnsi="Times New Roman" w:cs="Times New Roman"/>
          <w:sz w:val="28"/>
          <w:szCs w:val="28"/>
        </w:rPr>
        <w:t>+</w:t>
      </w:r>
    </w:p>
    <w:p w14:paraId="6992C45E" w14:textId="77777777" w:rsidR="000915FF" w:rsidRPr="00CD23D1" w:rsidRDefault="000915FF" w:rsidP="0080397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0915FF" w:rsidRPr="00CD23D1" w:rsidSect="0003639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B2926" w14:textId="77777777" w:rsidR="00FD29BD" w:rsidRDefault="00FD29BD" w:rsidP="00110ECA">
      <w:pPr>
        <w:spacing w:after="0" w:line="240" w:lineRule="auto"/>
      </w:pPr>
      <w:r>
        <w:separator/>
      </w:r>
    </w:p>
  </w:endnote>
  <w:endnote w:type="continuationSeparator" w:id="0">
    <w:p w14:paraId="4A941861" w14:textId="77777777" w:rsidR="00FD29BD" w:rsidRDefault="00FD29BD" w:rsidP="0011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DAD71" w14:textId="77777777" w:rsidR="00FD29BD" w:rsidRDefault="00FD29BD" w:rsidP="00110ECA">
      <w:pPr>
        <w:spacing w:after="0" w:line="240" w:lineRule="auto"/>
      </w:pPr>
      <w:r>
        <w:separator/>
      </w:r>
    </w:p>
  </w:footnote>
  <w:footnote w:type="continuationSeparator" w:id="0">
    <w:p w14:paraId="6ABBDC38" w14:textId="77777777" w:rsidR="00FD29BD" w:rsidRDefault="00FD29BD" w:rsidP="00110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B020C6F"/>
    <w:multiLevelType w:val="multilevel"/>
    <w:tmpl w:val="4AD8D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2C4C5E"/>
    <w:multiLevelType w:val="multilevel"/>
    <w:tmpl w:val="ECBEE6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60C7D77"/>
    <w:multiLevelType w:val="multilevel"/>
    <w:tmpl w:val="458205B0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</w:rPr>
    </w:lvl>
  </w:abstractNum>
  <w:abstractNum w:abstractNumId="7" w15:restartNumberingAfterBreak="0">
    <w:nsid w:val="23BE5BBE"/>
    <w:multiLevelType w:val="multilevel"/>
    <w:tmpl w:val="91ECB87C"/>
    <w:lvl w:ilvl="0">
      <w:start w:val="1"/>
      <w:numFmt w:val="upperRoman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54500F9"/>
    <w:multiLevelType w:val="hybridMultilevel"/>
    <w:tmpl w:val="300469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45978"/>
    <w:multiLevelType w:val="hybridMultilevel"/>
    <w:tmpl w:val="F7FE76B8"/>
    <w:lvl w:ilvl="0" w:tplc="8D7426D4">
      <w:start w:val="3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677079"/>
    <w:multiLevelType w:val="hybridMultilevel"/>
    <w:tmpl w:val="BF3A949C"/>
    <w:lvl w:ilvl="0" w:tplc="9C8897E8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61F2A"/>
    <w:multiLevelType w:val="hybridMultilevel"/>
    <w:tmpl w:val="94481CB0"/>
    <w:lvl w:ilvl="0" w:tplc="D3F294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545CD1"/>
    <w:multiLevelType w:val="multilevel"/>
    <w:tmpl w:val="01F0D5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5A5998"/>
    <w:multiLevelType w:val="hybridMultilevel"/>
    <w:tmpl w:val="41E68530"/>
    <w:lvl w:ilvl="0" w:tplc="3A9A73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F72A3"/>
    <w:multiLevelType w:val="hybridMultilevel"/>
    <w:tmpl w:val="6ECCFD98"/>
    <w:lvl w:ilvl="0" w:tplc="548295E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68E0831"/>
    <w:multiLevelType w:val="hybridMultilevel"/>
    <w:tmpl w:val="01E29234"/>
    <w:lvl w:ilvl="0" w:tplc="E27683E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E666E6C"/>
    <w:multiLevelType w:val="hybridMultilevel"/>
    <w:tmpl w:val="F022E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20E9F"/>
    <w:multiLevelType w:val="hybridMultilevel"/>
    <w:tmpl w:val="492A5D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3C575EF"/>
    <w:multiLevelType w:val="multilevel"/>
    <w:tmpl w:val="61A0D1C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1674" w:hanging="54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abstractNum w:abstractNumId="19" w15:restartNumberingAfterBreak="0">
    <w:nsid w:val="5C102DA4"/>
    <w:multiLevelType w:val="hybridMultilevel"/>
    <w:tmpl w:val="422AB7C2"/>
    <w:lvl w:ilvl="0" w:tplc="ABD82F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60BF4"/>
    <w:multiLevelType w:val="multilevel"/>
    <w:tmpl w:val="B4D6F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2675991"/>
    <w:multiLevelType w:val="multilevel"/>
    <w:tmpl w:val="A0BA6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C8D242B"/>
    <w:multiLevelType w:val="hybridMultilevel"/>
    <w:tmpl w:val="65BE85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812E44"/>
    <w:multiLevelType w:val="hybridMultilevel"/>
    <w:tmpl w:val="4898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838B8"/>
    <w:multiLevelType w:val="multilevel"/>
    <w:tmpl w:val="7862E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783770">
    <w:abstractNumId w:val="7"/>
  </w:num>
  <w:num w:numId="2" w16cid:durableId="1104306192">
    <w:abstractNumId w:val="21"/>
  </w:num>
  <w:num w:numId="3" w16cid:durableId="1968465175">
    <w:abstractNumId w:val="4"/>
  </w:num>
  <w:num w:numId="4" w16cid:durableId="17582876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3112178">
    <w:abstractNumId w:val="12"/>
  </w:num>
  <w:num w:numId="6" w16cid:durableId="1958486273">
    <w:abstractNumId w:val="20"/>
  </w:num>
  <w:num w:numId="7" w16cid:durableId="72893381">
    <w:abstractNumId w:val="23"/>
  </w:num>
  <w:num w:numId="8" w16cid:durableId="385493029">
    <w:abstractNumId w:val="14"/>
  </w:num>
  <w:num w:numId="9" w16cid:durableId="575938662">
    <w:abstractNumId w:val="22"/>
  </w:num>
  <w:num w:numId="10" w16cid:durableId="544802609">
    <w:abstractNumId w:val="16"/>
  </w:num>
  <w:num w:numId="11" w16cid:durableId="1767073395">
    <w:abstractNumId w:val="8"/>
  </w:num>
  <w:num w:numId="12" w16cid:durableId="569928225">
    <w:abstractNumId w:val="6"/>
  </w:num>
  <w:num w:numId="13" w16cid:durableId="1561672646">
    <w:abstractNumId w:val="24"/>
  </w:num>
  <w:num w:numId="14" w16cid:durableId="310987944">
    <w:abstractNumId w:val="13"/>
  </w:num>
  <w:num w:numId="15" w16cid:durableId="1791433453">
    <w:abstractNumId w:val="1"/>
  </w:num>
  <w:num w:numId="16" w16cid:durableId="1411929402">
    <w:abstractNumId w:val="15"/>
  </w:num>
  <w:num w:numId="17" w16cid:durableId="1936744515">
    <w:abstractNumId w:val="11"/>
  </w:num>
  <w:num w:numId="18" w16cid:durableId="1617714717">
    <w:abstractNumId w:val="17"/>
  </w:num>
  <w:num w:numId="19" w16cid:durableId="1729721205">
    <w:abstractNumId w:val="2"/>
  </w:num>
  <w:num w:numId="20" w16cid:durableId="404306357">
    <w:abstractNumId w:val="3"/>
  </w:num>
  <w:num w:numId="21" w16cid:durableId="275871107">
    <w:abstractNumId w:val="0"/>
  </w:num>
  <w:num w:numId="22" w16cid:durableId="86275584">
    <w:abstractNumId w:val="19"/>
  </w:num>
  <w:num w:numId="23" w16cid:durableId="191456252">
    <w:abstractNumId w:val="10"/>
  </w:num>
  <w:num w:numId="24" w16cid:durableId="1516190491">
    <w:abstractNumId w:val="9"/>
  </w:num>
  <w:num w:numId="25" w16cid:durableId="3569279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AC4"/>
    <w:rsid w:val="00002CE3"/>
    <w:rsid w:val="000103C2"/>
    <w:rsid w:val="000124D5"/>
    <w:rsid w:val="00012C7D"/>
    <w:rsid w:val="0003639B"/>
    <w:rsid w:val="0004088B"/>
    <w:rsid w:val="000557DE"/>
    <w:rsid w:val="00056B43"/>
    <w:rsid w:val="00060D90"/>
    <w:rsid w:val="00061431"/>
    <w:rsid w:val="000707DC"/>
    <w:rsid w:val="00070B79"/>
    <w:rsid w:val="00082258"/>
    <w:rsid w:val="00083E47"/>
    <w:rsid w:val="0008692B"/>
    <w:rsid w:val="00090FF4"/>
    <w:rsid w:val="000915FF"/>
    <w:rsid w:val="000C5B83"/>
    <w:rsid w:val="000D23F6"/>
    <w:rsid w:val="000E25E2"/>
    <w:rsid w:val="000E43AB"/>
    <w:rsid w:val="000E6451"/>
    <w:rsid w:val="000F0923"/>
    <w:rsid w:val="001036B5"/>
    <w:rsid w:val="00104E38"/>
    <w:rsid w:val="00110BCC"/>
    <w:rsid w:val="00110ECA"/>
    <w:rsid w:val="00114169"/>
    <w:rsid w:val="001178E4"/>
    <w:rsid w:val="00122F5E"/>
    <w:rsid w:val="00124A62"/>
    <w:rsid w:val="00126C2F"/>
    <w:rsid w:val="001271F4"/>
    <w:rsid w:val="0014204D"/>
    <w:rsid w:val="001534DD"/>
    <w:rsid w:val="00166FB3"/>
    <w:rsid w:val="00177BA8"/>
    <w:rsid w:val="0018378F"/>
    <w:rsid w:val="00184C7E"/>
    <w:rsid w:val="00190B50"/>
    <w:rsid w:val="001B6D22"/>
    <w:rsid w:val="001C71B4"/>
    <w:rsid w:val="001D4A0C"/>
    <w:rsid w:val="001E4284"/>
    <w:rsid w:val="001E578A"/>
    <w:rsid w:val="001F0597"/>
    <w:rsid w:val="001F5E2D"/>
    <w:rsid w:val="001F6D9A"/>
    <w:rsid w:val="00202D22"/>
    <w:rsid w:val="00217F04"/>
    <w:rsid w:val="00227DAE"/>
    <w:rsid w:val="002424D2"/>
    <w:rsid w:val="00243992"/>
    <w:rsid w:val="0024619F"/>
    <w:rsid w:val="00292DCC"/>
    <w:rsid w:val="002B5B66"/>
    <w:rsid w:val="002C28DD"/>
    <w:rsid w:val="002D39BF"/>
    <w:rsid w:val="002E3042"/>
    <w:rsid w:val="002E6B82"/>
    <w:rsid w:val="00307ED7"/>
    <w:rsid w:val="00324B66"/>
    <w:rsid w:val="003311E8"/>
    <w:rsid w:val="00333E6E"/>
    <w:rsid w:val="00342752"/>
    <w:rsid w:val="003434ED"/>
    <w:rsid w:val="0035408E"/>
    <w:rsid w:val="00360291"/>
    <w:rsid w:val="00365EC3"/>
    <w:rsid w:val="0037153F"/>
    <w:rsid w:val="00374991"/>
    <w:rsid w:val="00384006"/>
    <w:rsid w:val="003A1CE1"/>
    <w:rsid w:val="003B3995"/>
    <w:rsid w:val="003E7E92"/>
    <w:rsid w:val="003F2152"/>
    <w:rsid w:val="003F25B0"/>
    <w:rsid w:val="004079B8"/>
    <w:rsid w:val="00412DEA"/>
    <w:rsid w:val="0041504F"/>
    <w:rsid w:val="004408D4"/>
    <w:rsid w:val="0044379E"/>
    <w:rsid w:val="00456177"/>
    <w:rsid w:val="00467825"/>
    <w:rsid w:val="00471984"/>
    <w:rsid w:val="004766B7"/>
    <w:rsid w:val="00476BD7"/>
    <w:rsid w:val="004823BB"/>
    <w:rsid w:val="004869A1"/>
    <w:rsid w:val="004A16E7"/>
    <w:rsid w:val="004A1C1A"/>
    <w:rsid w:val="004A1EAA"/>
    <w:rsid w:val="004A3C3B"/>
    <w:rsid w:val="004B3D54"/>
    <w:rsid w:val="004D30C6"/>
    <w:rsid w:val="004F5572"/>
    <w:rsid w:val="00507DD3"/>
    <w:rsid w:val="00521D7F"/>
    <w:rsid w:val="00537773"/>
    <w:rsid w:val="00545003"/>
    <w:rsid w:val="00552977"/>
    <w:rsid w:val="00552B98"/>
    <w:rsid w:val="00565276"/>
    <w:rsid w:val="0056604B"/>
    <w:rsid w:val="005715D0"/>
    <w:rsid w:val="005A516A"/>
    <w:rsid w:val="005B480A"/>
    <w:rsid w:val="005F2391"/>
    <w:rsid w:val="00613A1C"/>
    <w:rsid w:val="00633450"/>
    <w:rsid w:val="00642D8F"/>
    <w:rsid w:val="006476F3"/>
    <w:rsid w:val="00650788"/>
    <w:rsid w:val="00651983"/>
    <w:rsid w:val="006560C5"/>
    <w:rsid w:val="006732A9"/>
    <w:rsid w:val="006A2657"/>
    <w:rsid w:val="006A35DA"/>
    <w:rsid w:val="006B14C5"/>
    <w:rsid w:val="006B1507"/>
    <w:rsid w:val="006B6D42"/>
    <w:rsid w:val="006E6474"/>
    <w:rsid w:val="006F1ACC"/>
    <w:rsid w:val="006F30BB"/>
    <w:rsid w:val="00732FC0"/>
    <w:rsid w:val="0074769E"/>
    <w:rsid w:val="0076255D"/>
    <w:rsid w:val="0079520C"/>
    <w:rsid w:val="00796DF7"/>
    <w:rsid w:val="007A0413"/>
    <w:rsid w:val="007A1D4E"/>
    <w:rsid w:val="007B5D1D"/>
    <w:rsid w:val="007C66C4"/>
    <w:rsid w:val="007D73AE"/>
    <w:rsid w:val="007E4683"/>
    <w:rsid w:val="007F65FE"/>
    <w:rsid w:val="008019E7"/>
    <w:rsid w:val="0080397A"/>
    <w:rsid w:val="00815A9F"/>
    <w:rsid w:val="00817530"/>
    <w:rsid w:val="00826ACC"/>
    <w:rsid w:val="00831836"/>
    <w:rsid w:val="00857F48"/>
    <w:rsid w:val="00872BAB"/>
    <w:rsid w:val="00877066"/>
    <w:rsid w:val="008812E1"/>
    <w:rsid w:val="008A329A"/>
    <w:rsid w:val="008B2343"/>
    <w:rsid w:val="008D4999"/>
    <w:rsid w:val="008D57E8"/>
    <w:rsid w:val="00901B66"/>
    <w:rsid w:val="00942415"/>
    <w:rsid w:val="00943BF2"/>
    <w:rsid w:val="00950A81"/>
    <w:rsid w:val="009519AE"/>
    <w:rsid w:val="00962730"/>
    <w:rsid w:val="0098473B"/>
    <w:rsid w:val="00994CD9"/>
    <w:rsid w:val="009A0573"/>
    <w:rsid w:val="009B092D"/>
    <w:rsid w:val="009D4C43"/>
    <w:rsid w:val="009D7F2F"/>
    <w:rsid w:val="009E76D8"/>
    <w:rsid w:val="009F14D3"/>
    <w:rsid w:val="00A1645D"/>
    <w:rsid w:val="00A31179"/>
    <w:rsid w:val="00A3139E"/>
    <w:rsid w:val="00A32AC4"/>
    <w:rsid w:val="00A472F1"/>
    <w:rsid w:val="00A515BB"/>
    <w:rsid w:val="00A56D3A"/>
    <w:rsid w:val="00A57A3A"/>
    <w:rsid w:val="00A71DDA"/>
    <w:rsid w:val="00A71F31"/>
    <w:rsid w:val="00A90BD2"/>
    <w:rsid w:val="00A97833"/>
    <w:rsid w:val="00AA2B47"/>
    <w:rsid w:val="00AC3D30"/>
    <w:rsid w:val="00AC4C76"/>
    <w:rsid w:val="00AD20EC"/>
    <w:rsid w:val="00AE77DD"/>
    <w:rsid w:val="00B10C29"/>
    <w:rsid w:val="00B205E9"/>
    <w:rsid w:val="00B21356"/>
    <w:rsid w:val="00B22611"/>
    <w:rsid w:val="00B34471"/>
    <w:rsid w:val="00B35493"/>
    <w:rsid w:val="00B36C92"/>
    <w:rsid w:val="00B378AA"/>
    <w:rsid w:val="00B421FF"/>
    <w:rsid w:val="00B45D14"/>
    <w:rsid w:val="00B6079B"/>
    <w:rsid w:val="00B7125A"/>
    <w:rsid w:val="00B76CB0"/>
    <w:rsid w:val="00B77D5E"/>
    <w:rsid w:val="00B90870"/>
    <w:rsid w:val="00BA0F0E"/>
    <w:rsid w:val="00BB233B"/>
    <w:rsid w:val="00BC183C"/>
    <w:rsid w:val="00BC274F"/>
    <w:rsid w:val="00BC6215"/>
    <w:rsid w:val="00BE2F43"/>
    <w:rsid w:val="00BE3E97"/>
    <w:rsid w:val="00BE729B"/>
    <w:rsid w:val="00C13BF8"/>
    <w:rsid w:val="00C2065E"/>
    <w:rsid w:val="00C234D1"/>
    <w:rsid w:val="00C40C38"/>
    <w:rsid w:val="00C425D9"/>
    <w:rsid w:val="00C50930"/>
    <w:rsid w:val="00C51250"/>
    <w:rsid w:val="00C7741C"/>
    <w:rsid w:val="00C9295E"/>
    <w:rsid w:val="00CA62D4"/>
    <w:rsid w:val="00CA7AF1"/>
    <w:rsid w:val="00CA7B2D"/>
    <w:rsid w:val="00CB375D"/>
    <w:rsid w:val="00CB4AC7"/>
    <w:rsid w:val="00CB5999"/>
    <w:rsid w:val="00CC408D"/>
    <w:rsid w:val="00CC7C3D"/>
    <w:rsid w:val="00CD23D1"/>
    <w:rsid w:val="00CD3C03"/>
    <w:rsid w:val="00CF14A2"/>
    <w:rsid w:val="00D01997"/>
    <w:rsid w:val="00D035FC"/>
    <w:rsid w:val="00D429B5"/>
    <w:rsid w:val="00D54936"/>
    <w:rsid w:val="00D63C20"/>
    <w:rsid w:val="00D74092"/>
    <w:rsid w:val="00D830F6"/>
    <w:rsid w:val="00D8352D"/>
    <w:rsid w:val="00D84EAF"/>
    <w:rsid w:val="00DA4868"/>
    <w:rsid w:val="00DA6B69"/>
    <w:rsid w:val="00DC22B1"/>
    <w:rsid w:val="00DC2A63"/>
    <w:rsid w:val="00DD3ECE"/>
    <w:rsid w:val="00DF098D"/>
    <w:rsid w:val="00DF7C46"/>
    <w:rsid w:val="00E10C27"/>
    <w:rsid w:val="00E24602"/>
    <w:rsid w:val="00E44944"/>
    <w:rsid w:val="00E5537C"/>
    <w:rsid w:val="00E61945"/>
    <w:rsid w:val="00E668EE"/>
    <w:rsid w:val="00E841F6"/>
    <w:rsid w:val="00E8779E"/>
    <w:rsid w:val="00E941EF"/>
    <w:rsid w:val="00E96955"/>
    <w:rsid w:val="00EA258E"/>
    <w:rsid w:val="00EA3A11"/>
    <w:rsid w:val="00EB20FA"/>
    <w:rsid w:val="00EC73D8"/>
    <w:rsid w:val="00ED1650"/>
    <w:rsid w:val="00ED4C67"/>
    <w:rsid w:val="00EE3DAC"/>
    <w:rsid w:val="00EF030B"/>
    <w:rsid w:val="00EF2929"/>
    <w:rsid w:val="00EF4A1C"/>
    <w:rsid w:val="00EF5671"/>
    <w:rsid w:val="00F00844"/>
    <w:rsid w:val="00F31DE2"/>
    <w:rsid w:val="00F37277"/>
    <w:rsid w:val="00F423B7"/>
    <w:rsid w:val="00F467D4"/>
    <w:rsid w:val="00F47D71"/>
    <w:rsid w:val="00F55F05"/>
    <w:rsid w:val="00F55FEF"/>
    <w:rsid w:val="00F74467"/>
    <w:rsid w:val="00F85BA2"/>
    <w:rsid w:val="00F9167E"/>
    <w:rsid w:val="00FA7071"/>
    <w:rsid w:val="00FB15BB"/>
    <w:rsid w:val="00FB42F4"/>
    <w:rsid w:val="00FD29BD"/>
    <w:rsid w:val="00FE0A3B"/>
    <w:rsid w:val="00FF4F2D"/>
    <w:rsid w:val="00FF53DD"/>
    <w:rsid w:val="00FF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E9F8"/>
  <w15:docId w15:val="{717BFF20-4151-4EB0-AF6F-06FF0348A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425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A32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32AC4"/>
  </w:style>
  <w:style w:type="paragraph" w:styleId="a3">
    <w:name w:val="List Paragraph"/>
    <w:basedOn w:val="a"/>
    <w:link w:val="a4"/>
    <w:qFormat/>
    <w:rsid w:val="00A32AC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32A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5">
    <w:name w:val="Hyperlink"/>
    <w:uiPriority w:val="99"/>
    <w:unhideWhenUsed/>
    <w:rsid w:val="00082258"/>
    <w:rPr>
      <w:color w:val="0000FF"/>
      <w:u w:val="single"/>
    </w:rPr>
  </w:style>
  <w:style w:type="paragraph" w:styleId="a6">
    <w:name w:val="No Spacing"/>
    <w:link w:val="a7"/>
    <w:uiPriority w:val="99"/>
    <w:qFormat/>
    <w:rsid w:val="00507DD3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507DD3"/>
    <w:rPr>
      <w:b/>
      <w:bCs/>
    </w:rPr>
  </w:style>
  <w:style w:type="character" w:customStyle="1" w:styleId="c1">
    <w:name w:val="c1"/>
    <w:basedOn w:val="a0"/>
    <w:rsid w:val="00507DD3"/>
  </w:style>
  <w:style w:type="character" w:customStyle="1" w:styleId="a7">
    <w:name w:val="Без интервала Знак"/>
    <w:link w:val="a6"/>
    <w:uiPriority w:val="99"/>
    <w:locked/>
    <w:rsid w:val="00507DD3"/>
    <w:rPr>
      <w:rFonts w:ascii="Calibri" w:eastAsia="Calibri" w:hAnsi="Calibri" w:cs="Times New Roman"/>
    </w:rPr>
  </w:style>
  <w:style w:type="character" w:customStyle="1" w:styleId="c0">
    <w:name w:val="c0"/>
    <w:basedOn w:val="a0"/>
    <w:rsid w:val="00507DD3"/>
  </w:style>
  <w:style w:type="character" w:customStyle="1" w:styleId="apple-converted-space">
    <w:name w:val="apple-converted-space"/>
    <w:basedOn w:val="a0"/>
    <w:rsid w:val="00817530"/>
  </w:style>
  <w:style w:type="paragraph" w:styleId="a9">
    <w:name w:val="Balloon Text"/>
    <w:basedOn w:val="a"/>
    <w:link w:val="aa"/>
    <w:uiPriority w:val="99"/>
    <w:semiHidden/>
    <w:unhideWhenUsed/>
    <w:rsid w:val="00B4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5D1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11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10ECA"/>
  </w:style>
  <w:style w:type="paragraph" w:styleId="ad">
    <w:name w:val="footer"/>
    <w:basedOn w:val="a"/>
    <w:link w:val="ae"/>
    <w:uiPriority w:val="99"/>
    <w:semiHidden/>
    <w:unhideWhenUsed/>
    <w:rsid w:val="0011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10ECA"/>
  </w:style>
  <w:style w:type="character" w:styleId="af">
    <w:name w:val="FollowedHyperlink"/>
    <w:basedOn w:val="a0"/>
    <w:uiPriority w:val="99"/>
    <w:semiHidden/>
    <w:unhideWhenUsed/>
    <w:rsid w:val="00DA4868"/>
    <w:rPr>
      <w:color w:val="800080" w:themeColor="followedHyperlink"/>
      <w:u w:val="single"/>
    </w:rPr>
  </w:style>
  <w:style w:type="character" w:customStyle="1" w:styleId="markedcontent">
    <w:name w:val="markedcontent"/>
    <w:basedOn w:val="a0"/>
    <w:rsid w:val="00243992"/>
  </w:style>
  <w:style w:type="character" w:customStyle="1" w:styleId="fontstyle01">
    <w:name w:val="fontstyle01"/>
    <w:basedOn w:val="a0"/>
    <w:rsid w:val="001E578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65EC3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841F6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table" w:styleId="af0">
    <w:name w:val="Table Grid"/>
    <w:basedOn w:val="a1"/>
    <w:uiPriority w:val="59"/>
    <w:rsid w:val="00F423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unhideWhenUsed/>
    <w:rsid w:val="008A3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425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6">
    <w:name w:val="p6"/>
    <w:basedOn w:val="a"/>
    <w:rsid w:val="00CD2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CD23D1"/>
  </w:style>
  <w:style w:type="character" w:customStyle="1" w:styleId="s1">
    <w:name w:val="s1"/>
    <w:basedOn w:val="a0"/>
    <w:rsid w:val="00CD23D1"/>
  </w:style>
  <w:style w:type="paragraph" w:customStyle="1" w:styleId="p7">
    <w:name w:val="p7"/>
    <w:basedOn w:val="a"/>
    <w:rsid w:val="00CD2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CD23D1"/>
  </w:style>
  <w:style w:type="character" w:customStyle="1" w:styleId="s6">
    <w:name w:val="s6"/>
    <w:basedOn w:val="a0"/>
    <w:rsid w:val="00CD23D1"/>
  </w:style>
  <w:style w:type="character" w:customStyle="1" w:styleId="a4">
    <w:name w:val="Абзац списка Знак"/>
    <w:link w:val="a3"/>
    <w:uiPriority w:val="34"/>
    <w:locked/>
    <w:rsid w:val="00857F48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шрифт абзаца1"/>
    <w:rsid w:val="00857F48"/>
  </w:style>
  <w:style w:type="paragraph" w:customStyle="1" w:styleId="12">
    <w:name w:val="Обычный1"/>
    <w:rsid w:val="005B480A"/>
    <w:pPr>
      <w:widowControl w:val="0"/>
      <w:suppressAutoHyphens/>
      <w:textAlignment w:val="baseline"/>
    </w:pPr>
    <w:rPr>
      <w:rFonts w:ascii="Calibri" w:eastAsia="SimSun" w:hAnsi="Calibri" w:cs="Tahoma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2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4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5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31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64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5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4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user/NaTvoril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zen.ru/a/ZCgnasWD9l4b2-cM?utm_referer=yandex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kysmart.ru/articles/programming/vizualnoe-programmirovan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3dtoda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3C6BD-1441-46A8-8653-97C72F8B7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5360</Words>
  <Characters>30553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</cp:revision>
  <cp:lastPrinted>2022-01-27T07:48:00Z</cp:lastPrinted>
  <dcterms:created xsi:type="dcterms:W3CDTF">2024-01-09T10:50:00Z</dcterms:created>
  <dcterms:modified xsi:type="dcterms:W3CDTF">2024-01-09T10:50:00Z</dcterms:modified>
</cp:coreProperties>
</file>