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AC717" w14:textId="77777777" w:rsidR="006663C5" w:rsidRPr="009F7F37" w:rsidRDefault="006663C5" w:rsidP="006663C5">
      <w:pPr>
        <w:pageBreakBefore/>
        <w:spacing w:after="0" w:line="100" w:lineRule="atLeast"/>
        <w:jc w:val="center"/>
        <w:rPr>
          <w:rFonts w:ascii="Times New Roman" w:eastAsia="Andale Sans UI" w:hAnsi="Times New Roman" w:cs="Times New Roman"/>
          <w:color w:val="00000A"/>
          <w:sz w:val="32"/>
          <w:szCs w:val="32"/>
        </w:rPr>
      </w:pPr>
      <w:r w:rsidRPr="009F7F37">
        <w:rPr>
          <w:rFonts w:ascii="Times New Roman" w:eastAsia="Andale Sans UI" w:hAnsi="Times New Roman" w:cs="Times New Roman"/>
          <w:color w:val="00000A"/>
          <w:sz w:val="32"/>
          <w:szCs w:val="32"/>
        </w:rPr>
        <w:t>Муниципальное автономное общеобразовательное учреждение</w:t>
      </w:r>
    </w:p>
    <w:p w14:paraId="3A548BF5" w14:textId="77777777" w:rsidR="006663C5" w:rsidRPr="009F7F37" w:rsidRDefault="006663C5" w:rsidP="006663C5">
      <w:pPr>
        <w:widowControl w:val="0"/>
        <w:spacing w:after="0" w:line="100" w:lineRule="atLeast"/>
        <w:jc w:val="center"/>
        <w:rPr>
          <w:rFonts w:ascii="Times New Roman" w:eastAsia="Andale Sans UI" w:hAnsi="Times New Roman" w:cs="Times New Roman"/>
          <w:color w:val="00000A"/>
          <w:sz w:val="32"/>
          <w:szCs w:val="32"/>
        </w:rPr>
      </w:pPr>
      <w:r w:rsidRPr="009F7F37">
        <w:rPr>
          <w:rFonts w:ascii="Times New Roman" w:eastAsia="Andale Sans UI" w:hAnsi="Times New Roman" w:cs="Times New Roman"/>
          <w:color w:val="00000A"/>
          <w:sz w:val="32"/>
          <w:szCs w:val="32"/>
        </w:rPr>
        <w:t>«Средняя общеобразовательная школа № 31»</w:t>
      </w:r>
    </w:p>
    <w:p w14:paraId="5889FE3C" w14:textId="77777777" w:rsidR="006663C5" w:rsidRDefault="006663C5" w:rsidP="006663C5">
      <w:pPr>
        <w:widowControl w:val="0"/>
        <w:spacing w:after="0" w:line="100" w:lineRule="atLeast"/>
        <w:jc w:val="both"/>
        <w:rPr>
          <w:rFonts w:ascii="Times New Roman" w:eastAsia="Andale Sans UI" w:hAnsi="Times New Roman" w:cs="Times New Roman"/>
          <w:color w:val="00000A"/>
          <w:sz w:val="24"/>
          <w:szCs w:val="24"/>
        </w:rPr>
      </w:pPr>
    </w:p>
    <w:p w14:paraId="40EB2188" w14:textId="75E6A005" w:rsidR="006663C5" w:rsidRDefault="006663C5" w:rsidP="006663C5">
      <w:pPr>
        <w:widowControl w:val="0"/>
        <w:spacing w:after="0" w:line="100" w:lineRule="atLeast"/>
        <w:jc w:val="both"/>
        <w:rPr>
          <w:rFonts w:ascii="Times New Roman" w:eastAsia="Andale Sans UI" w:hAnsi="Times New Roman" w:cs="Times New Roman"/>
          <w:color w:val="00000A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1BACB7FB" wp14:editId="502DD972">
            <wp:simplePos x="0" y="0"/>
            <wp:positionH relativeFrom="column">
              <wp:posOffset>4395470</wp:posOffset>
            </wp:positionH>
            <wp:positionV relativeFrom="paragraph">
              <wp:posOffset>5715</wp:posOffset>
            </wp:positionV>
            <wp:extent cx="1331595" cy="1350645"/>
            <wp:effectExtent l="0" t="0" r="0" b="0"/>
            <wp:wrapNone/>
            <wp:docPr id="16787089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350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 xml:space="preserve">Принята                                                     </w:t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  <w:t xml:space="preserve">            </w:t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  <w:t xml:space="preserve">          Утверждена</w:t>
      </w:r>
    </w:p>
    <w:p w14:paraId="1772412A" w14:textId="3B3A887C" w:rsidR="006663C5" w:rsidRDefault="006663C5" w:rsidP="006663C5">
      <w:pPr>
        <w:widowControl w:val="0"/>
        <w:spacing w:after="0" w:line="100" w:lineRule="atLeast"/>
        <w:jc w:val="both"/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</w:pPr>
      <w:r>
        <w:rPr>
          <w:rFonts w:ascii="Times New Roman" w:eastAsia="Andale Sans UI" w:hAnsi="Times New Roman" w:cs="Times New Roman"/>
          <w:color w:val="00000A"/>
          <w:sz w:val="20"/>
          <w:szCs w:val="20"/>
        </w:rPr>
        <w:t xml:space="preserve">на педагогическом </w:t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 xml:space="preserve">совете </w:t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  <w:t>Приказ № ___ от _______</w:t>
      </w:r>
    </w:p>
    <w:p w14:paraId="153AAB2C" w14:textId="3D1C1ABE" w:rsidR="006663C5" w:rsidRDefault="006663C5" w:rsidP="006663C5">
      <w:pPr>
        <w:widowControl w:val="0"/>
        <w:spacing w:after="0" w:line="100" w:lineRule="atLeast"/>
        <w:jc w:val="both"/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</w:pP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 xml:space="preserve">от ___________________                                                                                                            </w:t>
      </w:r>
    </w:p>
    <w:p w14:paraId="06C57255" w14:textId="77777777" w:rsidR="006663C5" w:rsidRPr="00126DF6" w:rsidRDefault="006663C5" w:rsidP="006663C5">
      <w:pPr>
        <w:widowControl w:val="0"/>
        <w:spacing w:after="0" w:line="100" w:lineRule="atLeast"/>
        <w:jc w:val="both"/>
        <w:rPr>
          <w:rFonts w:ascii="Times New Roman" w:eastAsia="Andale Sans UI" w:hAnsi="Times New Roman" w:cs="Times New Roman"/>
          <w:color w:val="00000A"/>
          <w:sz w:val="20"/>
          <w:szCs w:val="20"/>
        </w:rPr>
      </w:pP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 xml:space="preserve">Протокол </w:t>
      </w:r>
      <w:r>
        <w:rPr>
          <w:rStyle w:val="12"/>
          <w:rFonts w:ascii="Times New Roman" w:eastAsia="Segoe UI Symbol" w:hAnsi="Times New Roman" w:cs="Times New Roman"/>
          <w:color w:val="00000A"/>
          <w:sz w:val="20"/>
          <w:szCs w:val="20"/>
        </w:rPr>
        <w:t>№</w:t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 xml:space="preserve"> ___________</w:t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</w:r>
      <w:r>
        <w:rPr>
          <w:rStyle w:val="12"/>
          <w:rFonts w:ascii="Times New Roman" w:eastAsia="Andale Sans UI" w:hAnsi="Times New Roman" w:cs="Times New Roman"/>
          <w:color w:val="00000A"/>
          <w:sz w:val="20"/>
          <w:szCs w:val="20"/>
        </w:rPr>
        <w:tab/>
        <w:t xml:space="preserve">          </w:t>
      </w:r>
    </w:p>
    <w:p w14:paraId="5FBFD4F5" w14:textId="77777777" w:rsidR="006663C5" w:rsidRDefault="006663C5" w:rsidP="006663C5">
      <w:pPr>
        <w:widowControl w:val="0"/>
        <w:spacing w:after="0" w:line="100" w:lineRule="atLeast"/>
        <w:jc w:val="both"/>
        <w:rPr>
          <w:rFonts w:ascii="Times New Roman" w:eastAsia="Andale Sans UI" w:hAnsi="Times New Roman" w:cs="Times New Roman"/>
          <w:color w:val="00000A"/>
          <w:sz w:val="24"/>
          <w:szCs w:val="24"/>
        </w:rPr>
      </w:pPr>
    </w:p>
    <w:p w14:paraId="5D59B00A" w14:textId="77777777" w:rsidR="006663C5" w:rsidRDefault="006663C5" w:rsidP="006663C5">
      <w:pPr>
        <w:widowControl w:val="0"/>
        <w:spacing w:after="0" w:line="100" w:lineRule="atLeast"/>
        <w:jc w:val="both"/>
        <w:rPr>
          <w:rFonts w:ascii="Times New Roman" w:eastAsia="Andale Sans UI" w:hAnsi="Times New Roman" w:cs="Times New Roman"/>
          <w:sz w:val="24"/>
          <w:szCs w:val="24"/>
        </w:rPr>
      </w:pPr>
    </w:p>
    <w:p w14:paraId="54C36532" w14:textId="77777777" w:rsidR="006663C5" w:rsidRDefault="006663C5" w:rsidP="006663C5">
      <w:pPr>
        <w:widowControl w:val="0"/>
        <w:spacing w:after="0" w:line="100" w:lineRule="atLeast"/>
        <w:jc w:val="center"/>
        <w:rPr>
          <w:rFonts w:ascii="Times New Roman" w:eastAsia="Andale Sans UI" w:hAnsi="Times New Roman" w:cs="Times New Roman"/>
          <w:b/>
          <w:bCs/>
          <w:color w:val="00000A"/>
          <w:sz w:val="40"/>
          <w:szCs w:val="40"/>
        </w:rPr>
      </w:pPr>
    </w:p>
    <w:p w14:paraId="670E08C7" w14:textId="77777777" w:rsidR="006663C5" w:rsidRDefault="006663C5" w:rsidP="006663C5">
      <w:pPr>
        <w:widowControl w:val="0"/>
        <w:spacing w:after="0" w:line="100" w:lineRule="atLeast"/>
        <w:jc w:val="center"/>
        <w:rPr>
          <w:rFonts w:ascii="Times New Roman" w:eastAsia="Andale Sans UI" w:hAnsi="Times New Roman" w:cs="Times New Roman"/>
          <w:b/>
          <w:bCs/>
          <w:color w:val="00000A"/>
          <w:sz w:val="40"/>
          <w:szCs w:val="40"/>
        </w:rPr>
      </w:pPr>
    </w:p>
    <w:p w14:paraId="20739D6D" w14:textId="77777777" w:rsidR="006663C5" w:rsidRDefault="006663C5" w:rsidP="006663C5">
      <w:pPr>
        <w:widowControl w:val="0"/>
        <w:spacing w:after="0" w:line="100" w:lineRule="atLeast"/>
        <w:jc w:val="center"/>
        <w:rPr>
          <w:rFonts w:ascii="Times New Roman" w:eastAsia="Andale Sans UI" w:hAnsi="Times New Roman" w:cs="Times New Roman"/>
          <w:b/>
          <w:bCs/>
          <w:color w:val="00000A"/>
          <w:sz w:val="40"/>
          <w:szCs w:val="40"/>
        </w:rPr>
      </w:pPr>
    </w:p>
    <w:p w14:paraId="60C63105" w14:textId="77777777" w:rsidR="005C3EEE" w:rsidRPr="0087435A" w:rsidRDefault="005C3EEE" w:rsidP="00136CD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color w:val="00000A"/>
          <w:kern w:val="2"/>
          <w:sz w:val="40"/>
          <w:szCs w:val="40"/>
        </w:rPr>
      </w:pPr>
    </w:p>
    <w:p w14:paraId="2E537A83" w14:textId="77777777" w:rsidR="005C3EEE" w:rsidRDefault="005C3EEE" w:rsidP="00136CD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color w:val="00000A"/>
          <w:kern w:val="2"/>
          <w:sz w:val="40"/>
          <w:szCs w:val="40"/>
        </w:rPr>
      </w:pPr>
    </w:p>
    <w:p w14:paraId="36DDAC15" w14:textId="77777777" w:rsidR="006663C5" w:rsidRPr="009F7F37" w:rsidRDefault="006663C5" w:rsidP="006663C5">
      <w:pPr>
        <w:widowControl w:val="0"/>
        <w:spacing w:after="0" w:line="100" w:lineRule="atLeast"/>
        <w:jc w:val="center"/>
        <w:rPr>
          <w:rFonts w:ascii="Times New Roman" w:eastAsia="Andale Sans UI" w:hAnsi="Times New Roman" w:cs="Times New Roman"/>
          <w:color w:val="00000A"/>
          <w:sz w:val="32"/>
          <w:szCs w:val="32"/>
        </w:rPr>
      </w:pPr>
      <w:r w:rsidRPr="009F7F37">
        <w:rPr>
          <w:rFonts w:ascii="Times New Roman" w:eastAsia="Andale Sans UI" w:hAnsi="Times New Roman" w:cs="Times New Roman"/>
          <w:color w:val="00000A"/>
          <w:sz w:val="32"/>
          <w:szCs w:val="32"/>
        </w:rPr>
        <w:t>Техническая направленность</w:t>
      </w:r>
    </w:p>
    <w:p w14:paraId="711F63CA" w14:textId="77777777" w:rsidR="006663C5" w:rsidRPr="009F7F37" w:rsidRDefault="006663C5" w:rsidP="006663C5">
      <w:pPr>
        <w:widowControl w:val="0"/>
        <w:spacing w:after="0" w:line="100" w:lineRule="atLeast"/>
        <w:jc w:val="center"/>
        <w:rPr>
          <w:rFonts w:ascii="Times New Roman" w:eastAsia="Andale Sans UI" w:hAnsi="Times New Roman" w:cs="Times New Roman"/>
          <w:color w:val="00000A"/>
          <w:sz w:val="32"/>
          <w:szCs w:val="32"/>
        </w:rPr>
      </w:pPr>
      <w:r w:rsidRPr="009F7F37">
        <w:rPr>
          <w:rFonts w:ascii="Times New Roman" w:eastAsia="Andale Sans UI" w:hAnsi="Times New Roman" w:cs="Times New Roman"/>
          <w:color w:val="00000A"/>
          <w:sz w:val="32"/>
          <w:szCs w:val="32"/>
        </w:rPr>
        <w:t xml:space="preserve">Дополнительная общеобразовательная </w:t>
      </w:r>
      <w:r w:rsidRPr="009F7F37">
        <w:rPr>
          <w:rFonts w:ascii="Times New Roman" w:eastAsia="Andale Sans UI" w:hAnsi="Times New Roman" w:cs="Times New Roman"/>
          <w:color w:val="00000A"/>
          <w:sz w:val="32"/>
          <w:szCs w:val="32"/>
        </w:rPr>
        <w:br/>
        <w:t>общеразвивающая программа</w:t>
      </w:r>
    </w:p>
    <w:p w14:paraId="4C78829D" w14:textId="225C76B1" w:rsidR="00136CDF" w:rsidRPr="006663C5" w:rsidRDefault="00136CDF" w:rsidP="00136CDF">
      <w:pPr>
        <w:widowControl w:val="0"/>
        <w:suppressAutoHyphens/>
        <w:spacing w:after="0" w:line="240" w:lineRule="auto"/>
        <w:ind w:left="172" w:right="321"/>
        <w:jc w:val="center"/>
        <w:rPr>
          <w:rFonts w:ascii="Times New Roman" w:eastAsia="Arial" w:hAnsi="Times New Roman" w:cs="Times New Roman"/>
          <w:b/>
          <w:bCs/>
          <w:color w:val="00000A"/>
          <w:kern w:val="2"/>
          <w:sz w:val="32"/>
          <w:szCs w:val="32"/>
        </w:rPr>
      </w:pPr>
      <w:r w:rsidRPr="006663C5">
        <w:rPr>
          <w:rFonts w:ascii="Times New Roman" w:eastAsia="Arial" w:hAnsi="Times New Roman" w:cs="Times New Roman"/>
          <w:b/>
          <w:bCs/>
          <w:color w:val="00000A"/>
          <w:kern w:val="2"/>
          <w:sz w:val="32"/>
          <w:szCs w:val="32"/>
        </w:rPr>
        <w:t>«</w:t>
      </w:r>
      <w:r w:rsidR="00716FB2">
        <w:rPr>
          <w:rFonts w:ascii="Times New Roman" w:eastAsia="Arial" w:hAnsi="Times New Roman" w:cs="Times New Roman"/>
          <w:b/>
          <w:bCs/>
          <w:color w:val="00000A"/>
          <w:kern w:val="2"/>
          <w:sz w:val="32"/>
          <w:szCs w:val="32"/>
          <w:lang w:val="en-US"/>
        </w:rPr>
        <w:t>Front</w:t>
      </w:r>
      <w:r w:rsidR="00716FB2" w:rsidRPr="00716FB2">
        <w:rPr>
          <w:rFonts w:ascii="Times New Roman" w:eastAsia="Arial" w:hAnsi="Times New Roman" w:cs="Times New Roman"/>
          <w:b/>
          <w:bCs/>
          <w:color w:val="00000A"/>
          <w:kern w:val="2"/>
          <w:sz w:val="32"/>
          <w:szCs w:val="32"/>
        </w:rPr>
        <w:t>-</w:t>
      </w:r>
      <w:r w:rsidR="00716FB2">
        <w:rPr>
          <w:rFonts w:ascii="Times New Roman" w:eastAsia="Arial" w:hAnsi="Times New Roman" w:cs="Times New Roman"/>
          <w:b/>
          <w:bCs/>
          <w:color w:val="00000A"/>
          <w:kern w:val="2"/>
          <w:sz w:val="32"/>
          <w:szCs w:val="32"/>
          <w:lang w:val="en-US"/>
        </w:rPr>
        <w:t>end</w:t>
      </w:r>
      <w:r w:rsidR="00716FB2" w:rsidRPr="00716FB2">
        <w:rPr>
          <w:rFonts w:ascii="Times New Roman" w:eastAsia="Arial" w:hAnsi="Times New Roman" w:cs="Times New Roman"/>
          <w:b/>
          <w:bCs/>
          <w:color w:val="00000A"/>
          <w:kern w:val="2"/>
          <w:sz w:val="32"/>
          <w:szCs w:val="32"/>
        </w:rPr>
        <w:t xml:space="preserve"> </w:t>
      </w:r>
      <w:r w:rsidR="00716FB2">
        <w:rPr>
          <w:rFonts w:ascii="Times New Roman" w:eastAsia="Arial" w:hAnsi="Times New Roman" w:cs="Times New Roman"/>
          <w:b/>
          <w:bCs/>
          <w:color w:val="00000A"/>
          <w:kern w:val="2"/>
          <w:sz w:val="32"/>
          <w:szCs w:val="32"/>
        </w:rPr>
        <w:t>разработка</w:t>
      </w:r>
      <w:r w:rsidRPr="006663C5">
        <w:rPr>
          <w:rFonts w:ascii="Times New Roman" w:eastAsia="Arial" w:hAnsi="Times New Roman" w:cs="Times New Roman"/>
          <w:b/>
          <w:bCs/>
          <w:color w:val="00000A"/>
          <w:kern w:val="2"/>
          <w:sz w:val="32"/>
          <w:szCs w:val="32"/>
        </w:rPr>
        <w:t>»</w:t>
      </w:r>
    </w:p>
    <w:p w14:paraId="5D09C2D6" w14:textId="339B810E" w:rsidR="006663C5" w:rsidRPr="009F7F37" w:rsidRDefault="006663C5" w:rsidP="006663C5">
      <w:pPr>
        <w:widowControl w:val="0"/>
        <w:spacing w:after="0" w:line="100" w:lineRule="atLeast"/>
        <w:jc w:val="center"/>
        <w:rPr>
          <w:rFonts w:ascii="Times New Roman" w:eastAsia="Arial" w:hAnsi="Times New Roman"/>
          <w:color w:val="00000A"/>
          <w:sz w:val="32"/>
          <w:szCs w:val="32"/>
        </w:rPr>
      </w:pPr>
      <w:r w:rsidRPr="009F7F37">
        <w:rPr>
          <w:rFonts w:ascii="Times New Roman" w:eastAsia="Arial" w:hAnsi="Times New Roman"/>
          <w:color w:val="00000A"/>
          <w:sz w:val="32"/>
          <w:szCs w:val="32"/>
        </w:rPr>
        <w:t xml:space="preserve">Возраст обучающихся </w:t>
      </w:r>
      <w:r w:rsidR="00716FB2">
        <w:rPr>
          <w:rFonts w:ascii="Times New Roman" w:eastAsia="Arial" w:hAnsi="Times New Roman"/>
          <w:color w:val="00000A"/>
          <w:sz w:val="32"/>
          <w:szCs w:val="32"/>
        </w:rPr>
        <w:t xml:space="preserve">14-18 </w:t>
      </w:r>
      <w:r w:rsidRPr="009F7F37">
        <w:rPr>
          <w:rFonts w:ascii="Times New Roman" w:eastAsia="Arial" w:hAnsi="Times New Roman"/>
          <w:color w:val="00000A"/>
          <w:sz w:val="32"/>
          <w:szCs w:val="32"/>
        </w:rPr>
        <w:t>лет</w:t>
      </w:r>
    </w:p>
    <w:p w14:paraId="5A8469DA" w14:textId="230A48AE" w:rsidR="006663C5" w:rsidRPr="009F7F37" w:rsidRDefault="006663C5" w:rsidP="006663C5">
      <w:pPr>
        <w:widowControl w:val="0"/>
        <w:spacing w:after="0" w:line="100" w:lineRule="atLeast"/>
        <w:jc w:val="center"/>
        <w:rPr>
          <w:rFonts w:ascii="Times New Roman" w:eastAsia="Arial" w:hAnsi="Times New Roman"/>
          <w:color w:val="00000A"/>
          <w:sz w:val="32"/>
          <w:szCs w:val="32"/>
        </w:rPr>
      </w:pPr>
      <w:r w:rsidRPr="009F7F37">
        <w:rPr>
          <w:rFonts w:ascii="Times New Roman" w:eastAsia="Arial" w:hAnsi="Times New Roman"/>
          <w:color w:val="00000A"/>
          <w:sz w:val="32"/>
          <w:szCs w:val="32"/>
        </w:rPr>
        <w:t>Срок реализации программы:</w:t>
      </w:r>
      <w:r>
        <w:rPr>
          <w:rFonts w:ascii="Times New Roman" w:eastAsia="Arial" w:hAnsi="Times New Roman"/>
          <w:color w:val="00000A"/>
          <w:sz w:val="32"/>
          <w:szCs w:val="32"/>
        </w:rPr>
        <w:t xml:space="preserve"> 1 год</w:t>
      </w:r>
      <w:r w:rsidRPr="009F7F37">
        <w:rPr>
          <w:rFonts w:ascii="Times New Roman" w:eastAsia="Arial" w:hAnsi="Times New Roman"/>
          <w:color w:val="00000A"/>
          <w:sz w:val="32"/>
          <w:szCs w:val="32"/>
        </w:rPr>
        <w:t xml:space="preserve"> (</w:t>
      </w:r>
      <w:r>
        <w:rPr>
          <w:rFonts w:ascii="Times New Roman" w:eastAsia="Arial" w:hAnsi="Times New Roman"/>
          <w:color w:val="00000A"/>
          <w:sz w:val="32"/>
          <w:szCs w:val="32"/>
        </w:rPr>
        <w:t>68</w:t>
      </w:r>
      <w:r w:rsidRPr="009F7F37">
        <w:rPr>
          <w:rFonts w:ascii="Times New Roman" w:eastAsia="Arial" w:hAnsi="Times New Roman"/>
          <w:color w:val="00000A"/>
          <w:sz w:val="32"/>
          <w:szCs w:val="32"/>
        </w:rPr>
        <w:t xml:space="preserve"> ч)</w:t>
      </w:r>
    </w:p>
    <w:p w14:paraId="7F48A82E" w14:textId="24DDAF6E" w:rsidR="006663C5" w:rsidRDefault="006663C5" w:rsidP="006663C5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ahoma"/>
          <w:color w:val="00000A"/>
          <w:kern w:val="2"/>
          <w:sz w:val="24"/>
          <w:szCs w:val="24"/>
        </w:rPr>
      </w:pPr>
      <w:r w:rsidRPr="009F7F37">
        <w:rPr>
          <w:rFonts w:ascii="Times New Roman" w:eastAsia="Arial" w:hAnsi="Times New Roman"/>
          <w:color w:val="00000A"/>
          <w:sz w:val="32"/>
          <w:szCs w:val="32"/>
        </w:rPr>
        <w:t>Уровень обучения базовый</w:t>
      </w:r>
    </w:p>
    <w:p w14:paraId="4F16B89F" w14:textId="77777777" w:rsidR="006663C5" w:rsidRDefault="006663C5" w:rsidP="00136CD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ahoma"/>
          <w:color w:val="00000A"/>
          <w:kern w:val="2"/>
          <w:sz w:val="24"/>
          <w:szCs w:val="24"/>
        </w:rPr>
      </w:pPr>
    </w:p>
    <w:p w14:paraId="2FADF482" w14:textId="77777777" w:rsidR="00136CDF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A"/>
          <w:kern w:val="2"/>
          <w:sz w:val="52"/>
          <w:szCs w:val="52"/>
        </w:rPr>
      </w:pPr>
    </w:p>
    <w:p w14:paraId="1DE80EB6" w14:textId="77777777" w:rsidR="00136CDF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A"/>
          <w:kern w:val="2"/>
          <w:sz w:val="32"/>
          <w:szCs w:val="32"/>
        </w:rPr>
      </w:pPr>
    </w:p>
    <w:p w14:paraId="737EB32A" w14:textId="77777777" w:rsidR="006663C5" w:rsidRPr="006663C5" w:rsidRDefault="006663C5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A"/>
          <w:kern w:val="2"/>
          <w:sz w:val="32"/>
          <w:szCs w:val="32"/>
        </w:rPr>
      </w:pPr>
    </w:p>
    <w:p w14:paraId="4B8147F6" w14:textId="77777777" w:rsidR="006663C5" w:rsidRDefault="006663C5" w:rsidP="00136CD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6A89198E" w14:textId="4F109DC4" w:rsidR="00136CDF" w:rsidRPr="006663C5" w:rsidRDefault="00136CDF" w:rsidP="00136CD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  <w:r w:rsidRPr="006663C5"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  <w:t>Составитель:</w:t>
      </w:r>
    </w:p>
    <w:p w14:paraId="28A65AB1" w14:textId="77777777" w:rsidR="00136CDF" w:rsidRPr="006663C5" w:rsidRDefault="00C717DC" w:rsidP="00136CD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  <w:r w:rsidRPr="006663C5"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  <w:t>Меньшикова М.А.</w:t>
      </w:r>
    </w:p>
    <w:p w14:paraId="10F206AE" w14:textId="77777777" w:rsidR="00136CDF" w:rsidRPr="006663C5" w:rsidRDefault="00136CDF" w:rsidP="00136CD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  <w:r w:rsidRPr="006663C5"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  <w:t xml:space="preserve">учитель </w:t>
      </w:r>
      <w:r w:rsidR="00C717DC" w:rsidRPr="006663C5"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  <w:t>информатики</w:t>
      </w:r>
    </w:p>
    <w:p w14:paraId="2FF6F48A" w14:textId="77777777" w:rsidR="00136CDF" w:rsidRPr="006663C5" w:rsidRDefault="00136CDF" w:rsidP="00136CD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301015DF" w14:textId="77777777" w:rsidR="00136CDF" w:rsidRPr="006663C5" w:rsidRDefault="00136CDF" w:rsidP="00136CD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7423C747" w14:textId="77777777" w:rsidR="00136CDF" w:rsidRPr="006663C5" w:rsidRDefault="00136CDF" w:rsidP="00136CD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1BA0E2A2" w14:textId="77777777" w:rsidR="00136CDF" w:rsidRPr="006663C5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062333CD" w14:textId="77777777" w:rsidR="00136CDF" w:rsidRPr="006663C5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0F86F5E0" w14:textId="77777777" w:rsidR="00136CDF" w:rsidRPr="006663C5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479340E8" w14:textId="77777777" w:rsidR="00136CDF" w:rsidRPr="006663C5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772DD666" w14:textId="77777777" w:rsidR="00136CDF" w:rsidRPr="006663C5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34870A41" w14:textId="77777777" w:rsidR="00136CDF" w:rsidRPr="006663C5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3BA13B8D" w14:textId="77777777" w:rsidR="00136CDF" w:rsidRPr="006663C5" w:rsidRDefault="00136CDF" w:rsidP="00136CDF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</w:p>
    <w:p w14:paraId="029B99C6" w14:textId="77777777" w:rsidR="00136CDF" w:rsidRPr="006663C5" w:rsidRDefault="00136CDF" w:rsidP="00136CD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color w:val="00000A"/>
          <w:kern w:val="2"/>
          <w:sz w:val="32"/>
          <w:szCs w:val="32"/>
        </w:rPr>
      </w:pPr>
      <w:r w:rsidRPr="006663C5"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  <w:t>г. Череповец</w:t>
      </w:r>
    </w:p>
    <w:p w14:paraId="54FA9FA1" w14:textId="720E24E1" w:rsidR="00136CDF" w:rsidRDefault="00136CDF" w:rsidP="00A840A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</w:pPr>
      <w:r w:rsidRPr="006663C5"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  <w:t>202</w:t>
      </w:r>
      <w:r w:rsidR="00A840A4">
        <w:rPr>
          <w:rFonts w:ascii="Times New Roman" w:eastAsia="Andale Sans UI" w:hAnsi="Times New Roman" w:cs="Times New Roman"/>
          <w:color w:val="00000A"/>
          <w:kern w:val="2"/>
          <w:sz w:val="32"/>
          <w:szCs w:val="32"/>
        </w:rPr>
        <w:t>4</w:t>
      </w:r>
    </w:p>
    <w:p w14:paraId="42BCDCFD" w14:textId="77777777" w:rsidR="00A840A4" w:rsidRPr="00A840A4" w:rsidRDefault="00A840A4" w:rsidP="00A840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</w:rPr>
      </w:pPr>
    </w:p>
    <w:p w14:paraId="2DCACA97" w14:textId="77777777" w:rsidR="00C764E7" w:rsidRPr="00833B48" w:rsidRDefault="00C717DC" w:rsidP="00E479FD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C764E7" w:rsidRPr="00833B48">
        <w:rPr>
          <w:rFonts w:ascii="Times New Roman" w:hAnsi="Times New Roman" w:cs="Times New Roman"/>
          <w:b/>
          <w:sz w:val="24"/>
          <w:szCs w:val="24"/>
        </w:rPr>
        <w:t>одержание</w:t>
      </w:r>
    </w:p>
    <w:tbl>
      <w:tblPr>
        <w:tblStyle w:val="a9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709"/>
      </w:tblGrid>
      <w:tr w:rsidR="006663C5" w14:paraId="3AF9783F" w14:textId="77777777" w:rsidTr="006663C5">
        <w:tc>
          <w:tcPr>
            <w:tcW w:w="9747" w:type="dxa"/>
          </w:tcPr>
          <w:p w14:paraId="3C94DABF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1. Комплекс основных характеристик дополнительной общеобразовательной общеразвивающей программы: </w:t>
            </w:r>
          </w:p>
        </w:tc>
        <w:tc>
          <w:tcPr>
            <w:tcW w:w="709" w:type="dxa"/>
          </w:tcPr>
          <w:p w14:paraId="35989E30" w14:textId="77777777" w:rsidR="006663C5" w:rsidRPr="0039273A" w:rsidRDefault="006663C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 w:rsidRPr="0039273A">
              <w:rPr>
                <w:bCs/>
                <w:sz w:val="24"/>
                <w:szCs w:val="24"/>
              </w:rPr>
              <w:t>3</w:t>
            </w:r>
          </w:p>
        </w:tc>
      </w:tr>
      <w:tr w:rsidR="006663C5" w14:paraId="41CA0CD8" w14:textId="77777777" w:rsidTr="006663C5">
        <w:tc>
          <w:tcPr>
            <w:tcW w:w="9747" w:type="dxa"/>
          </w:tcPr>
          <w:p w14:paraId="0F86D671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1.1. Пояснительная записка (общая характеристика программы) </w:t>
            </w:r>
          </w:p>
        </w:tc>
        <w:tc>
          <w:tcPr>
            <w:tcW w:w="709" w:type="dxa"/>
          </w:tcPr>
          <w:p w14:paraId="42DD6074" w14:textId="77777777" w:rsidR="006663C5" w:rsidRPr="0039273A" w:rsidRDefault="006663C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 w:rsidRPr="0039273A">
              <w:rPr>
                <w:bCs/>
                <w:sz w:val="24"/>
                <w:szCs w:val="24"/>
              </w:rPr>
              <w:t>3</w:t>
            </w:r>
          </w:p>
        </w:tc>
      </w:tr>
      <w:tr w:rsidR="006663C5" w14:paraId="3EA5969E" w14:textId="77777777" w:rsidTr="006663C5">
        <w:tc>
          <w:tcPr>
            <w:tcW w:w="9747" w:type="dxa"/>
          </w:tcPr>
          <w:p w14:paraId="7F5B97FA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1.2. Цель и задачи программы </w:t>
            </w:r>
          </w:p>
        </w:tc>
        <w:tc>
          <w:tcPr>
            <w:tcW w:w="709" w:type="dxa"/>
          </w:tcPr>
          <w:p w14:paraId="77E24608" w14:textId="77777777" w:rsidR="006663C5" w:rsidRPr="0039273A" w:rsidRDefault="006663C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 w:rsidRPr="0039273A">
              <w:rPr>
                <w:bCs/>
                <w:sz w:val="24"/>
                <w:szCs w:val="24"/>
              </w:rPr>
              <w:t>5</w:t>
            </w:r>
          </w:p>
        </w:tc>
      </w:tr>
      <w:tr w:rsidR="006663C5" w14:paraId="2FE5CECD" w14:textId="77777777" w:rsidTr="006663C5">
        <w:tc>
          <w:tcPr>
            <w:tcW w:w="9747" w:type="dxa"/>
          </w:tcPr>
          <w:p w14:paraId="71901306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1.3. Учебный план, содержание программы </w:t>
            </w:r>
          </w:p>
        </w:tc>
        <w:tc>
          <w:tcPr>
            <w:tcW w:w="709" w:type="dxa"/>
          </w:tcPr>
          <w:p w14:paraId="3F36AF09" w14:textId="77777777" w:rsidR="006663C5" w:rsidRPr="0039273A" w:rsidRDefault="006663C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 w:rsidRPr="0039273A">
              <w:rPr>
                <w:bCs/>
                <w:sz w:val="24"/>
                <w:szCs w:val="24"/>
              </w:rPr>
              <w:t>5</w:t>
            </w:r>
          </w:p>
        </w:tc>
      </w:tr>
      <w:tr w:rsidR="006663C5" w14:paraId="601851AB" w14:textId="77777777" w:rsidTr="006663C5">
        <w:tc>
          <w:tcPr>
            <w:tcW w:w="9747" w:type="dxa"/>
          </w:tcPr>
          <w:p w14:paraId="1E3B62D8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1.4. Планируемые результаты </w:t>
            </w:r>
          </w:p>
        </w:tc>
        <w:tc>
          <w:tcPr>
            <w:tcW w:w="709" w:type="dxa"/>
          </w:tcPr>
          <w:p w14:paraId="674BC02C" w14:textId="747DCA50" w:rsidR="006663C5" w:rsidRPr="0039273A" w:rsidRDefault="00BA255C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6663C5" w14:paraId="0C2D32E7" w14:textId="77777777" w:rsidTr="006663C5">
        <w:tc>
          <w:tcPr>
            <w:tcW w:w="9747" w:type="dxa"/>
          </w:tcPr>
          <w:p w14:paraId="2001E65D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2. Комплекс организационно-педагогических условий: </w:t>
            </w:r>
          </w:p>
        </w:tc>
        <w:tc>
          <w:tcPr>
            <w:tcW w:w="709" w:type="dxa"/>
          </w:tcPr>
          <w:p w14:paraId="03EF3E14" w14:textId="23222CD6" w:rsidR="006663C5" w:rsidRPr="0039273A" w:rsidRDefault="00BA255C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663C5" w14:paraId="12BD5780" w14:textId="77777777" w:rsidTr="006663C5">
        <w:tc>
          <w:tcPr>
            <w:tcW w:w="9747" w:type="dxa"/>
          </w:tcPr>
          <w:p w14:paraId="3D066CC8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2.1. Календарный учебный график </w:t>
            </w:r>
          </w:p>
        </w:tc>
        <w:tc>
          <w:tcPr>
            <w:tcW w:w="709" w:type="dxa"/>
          </w:tcPr>
          <w:p w14:paraId="3A881C95" w14:textId="45FB1B17" w:rsidR="006663C5" w:rsidRPr="0039273A" w:rsidRDefault="006663C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 w:rsidRPr="0039273A">
              <w:rPr>
                <w:bCs/>
                <w:sz w:val="24"/>
                <w:szCs w:val="24"/>
              </w:rPr>
              <w:t>1</w:t>
            </w:r>
            <w:r w:rsidR="00BA255C">
              <w:rPr>
                <w:bCs/>
                <w:sz w:val="24"/>
                <w:szCs w:val="24"/>
              </w:rPr>
              <w:t>2</w:t>
            </w:r>
          </w:p>
        </w:tc>
      </w:tr>
      <w:tr w:rsidR="006663C5" w14:paraId="7CBB66C0" w14:textId="77777777" w:rsidTr="006663C5">
        <w:tc>
          <w:tcPr>
            <w:tcW w:w="9747" w:type="dxa"/>
          </w:tcPr>
          <w:p w14:paraId="04D2750A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2.2. Условия реализации программы </w:t>
            </w:r>
          </w:p>
        </w:tc>
        <w:tc>
          <w:tcPr>
            <w:tcW w:w="709" w:type="dxa"/>
          </w:tcPr>
          <w:p w14:paraId="18E0A234" w14:textId="560B9713" w:rsidR="006663C5" w:rsidRPr="0039273A" w:rsidRDefault="006663C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 w:rsidRPr="0039273A">
              <w:rPr>
                <w:bCs/>
                <w:sz w:val="24"/>
                <w:szCs w:val="24"/>
              </w:rPr>
              <w:t>1</w:t>
            </w:r>
            <w:r w:rsidR="00BA255C">
              <w:rPr>
                <w:bCs/>
                <w:sz w:val="24"/>
                <w:szCs w:val="24"/>
              </w:rPr>
              <w:t>6</w:t>
            </w:r>
          </w:p>
        </w:tc>
      </w:tr>
      <w:tr w:rsidR="006663C5" w14:paraId="599B4C1B" w14:textId="77777777" w:rsidTr="003F3E7D">
        <w:tc>
          <w:tcPr>
            <w:tcW w:w="9747" w:type="dxa"/>
          </w:tcPr>
          <w:p w14:paraId="3C61C6FE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2.3. Формы аттестации </w:t>
            </w:r>
          </w:p>
        </w:tc>
        <w:tc>
          <w:tcPr>
            <w:tcW w:w="709" w:type="dxa"/>
          </w:tcPr>
          <w:p w14:paraId="0E1BBFD7" w14:textId="0DFC9FBF" w:rsidR="006663C5" w:rsidRPr="0039273A" w:rsidRDefault="006663C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 w:rsidRPr="0039273A">
              <w:rPr>
                <w:bCs/>
                <w:sz w:val="24"/>
                <w:szCs w:val="24"/>
              </w:rPr>
              <w:t>1</w:t>
            </w:r>
            <w:r w:rsidR="00BA255C">
              <w:rPr>
                <w:bCs/>
                <w:sz w:val="24"/>
                <w:szCs w:val="24"/>
              </w:rPr>
              <w:t>6</w:t>
            </w:r>
          </w:p>
        </w:tc>
      </w:tr>
      <w:tr w:rsidR="006663C5" w14:paraId="3F92D5D2" w14:textId="77777777" w:rsidTr="003F3E7D">
        <w:tc>
          <w:tcPr>
            <w:tcW w:w="9747" w:type="dxa"/>
          </w:tcPr>
          <w:p w14:paraId="35C3A012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2.4. Оценочные материалы </w:t>
            </w:r>
          </w:p>
        </w:tc>
        <w:tc>
          <w:tcPr>
            <w:tcW w:w="709" w:type="dxa"/>
          </w:tcPr>
          <w:p w14:paraId="2CE09A79" w14:textId="77777777" w:rsidR="006663C5" w:rsidRPr="0039273A" w:rsidRDefault="006663C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 w:rsidRPr="0039273A">
              <w:rPr>
                <w:bCs/>
                <w:sz w:val="24"/>
                <w:szCs w:val="24"/>
              </w:rPr>
              <w:t>16</w:t>
            </w:r>
          </w:p>
        </w:tc>
      </w:tr>
      <w:tr w:rsidR="006663C5" w14:paraId="4D92FFC6" w14:textId="77777777" w:rsidTr="003F3E7D">
        <w:tc>
          <w:tcPr>
            <w:tcW w:w="9747" w:type="dxa"/>
          </w:tcPr>
          <w:p w14:paraId="7F21A629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2.5. Методические материалы </w:t>
            </w:r>
          </w:p>
        </w:tc>
        <w:tc>
          <w:tcPr>
            <w:tcW w:w="709" w:type="dxa"/>
          </w:tcPr>
          <w:p w14:paraId="48F08109" w14:textId="39D088AE" w:rsidR="006663C5" w:rsidRPr="0039273A" w:rsidRDefault="009F011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BA255C">
              <w:rPr>
                <w:bCs/>
                <w:sz w:val="24"/>
                <w:szCs w:val="24"/>
              </w:rPr>
              <w:t>8</w:t>
            </w:r>
          </w:p>
        </w:tc>
      </w:tr>
      <w:tr w:rsidR="006663C5" w14:paraId="06BA1FF3" w14:textId="77777777" w:rsidTr="003F3E7D">
        <w:tc>
          <w:tcPr>
            <w:tcW w:w="9747" w:type="dxa"/>
          </w:tcPr>
          <w:p w14:paraId="1B6B300A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 xml:space="preserve">2.6. Воспитательные компоненты </w:t>
            </w:r>
          </w:p>
        </w:tc>
        <w:tc>
          <w:tcPr>
            <w:tcW w:w="709" w:type="dxa"/>
          </w:tcPr>
          <w:p w14:paraId="7A1EB2B1" w14:textId="1E1A389E" w:rsidR="006663C5" w:rsidRPr="0039273A" w:rsidRDefault="009F011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BA255C">
              <w:rPr>
                <w:bCs/>
                <w:sz w:val="24"/>
                <w:szCs w:val="24"/>
              </w:rPr>
              <w:t>9</w:t>
            </w:r>
          </w:p>
        </w:tc>
      </w:tr>
      <w:tr w:rsidR="006663C5" w14:paraId="77B38D16" w14:textId="77777777" w:rsidTr="003F3E7D">
        <w:tc>
          <w:tcPr>
            <w:tcW w:w="9747" w:type="dxa"/>
          </w:tcPr>
          <w:p w14:paraId="2D685344" w14:textId="77777777" w:rsidR="006663C5" w:rsidRPr="0039273A" w:rsidRDefault="006663C5" w:rsidP="003F3E7D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39273A">
              <w:rPr>
                <w:sz w:val="24"/>
                <w:szCs w:val="24"/>
              </w:rPr>
              <w:t>Информационные ресурсы и литература</w:t>
            </w:r>
          </w:p>
        </w:tc>
        <w:tc>
          <w:tcPr>
            <w:tcW w:w="709" w:type="dxa"/>
          </w:tcPr>
          <w:p w14:paraId="164F3511" w14:textId="2559669E" w:rsidR="006663C5" w:rsidRPr="0039273A" w:rsidRDefault="009F0115" w:rsidP="003F3E7D">
            <w:pPr>
              <w:spacing w:line="10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BA255C">
              <w:rPr>
                <w:bCs/>
                <w:sz w:val="24"/>
                <w:szCs w:val="24"/>
              </w:rPr>
              <w:t>9</w:t>
            </w:r>
          </w:p>
        </w:tc>
      </w:tr>
    </w:tbl>
    <w:p w14:paraId="2FD530B0" w14:textId="77777777" w:rsidR="00821203" w:rsidRDefault="00821203" w:rsidP="00A828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0B99878" w14:textId="77777777" w:rsidR="00C717DC" w:rsidRDefault="00C717DC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 w:type="page"/>
      </w:r>
    </w:p>
    <w:p w14:paraId="333E1B7C" w14:textId="77777777" w:rsidR="008E2039" w:rsidRDefault="008E2039" w:rsidP="008E2039">
      <w:pPr>
        <w:spacing w:after="0" w:line="100" w:lineRule="atLeast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Комплекс основных характеристик дополнительной общеобразовательной общеразвивающей программы</w:t>
      </w:r>
    </w:p>
    <w:p w14:paraId="70B1411B" w14:textId="77777777" w:rsidR="008E2039" w:rsidRDefault="008E2039" w:rsidP="008E2039">
      <w:pPr>
        <w:spacing w:after="0" w:line="100" w:lineRule="atLeast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1B9993" w14:textId="77777777" w:rsidR="008E2039" w:rsidRDefault="008E2039" w:rsidP="008E2039">
      <w:pPr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2FCF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.1. Пояснительная записка</w:t>
      </w:r>
    </w:p>
    <w:p w14:paraId="4CDF847A" w14:textId="77777777" w:rsidR="008E2039" w:rsidRDefault="008E2039" w:rsidP="008E2039">
      <w:pPr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EA21A0" w14:textId="5D964062" w:rsidR="008E2039" w:rsidRDefault="008E2039" w:rsidP="008E2039">
      <w:pPr>
        <w:pStyle w:val="a3"/>
        <w:spacing w:after="0" w:line="10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рабочая программа курса дополнительного образования «</w:t>
      </w:r>
      <w:r w:rsidR="00716FB2">
        <w:rPr>
          <w:rFonts w:ascii="Times New Roman" w:eastAsia="Times New Roman" w:hAnsi="Times New Roman" w:cs="Times New Roman"/>
          <w:sz w:val="24"/>
          <w:szCs w:val="24"/>
          <w:lang w:val="en-US"/>
        </w:rPr>
        <w:t>Front</w:t>
      </w:r>
      <w:r w:rsidR="00716FB2" w:rsidRPr="00716FB2">
        <w:rPr>
          <w:rFonts w:ascii="Times New Roman" w:eastAsia="Times New Roman" w:hAnsi="Times New Roman" w:cs="Times New Roman"/>
          <w:sz w:val="24"/>
          <w:szCs w:val="24"/>
        </w:rPr>
        <w:t>-</w:t>
      </w:r>
      <w:r w:rsidR="00716FB2">
        <w:rPr>
          <w:rFonts w:ascii="Times New Roman" w:eastAsia="Times New Roman" w:hAnsi="Times New Roman" w:cs="Times New Roman"/>
          <w:sz w:val="24"/>
          <w:szCs w:val="24"/>
          <w:lang w:val="en-US"/>
        </w:rPr>
        <w:t>end</w:t>
      </w:r>
      <w:r w:rsidR="00716FB2" w:rsidRPr="00716F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6FB2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на основе нормативно-правовых документов:</w:t>
      </w:r>
    </w:p>
    <w:p w14:paraId="7218C0C7" w14:textId="77777777" w:rsidR="008E2039" w:rsidRPr="004C2FCF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75133541"/>
      <w:r w:rsidRPr="004C2FCF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29 мая 2017 года № 240 «Об объявлении в Российской Федерации Десятилетия детства»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C2F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A88156" w14:textId="77777777" w:rsidR="008E2039" w:rsidRPr="004C2FCF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FCF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23 января 2021 года № 122-р «Об утверждении плана основных мероприятий, проводимых в рамках Десятилетия детства», на период до 2027 года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D76A192" w14:textId="77777777" w:rsidR="008E2039" w:rsidRPr="004C2FCF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C2FCF">
        <w:rPr>
          <w:rFonts w:ascii="Times New Roman" w:hAnsi="Times New Roman" w:cs="Times New Roman"/>
          <w:sz w:val="24"/>
          <w:szCs w:val="24"/>
        </w:rPr>
        <w:t xml:space="preserve">аспоряжение Правительства Российской Федерации от 31 марта 2022 г. № 678-р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C2FCF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детей до 2030 года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4C2F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215C5D" w14:textId="77777777" w:rsidR="008E2039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29 декабря 2012 года № 273-ФЗ «Об образовании в Российской Федерации» (с последующими изменениями);</w:t>
      </w:r>
    </w:p>
    <w:p w14:paraId="49E16594" w14:textId="77777777" w:rsidR="008E2039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Стратегия развития воспитания в Российской Федерации в период до 2025 года (Распоряжение Правительства РФ от 29 мая 2015 года № 996-р);</w:t>
      </w:r>
    </w:p>
    <w:p w14:paraId="6702BA1A" w14:textId="77777777" w:rsidR="008E2039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Style w:val="12"/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Национальный проект «Образование» (срок реализации 2019-2024 г.);</w:t>
      </w:r>
    </w:p>
    <w:p w14:paraId="6EAA6164" w14:textId="77777777" w:rsidR="008E2039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12"/>
          <w:rFonts w:ascii="Times New Roman" w:eastAsia="Calibri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892D6EA" w14:textId="77777777" w:rsidR="00716FB2" w:rsidRPr="00AB27E1" w:rsidRDefault="008E2039" w:rsidP="00716FB2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 2 «Об утверждении санитарных правил и норм СанПиН1.2.3685-21 «Гигиенические нормативы и требования к обеспечению безопасности и (или) </w:t>
      </w:r>
      <w:r w:rsidRPr="00AB27E1">
        <w:rPr>
          <w:rFonts w:ascii="Times New Roman" w:eastAsia="Calibri" w:hAnsi="Times New Roman" w:cs="Times New Roman"/>
          <w:sz w:val="24"/>
          <w:szCs w:val="24"/>
        </w:rPr>
        <w:t>безвредности для человека факторов среды обитания»;</w:t>
      </w:r>
    </w:p>
    <w:p w14:paraId="0A0E974F" w14:textId="4102D72F" w:rsidR="00716FB2" w:rsidRPr="00AB27E1" w:rsidRDefault="00716FB2" w:rsidP="00716FB2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B27E1">
        <w:rPr>
          <w:rFonts w:ascii="Times New Roman" w:hAnsi="Times New Roman" w:cs="Times New Roman"/>
          <w:color w:val="333333"/>
          <w:sz w:val="24"/>
          <w:szCs w:val="24"/>
        </w:rPr>
        <w:t xml:space="preserve">Приказ </w:t>
      </w:r>
      <w:r w:rsidRPr="00AB27E1">
        <w:rPr>
          <w:rFonts w:ascii="Times New Roman" w:hAnsi="Times New Roman" w:cs="Times New Roman"/>
          <w:sz w:val="24"/>
          <w:szCs w:val="24"/>
        </w:rPr>
        <w:t>Министерства просвещения Российской Федерации</w:t>
      </w:r>
      <w:r w:rsidRPr="00AB27E1">
        <w:rPr>
          <w:rFonts w:ascii="Times New Roman" w:hAnsi="Times New Roman" w:cs="Times New Roman"/>
          <w:color w:val="333333"/>
          <w:sz w:val="24"/>
          <w:szCs w:val="24"/>
        </w:rPr>
        <w:t xml:space="preserve"> от 27</w:t>
      </w:r>
      <w:r w:rsidR="00A3262C" w:rsidRPr="00AB27E1">
        <w:rPr>
          <w:rFonts w:ascii="Times New Roman" w:hAnsi="Times New Roman" w:cs="Times New Roman"/>
          <w:color w:val="333333"/>
          <w:sz w:val="24"/>
          <w:szCs w:val="24"/>
        </w:rPr>
        <w:t xml:space="preserve"> июля </w:t>
      </w:r>
      <w:r w:rsidRPr="00AB27E1">
        <w:rPr>
          <w:rFonts w:ascii="Times New Roman" w:hAnsi="Times New Roman" w:cs="Times New Roman"/>
          <w:color w:val="333333"/>
          <w:sz w:val="24"/>
          <w:szCs w:val="24"/>
        </w:rPr>
        <w:t>2022</w:t>
      </w:r>
      <w:r w:rsidR="00A3262C" w:rsidRPr="00AB27E1">
        <w:rPr>
          <w:rFonts w:ascii="Times New Roman" w:hAnsi="Times New Roman" w:cs="Times New Roman"/>
          <w:color w:val="333333"/>
          <w:sz w:val="24"/>
          <w:szCs w:val="24"/>
        </w:rPr>
        <w:t xml:space="preserve"> г.</w:t>
      </w:r>
      <w:r w:rsidRPr="00AB27E1">
        <w:rPr>
          <w:rFonts w:ascii="Times New Roman" w:hAnsi="Times New Roman" w:cs="Times New Roman"/>
          <w:color w:val="333333"/>
          <w:sz w:val="24"/>
          <w:szCs w:val="24"/>
        </w:rPr>
        <w:t xml:space="preserve"> № 629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14:paraId="25105486" w14:textId="118E0521" w:rsidR="008E2039" w:rsidRPr="00AB27E1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7E1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 ноября 2019 г. № 467 (зарегистрирован в Минюсте РФ 6 декабря 2019 года) «Об утверждении Целевой модели развития региональных систем дополнительного образования детей»;</w:t>
      </w:r>
    </w:p>
    <w:p w14:paraId="7E8752AC" w14:textId="77777777" w:rsidR="008E2039" w:rsidRPr="00AB27E1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7E1">
        <w:rPr>
          <w:rFonts w:ascii="Times New Roman" w:hAnsi="Times New Roman" w:cs="Times New Roman"/>
          <w:sz w:val="24"/>
          <w:szCs w:val="24"/>
        </w:rPr>
        <w:t xml:space="preserve">Приказ Министерства науки и высшего образования Российской Федерации и Министерства просвещения Российской Федерации от 5 августа 2020 г. № 882/391 (зарегистрирован в Минюсте 10 сентября 2020 года) «Об организации и осуществлении образовательной деятельности при сетевой форме реализации образовательных программ» </w:t>
      </w:r>
    </w:p>
    <w:p w14:paraId="287B80F4" w14:textId="77777777" w:rsidR="008E2039" w:rsidRPr="00AB27E1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B27E1">
        <w:rPr>
          <w:rStyle w:val="12"/>
          <w:rFonts w:ascii="Times New Roman" w:eastAsia="Times New Roman" w:hAnsi="Times New Roman" w:cs="Times New Roman"/>
          <w:sz w:val="24"/>
          <w:szCs w:val="24"/>
        </w:rPr>
        <w:t>Письмо Министерства образования и науки РФ от 18.11.2015 №09-3242 «Методические рекомендации по проектированию дополнительных общеразвивающих программ (включая разноуровневые программы);</w:t>
      </w:r>
    </w:p>
    <w:p w14:paraId="250EDCD8" w14:textId="77777777" w:rsidR="008E2039" w:rsidRPr="00AB27E1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7E1">
        <w:rPr>
          <w:rFonts w:ascii="Times New Roman" w:hAnsi="Times New Roman" w:cs="Times New Roman"/>
          <w:sz w:val="24"/>
          <w:szCs w:val="24"/>
        </w:rPr>
        <w:t>Паспорт федерального проекта «Успех каждого ребенка» утвержден протоколом заседания проектного комитета по национальному проекту «Образование» от 07 декабря 2018 г. № 3 (с изменениями);</w:t>
      </w:r>
    </w:p>
    <w:p w14:paraId="463B19E5" w14:textId="77777777" w:rsidR="008E2039" w:rsidRPr="00AB27E1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7E1">
        <w:rPr>
          <w:rFonts w:ascii="Times New Roman" w:eastAsia="Times New Roman" w:hAnsi="Times New Roman" w:cs="Times New Roman"/>
          <w:sz w:val="24"/>
          <w:szCs w:val="24"/>
        </w:rPr>
        <w:t>Положение об организации деятельности по дополнительным общеобразовательным программам МАОУ «СОШ №31»;</w:t>
      </w:r>
    </w:p>
    <w:p w14:paraId="645D2E58" w14:textId="2C605292" w:rsidR="008E2039" w:rsidRPr="00AB27E1" w:rsidRDefault="008E2039" w:rsidP="008E2039">
      <w:pPr>
        <w:pStyle w:val="a3"/>
        <w:numPr>
          <w:ilvl w:val="0"/>
          <w:numId w:val="40"/>
        </w:numPr>
        <w:suppressAutoHyphens/>
        <w:spacing w:after="0" w:line="100" w:lineRule="atLeast"/>
        <w:ind w:left="1276" w:hanging="567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B27E1">
        <w:rPr>
          <w:rFonts w:ascii="Times New Roman" w:eastAsia="Times New Roman" w:hAnsi="Times New Roman" w:cs="Times New Roman"/>
          <w:sz w:val="24"/>
          <w:szCs w:val="24"/>
        </w:rPr>
        <w:t>Правила оказания платных образовательных услуг МАОУ «СОШ №31»</w:t>
      </w:r>
      <w:r w:rsidR="00AB27E1" w:rsidRPr="00AB27E1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0"/>
    <w:p w14:paraId="3A743F3B" w14:textId="77777777" w:rsidR="00136CDF" w:rsidRDefault="00136CDF" w:rsidP="00F9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48477F" w14:textId="77777777" w:rsidR="008E2039" w:rsidRDefault="008E2039">
      <w:pPr>
        <w:rPr>
          <w:rFonts w:ascii="Times New Roman" w:eastAsia="Batang" w:hAnsi="Times New Roman" w:cs="Times New Roman"/>
          <w:b/>
          <w:sz w:val="24"/>
          <w:szCs w:val="24"/>
          <w:lang w:eastAsia="ja-JP"/>
        </w:rPr>
      </w:pPr>
      <w:r>
        <w:rPr>
          <w:b/>
        </w:rPr>
        <w:br w:type="page"/>
      </w:r>
    </w:p>
    <w:p w14:paraId="7977A1A3" w14:textId="5A128AD8" w:rsidR="008E2039" w:rsidRDefault="00A828C8" w:rsidP="008E2039">
      <w:pPr>
        <w:pStyle w:val="Default"/>
        <w:ind w:firstLine="709"/>
        <w:contextualSpacing/>
        <w:jc w:val="both"/>
        <w:rPr>
          <w:color w:val="auto"/>
        </w:rPr>
      </w:pPr>
      <w:r w:rsidRPr="00C764E7">
        <w:rPr>
          <w:b/>
          <w:color w:val="auto"/>
        </w:rPr>
        <w:lastRenderedPageBreak/>
        <w:t>Направленность</w:t>
      </w:r>
    </w:p>
    <w:p w14:paraId="2036316B" w14:textId="77777777" w:rsidR="008E2039" w:rsidRDefault="008E2039" w:rsidP="008E2039">
      <w:pPr>
        <w:pStyle w:val="Default"/>
        <w:ind w:firstLine="709"/>
        <w:contextualSpacing/>
        <w:jc w:val="both"/>
        <w:rPr>
          <w:color w:val="auto"/>
        </w:rPr>
      </w:pPr>
    </w:p>
    <w:p w14:paraId="261F20A1" w14:textId="61D31273" w:rsidR="008E2039" w:rsidRPr="008E2039" w:rsidRDefault="008E2039" w:rsidP="008E2039">
      <w:pPr>
        <w:pStyle w:val="Default"/>
        <w:ind w:firstLine="709"/>
        <w:contextualSpacing/>
        <w:jc w:val="both"/>
        <w:rPr>
          <w:bCs/>
          <w:color w:val="auto"/>
        </w:rPr>
      </w:pPr>
      <w:r w:rsidRPr="008E2039">
        <w:rPr>
          <w:bCs/>
          <w:color w:val="00000A"/>
        </w:rPr>
        <w:t>Направленность программы: техническая.</w:t>
      </w:r>
    </w:p>
    <w:p w14:paraId="53E7B10D" w14:textId="77777777" w:rsidR="008E2039" w:rsidRDefault="008E2039" w:rsidP="00F96A6B">
      <w:pPr>
        <w:pStyle w:val="Default"/>
        <w:ind w:firstLine="709"/>
        <w:jc w:val="both"/>
      </w:pPr>
    </w:p>
    <w:p w14:paraId="05FA6132" w14:textId="48C7C66D" w:rsidR="003749C0" w:rsidRDefault="00A828C8" w:rsidP="00F96A6B">
      <w:pPr>
        <w:pStyle w:val="Default"/>
        <w:ind w:firstLine="709"/>
        <w:jc w:val="both"/>
      </w:pPr>
      <w:r w:rsidRPr="002A47EF">
        <w:t xml:space="preserve">Дополнительная общеобразовательная общеразвивающая программа </w:t>
      </w:r>
      <w:r w:rsidR="00C717DC">
        <w:t>«</w:t>
      </w:r>
      <w:r w:rsidR="00AB27E1">
        <w:rPr>
          <w:lang w:val="en-US"/>
        </w:rPr>
        <w:t>Front</w:t>
      </w:r>
      <w:r w:rsidR="00AB27E1" w:rsidRPr="00AB27E1">
        <w:t>-</w:t>
      </w:r>
      <w:r w:rsidR="00AB27E1">
        <w:rPr>
          <w:lang w:val="en-US"/>
        </w:rPr>
        <w:t>end</w:t>
      </w:r>
      <w:r w:rsidR="00AB27E1" w:rsidRPr="00AB27E1">
        <w:t xml:space="preserve"> </w:t>
      </w:r>
      <w:r w:rsidR="00AB27E1">
        <w:t>разработка</w:t>
      </w:r>
      <w:r w:rsidR="00C717DC">
        <w:t>»</w:t>
      </w:r>
      <w:r w:rsidR="00BE0487">
        <w:t xml:space="preserve"> </w:t>
      </w:r>
      <w:r w:rsidRPr="002A47EF">
        <w:t xml:space="preserve">направлена на </w:t>
      </w:r>
      <w:r w:rsidR="00C717DC" w:rsidRPr="003F0CD2">
        <w:t>формиров</w:t>
      </w:r>
      <w:r w:rsidR="00C717DC">
        <w:t>ание</w:t>
      </w:r>
      <w:r w:rsidR="00C717DC" w:rsidRPr="003F0CD2">
        <w:t xml:space="preserve"> навы</w:t>
      </w:r>
      <w:r w:rsidR="00C717DC">
        <w:t>ков</w:t>
      </w:r>
      <w:r w:rsidR="00C717DC" w:rsidRPr="003F0CD2">
        <w:t xml:space="preserve"> </w:t>
      </w:r>
      <w:r w:rsidR="001540EB">
        <w:t xml:space="preserve">по созданию и верстке </w:t>
      </w:r>
      <w:r w:rsidR="001540EB">
        <w:rPr>
          <w:lang w:val="en-US"/>
        </w:rPr>
        <w:t>web</w:t>
      </w:r>
      <w:r w:rsidR="001540EB">
        <w:t>-сайтов.</w:t>
      </w:r>
    </w:p>
    <w:p w14:paraId="716F7707" w14:textId="63131DCC" w:rsidR="00A828C8" w:rsidRDefault="00A828C8" w:rsidP="00F96A6B">
      <w:pPr>
        <w:pStyle w:val="Default"/>
        <w:ind w:firstLine="709"/>
        <w:jc w:val="both"/>
      </w:pPr>
      <w:r w:rsidRPr="002A47EF">
        <w:t xml:space="preserve">Занятия ориентированы на </w:t>
      </w:r>
      <w:r w:rsidR="00C717DC">
        <w:t xml:space="preserve">учащихся </w:t>
      </w:r>
      <w:r w:rsidR="00AB27E1">
        <w:t>8-11</w:t>
      </w:r>
      <w:r w:rsidR="00C717DC">
        <w:t xml:space="preserve"> классов</w:t>
      </w:r>
      <w:r w:rsidR="00136CDF">
        <w:t>.</w:t>
      </w:r>
    </w:p>
    <w:p w14:paraId="5C364CC4" w14:textId="77777777" w:rsidR="00136CDF" w:rsidRDefault="00136CDF" w:rsidP="00F96A6B">
      <w:pPr>
        <w:pStyle w:val="Default"/>
        <w:ind w:firstLine="709"/>
        <w:jc w:val="both"/>
      </w:pPr>
    </w:p>
    <w:p w14:paraId="5B3CABB2" w14:textId="77777777" w:rsidR="003749C0" w:rsidRPr="00F96A6B" w:rsidRDefault="003749C0" w:rsidP="00F96A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ja-JP"/>
        </w:rPr>
      </w:pPr>
    </w:p>
    <w:p w14:paraId="4193B8D6" w14:textId="52EA12BD" w:rsidR="003749C0" w:rsidRDefault="00A828C8" w:rsidP="00F96A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ja-JP"/>
        </w:rPr>
      </w:pPr>
      <w:r w:rsidRPr="00F96A6B">
        <w:rPr>
          <w:rFonts w:ascii="Times New Roman" w:eastAsia="Batang" w:hAnsi="Times New Roman" w:cs="Times New Roman"/>
          <w:b/>
          <w:bCs/>
          <w:sz w:val="24"/>
          <w:szCs w:val="24"/>
          <w:lang w:eastAsia="ja-JP"/>
        </w:rPr>
        <w:t>Актуальность</w:t>
      </w:r>
    </w:p>
    <w:p w14:paraId="6C16C506" w14:textId="77777777" w:rsidR="008E2039" w:rsidRDefault="008E2039" w:rsidP="00F96A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ja-JP"/>
        </w:rPr>
      </w:pPr>
    </w:p>
    <w:p w14:paraId="2673527D" w14:textId="1A20E5E8" w:rsidR="003E0A22" w:rsidRPr="003E0A22" w:rsidRDefault="003E0A22" w:rsidP="003E0A22">
      <w:pPr>
        <w:pStyle w:val="aa"/>
        <w:ind w:left="0" w:firstLine="709"/>
        <w:rPr>
          <w:sz w:val="24"/>
          <w:szCs w:val="24"/>
        </w:rPr>
      </w:pPr>
      <w:r w:rsidRPr="003E0A22">
        <w:rPr>
          <w:sz w:val="24"/>
          <w:szCs w:val="24"/>
        </w:rPr>
        <w:t>Актуальность программы в современных условиях обусловлена широким распространением веб-технологий во всех сферах учебной и экономической деятельности, что</w:t>
      </w:r>
      <w:r w:rsidRPr="003E0A22">
        <w:rPr>
          <w:spacing w:val="1"/>
          <w:sz w:val="24"/>
          <w:szCs w:val="24"/>
        </w:rPr>
        <w:t xml:space="preserve"> </w:t>
      </w:r>
      <w:r w:rsidRPr="003E0A22">
        <w:rPr>
          <w:sz w:val="24"/>
          <w:szCs w:val="24"/>
        </w:rPr>
        <w:t>делает</w:t>
      </w:r>
      <w:r w:rsidRPr="003E0A22">
        <w:rPr>
          <w:spacing w:val="-14"/>
          <w:sz w:val="24"/>
          <w:szCs w:val="24"/>
        </w:rPr>
        <w:t xml:space="preserve"> </w:t>
      </w:r>
      <w:r w:rsidRPr="003E0A22">
        <w:rPr>
          <w:sz w:val="24"/>
          <w:szCs w:val="24"/>
        </w:rPr>
        <w:t>востребованной</w:t>
      </w:r>
      <w:r w:rsidRPr="003E0A22">
        <w:rPr>
          <w:spacing w:val="-13"/>
          <w:sz w:val="24"/>
          <w:szCs w:val="24"/>
        </w:rPr>
        <w:t xml:space="preserve"> </w:t>
      </w:r>
      <w:r w:rsidRPr="003E0A22">
        <w:rPr>
          <w:sz w:val="24"/>
          <w:szCs w:val="24"/>
        </w:rPr>
        <w:t>подготовку</w:t>
      </w:r>
      <w:r w:rsidRPr="003E0A22">
        <w:rPr>
          <w:spacing w:val="-14"/>
          <w:sz w:val="24"/>
          <w:szCs w:val="24"/>
        </w:rPr>
        <w:t xml:space="preserve"> </w:t>
      </w:r>
      <w:r w:rsidRPr="003E0A22">
        <w:rPr>
          <w:sz w:val="24"/>
          <w:szCs w:val="24"/>
        </w:rPr>
        <w:t>грамотных</w:t>
      </w:r>
      <w:r w:rsidRPr="003E0A22">
        <w:rPr>
          <w:spacing w:val="-13"/>
          <w:sz w:val="24"/>
          <w:szCs w:val="24"/>
        </w:rPr>
        <w:t xml:space="preserve"> </w:t>
      </w:r>
      <w:r w:rsidRPr="003E0A22">
        <w:rPr>
          <w:sz w:val="24"/>
          <w:szCs w:val="24"/>
        </w:rPr>
        <w:t>специалистов</w:t>
      </w:r>
      <w:r w:rsidRPr="003E0A22">
        <w:rPr>
          <w:spacing w:val="-13"/>
          <w:sz w:val="24"/>
          <w:szCs w:val="24"/>
        </w:rPr>
        <w:t xml:space="preserve"> </w:t>
      </w:r>
      <w:r w:rsidRPr="003E0A22">
        <w:rPr>
          <w:sz w:val="24"/>
          <w:szCs w:val="24"/>
        </w:rPr>
        <w:t>в</w:t>
      </w:r>
      <w:r w:rsidRPr="003E0A22">
        <w:rPr>
          <w:spacing w:val="-13"/>
          <w:sz w:val="24"/>
          <w:szCs w:val="24"/>
        </w:rPr>
        <w:t xml:space="preserve"> </w:t>
      </w:r>
      <w:r w:rsidRPr="003E0A22">
        <w:rPr>
          <w:sz w:val="24"/>
          <w:szCs w:val="24"/>
        </w:rPr>
        <w:t>обла</w:t>
      </w:r>
      <w:r>
        <w:rPr>
          <w:sz w:val="24"/>
          <w:szCs w:val="24"/>
        </w:rPr>
        <w:t>с</w:t>
      </w:r>
      <w:r w:rsidRPr="003E0A22">
        <w:rPr>
          <w:sz w:val="24"/>
          <w:szCs w:val="24"/>
        </w:rPr>
        <w:t>ти создания веб-сайтов. Программа дает возможность обучающимся реализовать свои творческие</w:t>
      </w:r>
      <w:r w:rsidRPr="003E0A22">
        <w:rPr>
          <w:spacing w:val="1"/>
          <w:sz w:val="24"/>
          <w:szCs w:val="24"/>
        </w:rPr>
        <w:t xml:space="preserve"> </w:t>
      </w:r>
      <w:r w:rsidRPr="003E0A22">
        <w:rPr>
          <w:sz w:val="24"/>
          <w:szCs w:val="24"/>
        </w:rPr>
        <w:t>и</w:t>
      </w:r>
      <w:r w:rsidRPr="003E0A22">
        <w:rPr>
          <w:spacing w:val="-1"/>
          <w:sz w:val="24"/>
          <w:szCs w:val="24"/>
        </w:rPr>
        <w:t xml:space="preserve"> </w:t>
      </w:r>
      <w:r w:rsidRPr="003E0A22">
        <w:rPr>
          <w:sz w:val="24"/>
          <w:szCs w:val="24"/>
        </w:rPr>
        <w:t>исследовательские</w:t>
      </w:r>
      <w:r w:rsidRPr="003E0A22">
        <w:rPr>
          <w:spacing w:val="-2"/>
          <w:sz w:val="24"/>
          <w:szCs w:val="24"/>
        </w:rPr>
        <w:t xml:space="preserve"> </w:t>
      </w:r>
      <w:r w:rsidRPr="003E0A22">
        <w:rPr>
          <w:sz w:val="24"/>
          <w:szCs w:val="24"/>
        </w:rPr>
        <w:t>способности</w:t>
      </w:r>
      <w:r w:rsidRPr="003E0A22">
        <w:rPr>
          <w:spacing w:val="-1"/>
          <w:sz w:val="24"/>
          <w:szCs w:val="24"/>
        </w:rPr>
        <w:t xml:space="preserve"> </w:t>
      </w:r>
      <w:r w:rsidRPr="003E0A22">
        <w:rPr>
          <w:sz w:val="24"/>
          <w:szCs w:val="24"/>
        </w:rPr>
        <w:t>посредством</w:t>
      </w:r>
      <w:r w:rsidRPr="003E0A22">
        <w:rPr>
          <w:spacing w:val="-1"/>
          <w:sz w:val="24"/>
          <w:szCs w:val="24"/>
        </w:rPr>
        <w:t xml:space="preserve"> </w:t>
      </w:r>
      <w:r w:rsidRPr="003E0A22">
        <w:rPr>
          <w:sz w:val="24"/>
          <w:szCs w:val="24"/>
        </w:rPr>
        <w:t>информационных</w:t>
      </w:r>
      <w:r w:rsidRPr="003E0A22">
        <w:rPr>
          <w:spacing w:val="-1"/>
          <w:sz w:val="24"/>
          <w:szCs w:val="24"/>
        </w:rPr>
        <w:t xml:space="preserve"> </w:t>
      </w:r>
      <w:r w:rsidRPr="003E0A22">
        <w:rPr>
          <w:sz w:val="24"/>
          <w:szCs w:val="24"/>
        </w:rPr>
        <w:t>технологий.</w:t>
      </w:r>
    </w:p>
    <w:p w14:paraId="5B26B62B" w14:textId="43CCE4D3" w:rsidR="00F96A6B" w:rsidRPr="003E0A22" w:rsidRDefault="00F96A6B" w:rsidP="003E0A22">
      <w:pPr>
        <w:pStyle w:val="a6"/>
        <w:spacing w:before="0" w:beforeAutospacing="0" w:after="0" w:afterAutospacing="0"/>
        <w:ind w:firstLine="709"/>
        <w:jc w:val="both"/>
      </w:pPr>
    </w:p>
    <w:p w14:paraId="772773F2" w14:textId="77777777" w:rsidR="00355738" w:rsidRPr="003E0A22" w:rsidRDefault="00355738" w:rsidP="003E0A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ja-JP"/>
        </w:rPr>
      </w:pPr>
    </w:p>
    <w:p w14:paraId="7B4FA082" w14:textId="77777777" w:rsidR="008E2039" w:rsidRDefault="008E2039" w:rsidP="008E2039">
      <w:pPr>
        <w:pStyle w:val="Default"/>
        <w:numPr>
          <w:ilvl w:val="0"/>
          <w:numId w:val="41"/>
        </w:numPr>
        <w:suppressAutoHyphens/>
        <w:autoSpaceDE/>
        <w:autoSpaceDN/>
        <w:adjustRightInd/>
        <w:spacing w:line="100" w:lineRule="atLeast"/>
        <w:ind w:firstLine="709"/>
        <w:jc w:val="both"/>
        <w:textAlignment w:val="baseline"/>
        <w:rPr>
          <w:rFonts w:eastAsia="Times New Roman"/>
          <w:b/>
          <w:bCs/>
          <w:w w:val="105"/>
        </w:rPr>
      </w:pPr>
      <w:r>
        <w:rPr>
          <w:rFonts w:eastAsia="Times New Roman"/>
          <w:b/>
          <w:bCs/>
          <w:w w:val="105"/>
        </w:rPr>
        <w:t>Отличительные особенности программы</w:t>
      </w:r>
    </w:p>
    <w:p w14:paraId="0E490BF7" w14:textId="77777777" w:rsidR="008E2039" w:rsidRDefault="008E2039" w:rsidP="00F96A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35FAC7" w14:textId="29CDF312" w:rsidR="008E2039" w:rsidRPr="00E16546" w:rsidRDefault="00E16546" w:rsidP="00F96A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b/>
          <w:sz w:val="24"/>
          <w:szCs w:val="24"/>
          <w:lang w:eastAsia="ja-JP"/>
        </w:rPr>
      </w:pPr>
      <w:r w:rsidRPr="00E16546">
        <w:rPr>
          <w:rFonts w:ascii="Times New Roman" w:hAnsi="Times New Roman" w:cs="Times New Roman"/>
          <w:sz w:val="24"/>
          <w:szCs w:val="24"/>
        </w:rPr>
        <w:t>Программа позволяет осуществить социальный заказ обучаю</w:t>
      </w:r>
      <w:r w:rsidRPr="00E16546">
        <w:rPr>
          <w:rFonts w:ascii="Times New Roman" w:hAnsi="Times New Roman" w:cs="Times New Roman"/>
          <w:spacing w:val="-1"/>
          <w:sz w:val="24"/>
          <w:szCs w:val="24"/>
        </w:rPr>
        <w:t>щихся,</w:t>
      </w:r>
      <w:r w:rsidRPr="00E1654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16546">
        <w:rPr>
          <w:rFonts w:ascii="Times New Roman" w:hAnsi="Times New Roman" w:cs="Times New Roman"/>
          <w:spacing w:val="-1"/>
          <w:sz w:val="24"/>
          <w:szCs w:val="24"/>
        </w:rPr>
        <w:t>обусловленный</w:t>
      </w:r>
      <w:r w:rsidRPr="00E1654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16546">
        <w:rPr>
          <w:rFonts w:ascii="Times New Roman" w:hAnsi="Times New Roman" w:cs="Times New Roman"/>
          <w:sz w:val="24"/>
          <w:szCs w:val="24"/>
        </w:rPr>
        <w:t>значимостью</w:t>
      </w:r>
      <w:r w:rsidRPr="00E1654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16546">
        <w:rPr>
          <w:rFonts w:ascii="Times New Roman" w:hAnsi="Times New Roman" w:cs="Times New Roman"/>
          <w:sz w:val="24"/>
          <w:szCs w:val="24"/>
        </w:rPr>
        <w:t>информатизации</w:t>
      </w:r>
      <w:r w:rsidRPr="00E1654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16546">
        <w:rPr>
          <w:rFonts w:ascii="Times New Roman" w:hAnsi="Times New Roman" w:cs="Times New Roman"/>
          <w:sz w:val="24"/>
          <w:szCs w:val="24"/>
        </w:rPr>
        <w:t>современного</w:t>
      </w:r>
      <w:r w:rsidRPr="00E1654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16546">
        <w:rPr>
          <w:rFonts w:ascii="Times New Roman" w:hAnsi="Times New Roman" w:cs="Times New Roman"/>
          <w:sz w:val="24"/>
          <w:szCs w:val="24"/>
        </w:rPr>
        <w:t>общества:</w:t>
      </w:r>
      <w:r w:rsidRPr="00E1654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16546">
        <w:rPr>
          <w:rFonts w:ascii="Times New Roman" w:hAnsi="Times New Roman" w:cs="Times New Roman"/>
          <w:sz w:val="24"/>
          <w:szCs w:val="24"/>
        </w:rPr>
        <w:t xml:space="preserve">активизировать познавательную деятельность </w:t>
      </w:r>
      <w:r w:rsidR="001540EB">
        <w:rPr>
          <w:rFonts w:ascii="Times New Roman" w:hAnsi="Times New Roman" w:cs="Times New Roman"/>
          <w:sz w:val="24"/>
          <w:szCs w:val="24"/>
        </w:rPr>
        <w:t>учащихся</w:t>
      </w:r>
      <w:r w:rsidRPr="00E16546">
        <w:rPr>
          <w:rFonts w:ascii="Times New Roman" w:hAnsi="Times New Roman" w:cs="Times New Roman"/>
          <w:sz w:val="24"/>
          <w:szCs w:val="24"/>
        </w:rPr>
        <w:t>, реализовать их интерес к выбранному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54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16546">
        <w:rPr>
          <w:rFonts w:ascii="Times New Roman" w:hAnsi="Times New Roman" w:cs="Times New Roman"/>
          <w:sz w:val="24"/>
          <w:szCs w:val="24"/>
        </w:rPr>
        <w:t>направлению.</w:t>
      </w:r>
    </w:p>
    <w:p w14:paraId="73E0349F" w14:textId="77777777" w:rsidR="008E2039" w:rsidRPr="00E16546" w:rsidRDefault="008E2039" w:rsidP="00F96A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b/>
          <w:sz w:val="24"/>
          <w:szCs w:val="24"/>
          <w:lang w:eastAsia="ja-JP"/>
        </w:rPr>
      </w:pPr>
    </w:p>
    <w:p w14:paraId="69F623B4" w14:textId="77777777" w:rsidR="008E2039" w:rsidRDefault="008E2039" w:rsidP="008E2039">
      <w:pPr>
        <w:spacing w:after="0" w:line="100" w:lineRule="atLeast"/>
        <w:ind w:firstLine="709"/>
        <w:jc w:val="both"/>
        <w:rPr>
          <w:rFonts w:ascii="Times New Roman" w:eastAsia="Batang" w:hAnsi="Times New Roman" w:cs="Times New Roman"/>
          <w:b/>
          <w:w w:val="105"/>
          <w:sz w:val="24"/>
          <w:szCs w:val="24"/>
        </w:rPr>
      </w:pPr>
      <w:r>
        <w:rPr>
          <w:rFonts w:ascii="Times New Roman" w:eastAsia="Batang" w:hAnsi="Times New Roman" w:cs="Times New Roman"/>
          <w:b/>
          <w:w w:val="105"/>
          <w:sz w:val="24"/>
          <w:szCs w:val="24"/>
        </w:rPr>
        <w:t>Адресат программы</w:t>
      </w:r>
    </w:p>
    <w:p w14:paraId="6AC97627" w14:textId="77777777" w:rsidR="008E2039" w:rsidRDefault="008E2039" w:rsidP="008E2039">
      <w:pPr>
        <w:spacing w:after="0" w:line="100" w:lineRule="atLeast"/>
        <w:ind w:firstLine="709"/>
        <w:jc w:val="both"/>
        <w:rPr>
          <w:rFonts w:ascii="Times New Roman" w:eastAsia="Batang" w:hAnsi="Times New Roman" w:cs="Times New Roman"/>
          <w:b/>
          <w:w w:val="105"/>
          <w:sz w:val="24"/>
          <w:szCs w:val="24"/>
        </w:rPr>
      </w:pPr>
    </w:p>
    <w:p w14:paraId="365A1709" w14:textId="1F65C90F" w:rsidR="00A828C8" w:rsidRPr="006871C3" w:rsidRDefault="00A828C8" w:rsidP="008E2039">
      <w:pPr>
        <w:spacing w:after="0" w:line="100" w:lineRule="atLeast"/>
        <w:ind w:firstLine="709"/>
        <w:jc w:val="both"/>
        <w:rPr>
          <w:rFonts w:ascii="Times New Roman" w:eastAsia="Batang" w:hAnsi="Times New Roman" w:cs="Times New Roman"/>
          <w:w w:val="105"/>
          <w:sz w:val="24"/>
          <w:szCs w:val="24"/>
        </w:rPr>
      </w:pPr>
      <w:r w:rsidRPr="00687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для учащихся </w:t>
      </w:r>
      <w:r w:rsidR="003E0A22">
        <w:rPr>
          <w:rFonts w:ascii="Times New Roman" w:eastAsia="Times New Roman" w:hAnsi="Times New Roman" w:cs="Times New Roman"/>
          <w:sz w:val="24"/>
          <w:szCs w:val="24"/>
          <w:lang w:eastAsia="ru-RU"/>
        </w:rPr>
        <w:t>14-18</w:t>
      </w:r>
      <w:r w:rsidRPr="00687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  <w:r w:rsidR="00687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04768D" w14:textId="77777777" w:rsidR="00355738" w:rsidRDefault="00355738" w:rsidP="00F96A6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65547B6" w14:textId="77777777" w:rsidR="006871C3" w:rsidRDefault="006871C3" w:rsidP="00F96A6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5EBC26" w14:textId="77777777" w:rsidR="006871C3" w:rsidRDefault="006871C3" w:rsidP="006871C3">
      <w:pPr>
        <w:spacing w:after="0" w:line="100" w:lineRule="atLeast"/>
        <w:ind w:firstLine="709"/>
        <w:jc w:val="both"/>
        <w:rPr>
          <w:rFonts w:ascii="Times New Roman" w:eastAsia="Batang" w:hAnsi="Times New Roman" w:cs="Times New Roman"/>
          <w:b/>
          <w:w w:val="105"/>
          <w:sz w:val="24"/>
          <w:szCs w:val="24"/>
        </w:rPr>
      </w:pPr>
      <w:r>
        <w:rPr>
          <w:rFonts w:ascii="Times New Roman" w:eastAsia="Batang" w:hAnsi="Times New Roman" w:cs="Times New Roman"/>
          <w:b/>
          <w:w w:val="105"/>
          <w:sz w:val="24"/>
          <w:szCs w:val="24"/>
        </w:rPr>
        <w:t>Объем программы</w:t>
      </w:r>
    </w:p>
    <w:p w14:paraId="4AEB839F" w14:textId="77777777" w:rsidR="006871C3" w:rsidRDefault="006871C3" w:rsidP="00F96A6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946F3CC" w14:textId="68778539" w:rsidR="006871C3" w:rsidRPr="006871C3" w:rsidRDefault="006871C3" w:rsidP="00F96A6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7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рассчитана на 68 часов.</w:t>
      </w:r>
    </w:p>
    <w:p w14:paraId="33D7FBBC" w14:textId="77777777" w:rsidR="006871C3" w:rsidRDefault="006871C3" w:rsidP="00F96A6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6FFCDE" w14:textId="77777777" w:rsidR="006871C3" w:rsidRDefault="006871C3" w:rsidP="00F96A6B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12"/>
          <w:rFonts w:ascii="Times New Roman" w:eastAsia="Times New Roman" w:hAnsi="Times New Roman" w:cs="Times New Roman"/>
          <w:b/>
          <w:sz w:val="24"/>
          <w:szCs w:val="24"/>
        </w:rPr>
      </w:pPr>
    </w:p>
    <w:p w14:paraId="7AE3525D" w14:textId="0EEA529D" w:rsidR="006871C3" w:rsidRDefault="006871C3" w:rsidP="00F96A6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4033">
        <w:rPr>
          <w:rStyle w:val="12"/>
          <w:rFonts w:ascii="Times New Roman" w:eastAsia="Times New Roman" w:hAnsi="Times New Roman" w:cs="Times New Roman"/>
          <w:b/>
          <w:sz w:val="24"/>
          <w:szCs w:val="24"/>
        </w:rPr>
        <w:t>Формы обучения и виды занятий</w:t>
      </w:r>
    </w:p>
    <w:p w14:paraId="6DEE9985" w14:textId="77777777" w:rsidR="006871C3" w:rsidRDefault="006871C3" w:rsidP="00F96A6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88951A" w14:textId="36B2B00F" w:rsidR="006871C3" w:rsidRDefault="006871C3" w:rsidP="006871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033">
        <w:rPr>
          <w:rFonts w:ascii="Times New Roman" w:eastAsia="Batang" w:hAnsi="Times New Roman" w:cs="Times New Roman"/>
          <w:bCs/>
          <w:w w:val="105"/>
          <w:sz w:val="24"/>
          <w:szCs w:val="24"/>
        </w:rPr>
        <w:t xml:space="preserve">Форма обучения очная. </w:t>
      </w:r>
      <w:r w:rsidRPr="008E4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оценки знаний </w:t>
      </w:r>
      <w:r w:rsidRPr="008E4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текущая аттестация проводится в виде устных опросов и решения практических задач. Оценка знаний и умений школьников проводится с учетом результатов выполненных практических работ.</w:t>
      </w:r>
    </w:p>
    <w:p w14:paraId="7FCCE4B4" w14:textId="77777777" w:rsidR="006871C3" w:rsidRDefault="006871C3" w:rsidP="006871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14:paraId="331BBE94" w14:textId="77777777" w:rsidR="006871C3" w:rsidRDefault="006871C3" w:rsidP="006871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2B7337" w14:textId="77777777" w:rsidR="006871C3" w:rsidRPr="001C2C3C" w:rsidRDefault="006871C3" w:rsidP="006871C3">
      <w:pPr>
        <w:spacing w:after="0" w:line="100" w:lineRule="atLeast"/>
        <w:ind w:firstLine="709"/>
        <w:jc w:val="both"/>
        <w:rPr>
          <w:rStyle w:val="12"/>
          <w:rFonts w:ascii="Times New Roman" w:eastAsia="Batang" w:hAnsi="Times New Roman" w:cs="Times New Roman"/>
          <w:b/>
          <w:bCs/>
          <w:w w:val="105"/>
          <w:sz w:val="24"/>
          <w:szCs w:val="24"/>
        </w:rPr>
      </w:pPr>
      <w:r w:rsidRPr="001C2C3C">
        <w:rPr>
          <w:rStyle w:val="12"/>
          <w:rFonts w:ascii="Times New Roman" w:eastAsia="Batang" w:hAnsi="Times New Roman" w:cs="Times New Roman"/>
          <w:b/>
          <w:bCs/>
          <w:w w:val="105"/>
          <w:sz w:val="24"/>
          <w:szCs w:val="24"/>
        </w:rPr>
        <w:t>Срок освоения программы</w:t>
      </w:r>
    </w:p>
    <w:p w14:paraId="05B6DED9" w14:textId="77777777" w:rsidR="006871C3" w:rsidRDefault="006871C3" w:rsidP="006871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82C3D" w14:textId="08E4C314" w:rsidR="006871C3" w:rsidRDefault="006871C3" w:rsidP="006871C3">
      <w:pPr>
        <w:spacing w:after="0" w:line="100" w:lineRule="atLeast"/>
        <w:ind w:firstLine="709"/>
        <w:jc w:val="both"/>
        <w:rPr>
          <w:rStyle w:val="12"/>
          <w:rFonts w:ascii="Times New Roman" w:eastAsia="Times New Roman" w:hAnsi="Times New Roman" w:cs="Times New Roman"/>
          <w:bCs/>
          <w:w w:val="105"/>
          <w:sz w:val="24"/>
          <w:szCs w:val="24"/>
        </w:rPr>
      </w:pPr>
      <w:r w:rsidRPr="00074033">
        <w:rPr>
          <w:rStyle w:val="12"/>
          <w:rFonts w:ascii="Times New Roman" w:eastAsia="Times New Roman" w:hAnsi="Times New Roman" w:cs="Times New Roman"/>
          <w:bCs/>
          <w:w w:val="105"/>
          <w:sz w:val="24"/>
          <w:szCs w:val="24"/>
        </w:rPr>
        <w:t>Программа рассчитана н</w:t>
      </w:r>
      <w:r>
        <w:rPr>
          <w:rStyle w:val="12"/>
          <w:rFonts w:ascii="Times New Roman" w:eastAsia="Times New Roman" w:hAnsi="Times New Roman" w:cs="Times New Roman"/>
          <w:bCs/>
          <w:w w:val="105"/>
          <w:sz w:val="24"/>
          <w:szCs w:val="24"/>
        </w:rPr>
        <w:t>а 1 год обучения.</w:t>
      </w:r>
      <w:r w:rsidRPr="00074033">
        <w:rPr>
          <w:rStyle w:val="12"/>
          <w:rFonts w:ascii="Times New Roman" w:eastAsia="Times New Roman" w:hAnsi="Times New Roman" w:cs="Times New Roman"/>
          <w:bCs/>
          <w:w w:val="105"/>
          <w:sz w:val="24"/>
          <w:szCs w:val="24"/>
        </w:rPr>
        <w:t xml:space="preserve"> </w:t>
      </w:r>
    </w:p>
    <w:p w14:paraId="21A32E08" w14:textId="77777777" w:rsidR="006871C3" w:rsidRDefault="006871C3" w:rsidP="006871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7EF13" w14:textId="77777777" w:rsidR="006871C3" w:rsidRDefault="006871C3" w:rsidP="006871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7E602" w14:textId="77777777" w:rsidR="006871C3" w:rsidRPr="001C2C3C" w:rsidRDefault="006871C3" w:rsidP="006871C3">
      <w:pPr>
        <w:spacing w:after="0" w:line="100" w:lineRule="atLeast"/>
        <w:ind w:firstLine="709"/>
        <w:jc w:val="both"/>
        <w:rPr>
          <w:rStyle w:val="12"/>
          <w:rFonts w:ascii="Times New Roman" w:eastAsia="Times New Roman" w:hAnsi="Times New Roman" w:cs="Times New Roman"/>
          <w:b/>
          <w:w w:val="105"/>
          <w:sz w:val="24"/>
          <w:szCs w:val="24"/>
        </w:rPr>
      </w:pPr>
      <w:r w:rsidRPr="001C2C3C">
        <w:rPr>
          <w:rStyle w:val="12"/>
          <w:rFonts w:ascii="Times New Roman" w:eastAsia="Times New Roman" w:hAnsi="Times New Roman" w:cs="Times New Roman"/>
          <w:b/>
          <w:w w:val="105"/>
          <w:sz w:val="24"/>
          <w:szCs w:val="24"/>
        </w:rPr>
        <w:t>Режим занятий</w:t>
      </w:r>
    </w:p>
    <w:p w14:paraId="1FA0DDEC" w14:textId="77777777" w:rsidR="006871C3" w:rsidRDefault="006871C3" w:rsidP="006871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C16CB" w14:textId="77777777" w:rsidR="006871C3" w:rsidRPr="006871C3" w:rsidRDefault="006871C3" w:rsidP="006871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 проводятся 1 раз в неделю по 2 академических часа с перерывом в 10 минут.</w:t>
      </w:r>
    </w:p>
    <w:p w14:paraId="6AEB1C36" w14:textId="77777777" w:rsidR="006871C3" w:rsidRDefault="006871C3" w:rsidP="006871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B9DE2" w14:textId="77777777" w:rsidR="006871C3" w:rsidRDefault="006871C3" w:rsidP="006871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2E303" w14:textId="77777777" w:rsidR="006871C3" w:rsidRDefault="006871C3" w:rsidP="006871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3B3928" w14:textId="77777777" w:rsidR="006871C3" w:rsidRDefault="006871C3" w:rsidP="006871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1FE3A4" w14:textId="77777777" w:rsidR="006871C3" w:rsidRDefault="006871C3" w:rsidP="006871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C6EE2" w14:textId="77777777" w:rsidR="006871C3" w:rsidRPr="001C2C3C" w:rsidRDefault="006871C3" w:rsidP="006871C3">
      <w:pPr>
        <w:pStyle w:val="af1"/>
        <w:spacing w:before="0" w:after="0"/>
        <w:ind w:firstLine="709"/>
        <w:jc w:val="both"/>
        <w:rPr>
          <w:rFonts w:eastAsia="Batang"/>
          <w:b/>
          <w:bCs/>
          <w:w w:val="105"/>
        </w:rPr>
      </w:pPr>
      <w:r w:rsidRPr="001C2C3C">
        <w:rPr>
          <w:rFonts w:eastAsia="Batang"/>
          <w:b/>
          <w:bCs/>
          <w:w w:val="105"/>
        </w:rPr>
        <w:lastRenderedPageBreak/>
        <w:t>1.2. Цель и задачи программы</w:t>
      </w:r>
    </w:p>
    <w:p w14:paraId="4A745C3E" w14:textId="77777777" w:rsidR="006871C3" w:rsidRDefault="006871C3" w:rsidP="00F96A6B">
      <w:pPr>
        <w:pStyle w:val="a6"/>
        <w:spacing w:before="0" w:beforeAutospacing="0" w:after="0" w:afterAutospacing="0"/>
        <w:ind w:firstLine="709"/>
        <w:jc w:val="both"/>
        <w:rPr>
          <w:b/>
          <w:lang w:eastAsia="ar-SA"/>
        </w:rPr>
      </w:pPr>
    </w:p>
    <w:p w14:paraId="0344F923" w14:textId="478B6A28" w:rsidR="00F96A6B" w:rsidRDefault="00A828C8" w:rsidP="00F96A6B">
      <w:pPr>
        <w:pStyle w:val="a6"/>
        <w:spacing w:before="0" w:beforeAutospacing="0" w:after="0" w:afterAutospacing="0"/>
        <w:ind w:firstLine="709"/>
        <w:jc w:val="both"/>
      </w:pPr>
      <w:r w:rsidRPr="00C764E7">
        <w:rPr>
          <w:b/>
          <w:lang w:eastAsia="ar-SA"/>
        </w:rPr>
        <w:t>Цель программы</w:t>
      </w:r>
      <w:r w:rsidRPr="002A47EF">
        <w:rPr>
          <w:b/>
          <w:lang w:eastAsia="ar-SA"/>
        </w:rPr>
        <w:t>:</w:t>
      </w:r>
      <w:r w:rsidR="00730BFD">
        <w:rPr>
          <w:b/>
          <w:lang w:eastAsia="ar-SA"/>
        </w:rPr>
        <w:t xml:space="preserve"> </w:t>
      </w:r>
      <w:r w:rsidR="00F96A6B" w:rsidRPr="003F0CD2">
        <w:t>воспитание творческой личности, обогащенной общетехническими знаниями и умениями, развитие индивидуальных творческих способностей, интереса к науке и технике.</w:t>
      </w:r>
    </w:p>
    <w:p w14:paraId="08165523" w14:textId="77777777" w:rsidR="00F96A6B" w:rsidRDefault="00F96A6B" w:rsidP="00F96A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CCD3A4" w14:textId="77777777" w:rsidR="00A828C8" w:rsidRDefault="00A828C8" w:rsidP="00F96A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14:paraId="3EA8FBBB" w14:textId="77777777" w:rsidR="006871C3" w:rsidRPr="00C764E7" w:rsidRDefault="006871C3" w:rsidP="00F96A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E026B0" w14:textId="77777777" w:rsidR="00F96A6B" w:rsidRDefault="00F96A6B" w:rsidP="00F96A6B">
      <w:pPr>
        <w:pStyle w:val="a6"/>
        <w:spacing w:before="0" w:beforeAutospacing="0" w:after="0" w:afterAutospacing="0"/>
        <w:ind w:firstLine="709"/>
        <w:jc w:val="both"/>
        <w:rPr>
          <w:b/>
          <w:bCs/>
        </w:rPr>
      </w:pPr>
      <w:r w:rsidRPr="003F0CD2">
        <w:rPr>
          <w:b/>
          <w:bCs/>
        </w:rPr>
        <w:t>Образовательные:</w:t>
      </w:r>
    </w:p>
    <w:p w14:paraId="42C91739" w14:textId="77777777" w:rsidR="006871C3" w:rsidRPr="003F0CD2" w:rsidRDefault="006871C3" w:rsidP="00F96A6B">
      <w:pPr>
        <w:pStyle w:val="a6"/>
        <w:spacing w:before="0" w:beforeAutospacing="0" w:after="0" w:afterAutospacing="0"/>
        <w:ind w:firstLine="709"/>
        <w:jc w:val="both"/>
      </w:pPr>
    </w:p>
    <w:p w14:paraId="754FE689" w14:textId="77777777" w:rsidR="00E16546" w:rsidRDefault="00E16546" w:rsidP="00E16546">
      <w:pPr>
        <w:widowControl w:val="0"/>
        <w:tabs>
          <w:tab w:val="left" w:pos="1243"/>
          <w:tab w:val="left" w:pos="124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16546">
        <w:rPr>
          <w:rFonts w:ascii="Times New Roman" w:hAnsi="Times New Roman" w:cs="Times New Roman"/>
          <w:sz w:val="24"/>
        </w:rPr>
        <w:t>сформировать</w:t>
      </w:r>
      <w:r w:rsidRPr="00E16546">
        <w:rPr>
          <w:rFonts w:ascii="Times New Roman" w:hAnsi="Times New Roman" w:cs="Times New Roman"/>
          <w:spacing w:val="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у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обучающихся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базовые</w:t>
      </w:r>
      <w:r w:rsidRPr="00E16546">
        <w:rPr>
          <w:rFonts w:ascii="Times New Roman" w:hAnsi="Times New Roman" w:cs="Times New Roman"/>
          <w:spacing w:val="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представления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о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языках</w:t>
      </w:r>
      <w:r w:rsidRPr="00E16546">
        <w:rPr>
          <w:rFonts w:ascii="Times New Roman" w:hAnsi="Times New Roman" w:cs="Times New Roman"/>
          <w:spacing w:val="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программирования</w:t>
      </w:r>
      <w:r w:rsidRPr="00E16546">
        <w:rPr>
          <w:rFonts w:ascii="Times New Roman" w:hAnsi="Times New Roman" w:cs="Times New Roman"/>
          <w:spacing w:val="-57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и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работе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с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кодом;</w:t>
      </w:r>
    </w:p>
    <w:p w14:paraId="09FEE8AD" w14:textId="77777777" w:rsidR="00E16546" w:rsidRDefault="00E16546" w:rsidP="00E16546">
      <w:pPr>
        <w:widowControl w:val="0"/>
        <w:tabs>
          <w:tab w:val="left" w:pos="1243"/>
          <w:tab w:val="left" w:pos="124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16546">
        <w:rPr>
          <w:rFonts w:ascii="Times New Roman" w:hAnsi="Times New Roman" w:cs="Times New Roman"/>
          <w:sz w:val="24"/>
        </w:rPr>
        <w:t>расширять</w:t>
      </w:r>
      <w:r w:rsidRPr="00E16546">
        <w:rPr>
          <w:rFonts w:ascii="Times New Roman" w:hAnsi="Times New Roman" w:cs="Times New Roman"/>
          <w:spacing w:val="-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кругозор,</w:t>
      </w:r>
      <w:r w:rsidRPr="00E16546">
        <w:rPr>
          <w:rFonts w:ascii="Times New Roman" w:hAnsi="Times New Roman" w:cs="Times New Roman"/>
          <w:spacing w:val="-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воображение;</w:t>
      </w:r>
    </w:p>
    <w:p w14:paraId="0C9DED8C" w14:textId="77777777" w:rsidR="00E16546" w:rsidRDefault="00E16546" w:rsidP="00E16546">
      <w:pPr>
        <w:widowControl w:val="0"/>
        <w:tabs>
          <w:tab w:val="left" w:pos="1243"/>
          <w:tab w:val="left" w:pos="124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16546">
        <w:rPr>
          <w:rFonts w:ascii="Times New Roman" w:hAnsi="Times New Roman" w:cs="Times New Roman"/>
          <w:sz w:val="24"/>
        </w:rPr>
        <w:t>формировать</w:t>
      </w:r>
      <w:r w:rsidRPr="00E16546">
        <w:rPr>
          <w:rFonts w:ascii="Times New Roman" w:hAnsi="Times New Roman" w:cs="Times New Roman"/>
          <w:spacing w:val="-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мышление,</w:t>
      </w:r>
      <w:r w:rsidRPr="00E16546">
        <w:rPr>
          <w:rFonts w:ascii="Times New Roman" w:hAnsi="Times New Roman" w:cs="Times New Roman"/>
          <w:spacing w:val="-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направленное</w:t>
      </w:r>
      <w:r w:rsidRPr="00E16546">
        <w:rPr>
          <w:rFonts w:ascii="Times New Roman" w:hAnsi="Times New Roman" w:cs="Times New Roman"/>
          <w:spacing w:val="-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на</w:t>
      </w:r>
      <w:r w:rsidRPr="00E16546">
        <w:rPr>
          <w:rFonts w:ascii="Times New Roman" w:hAnsi="Times New Roman" w:cs="Times New Roman"/>
          <w:spacing w:val="-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выбор</w:t>
      </w:r>
      <w:r w:rsidRPr="00E16546">
        <w:rPr>
          <w:rFonts w:ascii="Times New Roman" w:hAnsi="Times New Roman" w:cs="Times New Roman"/>
          <w:spacing w:val="-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оптимальных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решений;</w:t>
      </w:r>
    </w:p>
    <w:p w14:paraId="7E55A428" w14:textId="3ADF938D" w:rsidR="00E16546" w:rsidRDefault="00E16546" w:rsidP="00E16546">
      <w:pPr>
        <w:widowControl w:val="0"/>
        <w:tabs>
          <w:tab w:val="left" w:pos="1243"/>
          <w:tab w:val="left" w:pos="124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16546">
        <w:rPr>
          <w:rFonts w:ascii="Times New Roman" w:hAnsi="Times New Roman" w:cs="Times New Roman"/>
          <w:sz w:val="24"/>
        </w:rPr>
        <w:t>изучить</w:t>
      </w:r>
      <w:r w:rsidRPr="00E16546">
        <w:rPr>
          <w:rFonts w:ascii="Times New Roman" w:hAnsi="Times New Roman" w:cs="Times New Roman"/>
          <w:spacing w:val="-9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язык</w:t>
      </w:r>
      <w:r w:rsidRPr="00E16546">
        <w:rPr>
          <w:rFonts w:ascii="Times New Roman" w:hAnsi="Times New Roman" w:cs="Times New Roman"/>
          <w:spacing w:val="-8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верстки</w:t>
      </w:r>
      <w:r w:rsidRPr="00E16546">
        <w:rPr>
          <w:rFonts w:ascii="Times New Roman" w:hAnsi="Times New Roman" w:cs="Times New Roman"/>
          <w:spacing w:val="-8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HTML5</w:t>
      </w:r>
      <w:r w:rsidRPr="00E16546">
        <w:rPr>
          <w:rFonts w:ascii="Times New Roman" w:hAnsi="Times New Roman" w:cs="Times New Roman"/>
          <w:spacing w:val="-8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как</w:t>
      </w:r>
      <w:r w:rsidRPr="00E16546">
        <w:rPr>
          <w:rFonts w:ascii="Times New Roman" w:hAnsi="Times New Roman" w:cs="Times New Roman"/>
          <w:spacing w:val="-8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средство</w:t>
      </w:r>
      <w:r w:rsidRPr="00E16546">
        <w:rPr>
          <w:rFonts w:ascii="Times New Roman" w:hAnsi="Times New Roman" w:cs="Times New Roman"/>
          <w:spacing w:val="-8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создания</w:t>
      </w:r>
      <w:r w:rsidRPr="00E16546">
        <w:rPr>
          <w:rFonts w:ascii="Times New Roman" w:hAnsi="Times New Roman" w:cs="Times New Roman"/>
          <w:spacing w:val="-8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и</w:t>
      </w:r>
      <w:r w:rsidRPr="00E16546">
        <w:rPr>
          <w:rFonts w:ascii="Times New Roman" w:hAnsi="Times New Roman" w:cs="Times New Roman"/>
          <w:spacing w:val="-8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структурирования</w:t>
      </w:r>
      <w:r w:rsidRPr="00E16546">
        <w:rPr>
          <w:rFonts w:ascii="Times New Roman" w:hAnsi="Times New Roman" w:cs="Times New Roman"/>
          <w:spacing w:val="-8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современ</w:t>
      </w:r>
      <w:r w:rsidRPr="00E16546">
        <w:rPr>
          <w:rFonts w:ascii="Times New Roman" w:hAnsi="Times New Roman" w:cs="Times New Roman"/>
          <w:spacing w:val="-57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ных</w:t>
      </w:r>
      <w:r>
        <w:rPr>
          <w:rFonts w:ascii="Times New Roman" w:hAnsi="Times New Roman" w:cs="Times New Roman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веб-сайтов;</w:t>
      </w:r>
    </w:p>
    <w:p w14:paraId="42FFD164" w14:textId="3259FDE1" w:rsidR="00E16546" w:rsidRDefault="00E16546" w:rsidP="00E16546">
      <w:pPr>
        <w:widowControl w:val="0"/>
        <w:tabs>
          <w:tab w:val="left" w:pos="1243"/>
          <w:tab w:val="left" w:pos="124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16546">
        <w:rPr>
          <w:rFonts w:ascii="Times New Roman" w:hAnsi="Times New Roman" w:cs="Times New Roman"/>
          <w:sz w:val="24"/>
        </w:rPr>
        <w:t>рассмотреть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применение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технологии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CSS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в</w:t>
      </w:r>
      <w:r w:rsidRPr="00E16546">
        <w:rPr>
          <w:rFonts w:ascii="Times New Roman" w:hAnsi="Times New Roman" w:cs="Times New Roman"/>
          <w:spacing w:val="4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практике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создания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современного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блочного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дизайна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веб-страниц с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учетом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стандартов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W3C</w:t>
      </w:r>
      <w:r>
        <w:rPr>
          <w:rFonts w:ascii="Times New Roman" w:hAnsi="Times New Roman" w:cs="Times New Roman"/>
          <w:sz w:val="24"/>
        </w:rPr>
        <w:t>.</w:t>
      </w:r>
    </w:p>
    <w:p w14:paraId="0585F2C0" w14:textId="77777777" w:rsidR="00F96A6B" w:rsidRPr="003F0CD2" w:rsidRDefault="00F96A6B" w:rsidP="00F96A6B">
      <w:pPr>
        <w:pStyle w:val="a6"/>
        <w:spacing w:before="0" w:beforeAutospacing="0" w:after="0" w:afterAutospacing="0"/>
        <w:ind w:left="284" w:firstLine="709"/>
        <w:jc w:val="both"/>
      </w:pPr>
    </w:p>
    <w:p w14:paraId="7EBE6CD0" w14:textId="2FB3A745" w:rsidR="00F96A6B" w:rsidRDefault="006871C3" w:rsidP="00F96A6B">
      <w:pPr>
        <w:pStyle w:val="a6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>Личностные</w:t>
      </w:r>
      <w:r w:rsidR="00F96A6B" w:rsidRPr="003F0CD2">
        <w:rPr>
          <w:b/>
          <w:bCs/>
        </w:rPr>
        <w:t>:</w:t>
      </w:r>
    </w:p>
    <w:p w14:paraId="6F81132F" w14:textId="77777777" w:rsidR="006871C3" w:rsidRDefault="006871C3" w:rsidP="006871C3">
      <w:pPr>
        <w:spacing w:after="0" w:line="10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784A66E" w14:textId="77777777" w:rsidR="006871C3" w:rsidRDefault="006871C3" w:rsidP="006871C3">
      <w:pPr>
        <w:suppressAutoHyphens/>
        <w:spacing w:after="0" w:line="100" w:lineRule="atLeast"/>
        <w:ind w:firstLine="708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формировать в ребенке уверенность в своих силах;</w:t>
      </w:r>
    </w:p>
    <w:p w14:paraId="0E6F1A7F" w14:textId="52841A59" w:rsidR="006871C3" w:rsidRPr="006871C3" w:rsidRDefault="006871C3" w:rsidP="006871C3">
      <w:pPr>
        <w:suppressAutoHyphens/>
        <w:spacing w:after="0" w:line="100" w:lineRule="atLeast"/>
        <w:ind w:firstLine="708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вырабатывать умение абстрагироваться и творчески подходить к решению задач;</w:t>
      </w:r>
    </w:p>
    <w:p w14:paraId="6A616930" w14:textId="77777777" w:rsidR="00F96A6B" w:rsidRPr="003F0CD2" w:rsidRDefault="00F96A6B" w:rsidP="00F96A6B">
      <w:pPr>
        <w:pStyle w:val="a6"/>
        <w:spacing w:before="0" w:beforeAutospacing="0" w:after="0" w:afterAutospacing="0"/>
        <w:ind w:firstLine="709"/>
        <w:jc w:val="both"/>
      </w:pPr>
      <w:r>
        <w:t xml:space="preserve">- </w:t>
      </w:r>
      <w:r w:rsidRPr="003F0CD2">
        <w:t>способствовать развитию критического, системного, алгоритмического и творческого мышления;</w:t>
      </w:r>
    </w:p>
    <w:p w14:paraId="360D3992" w14:textId="77777777" w:rsidR="00F96A6B" w:rsidRPr="003F0CD2" w:rsidRDefault="00F96A6B" w:rsidP="00F96A6B">
      <w:pPr>
        <w:pStyle w:val="a6"/>
        <w:spacing w:before="0" w:beforeAutospacing="0" w:after="0" w:afterAutospacing="0"/>
        <w:ind w:firstLine="709"/>
        <w:jc w:val="both"/>
      </w:pPr>
      <w:r>
        <w:t xml:space="preserve">- </w:t>
      </w:r>
      <w:r w:rsidRPr="003F0CD2">
        <w:t>развивать внимание, память, наблюдательность, познавательный интерес;</w:t>
      </w:r>
    </w:p>
    <w:p w14:paraId="3466556E" w14:textId="77777777" w:rsidR="00F96A6B" w:rsidRPr="003F0CD2" w:rsidRDefault="00F96A6B" w:rsidP="00F96A6B">
      <w:pPr>
        <w:pStyle w:val="a6"/>
        <w:spacing w:before="0" w:beforeAutospacing="0" w:after="0" w:afterAutospacing="0"/>
        <w:ind w:firstLine="709"/>
        <w:jc w:val="both"/>
      </w:pPr>
      <w:r>
        <w:t xml:space="preserve">- </w:t>
      </w:r>
      <w:r w:rsidRPr="003F0CD2">
        <w:t>развивать умение работать с компьютерными программами и дополнительными источниками информации;</w:t>
      </w:r>
    </w:p>
    <w:p w14:paraId="4DC65598" w14:textId="7A4CDBE6" w:rsidR="006871C3" w:rsidRDefault="00F96A6B" w:rsidP="006871C3">
      <w:pPr>
        <w:pStyle w:val="a6"/>
        <w:spacing w:before="0" w:beforeAutospacing="0" w:after="0" w:afterAutospacing="0"/>
        <w:ind w:firstLine="709"/>
        <w:jc w:val="both"/>
      </w:pPr>
      <w:r>
        <w:t xml:space="preserve">- </w:t>
      </w:r>
      <w:r w:rsidRPr="003F0CD2">
        <w:t>развивать навыки планирования проекта, умение работать в группе</w:t>
      </w:r>
      <w:r w:rsidR="006871C3">
        <w:t>;</w:t>
      </w:r>
    </w:p>
    <w:p w14:paraId="6BB0EF88" w14:textId="77777777" w:rsidR="00E16546" w:rsidRDefault="00E16546" w:rsidP="00E16546">
      <w:pPr>
        <w:widowControl w:val="0"/>
        <w:tabs>
          <w:tab w:val="left" w:pos="1243"/>
          <w:tab w:val="left" w:pos="124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16546">
        <w:rPr>
          <w:rFonts w:ascii="Times New Roman" w:hAnsi="Times New Roman" w:cs="Times New Roman"/>
          <w:sz w:val="24"/>
        </w:rPr>
        <w:t>формировать</w:t>
      </w:r>
      <w:r w:rsidRPr="00E16546">
        <w:rPr>
          <w:rFonts w:ascii="Times New Roman" w:hAnsi="Times New Roman" w:cs="Times New Roman"/>
          <w:spacing w:val="-2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коммуникативную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культуру;</w:t>
      </w:r>
    </w:p>
    <w:p w14:paraId="2789718D" w14:textId="2B09B7FC" w:rsidR="006871C3" w:rsidRPr="006871C3" w:rsidRDefault="006871C3" w:rsidP="006871C3">
      <w:pPr>
        <w:pStyle w:val="a6"/>
        <w:spacing w:before="0" w:beforeAutospacing="0" w:after="0" w:afterAutospacing="0"/>
        <w:ind w:firstLine="709"/>
        <w:jc w:val="both"/>
      </w:pPr>
      <w:r>
        <w:t xml:space="preserve">- </w:t>
      </w:r>
      <w:r>
        <w:rPr>
          <w:color w:val="000000"/>
        </w:rPr>
        <w:t>создать условия для формирования основ нравственного мировоззрения, общечеловеческих ценностных ориентаций.</w:t>
      </w:r>
    </w:p>
    <w:p w14:paraId="63D96F23" w14:textId="77777777" w:rsidR="006871C3" w:rsidRPr="003F0CD2" w:rsidRDefault="006871C3" w:rsidP="00F96A6B">
      <w:pPr>
        <w:pStyle w:val="a6"/>
        <w:spacing w:before="0" w:beforeAutospacing="0" w:after="0" w:afterAutospacing="0"/>
        <w:ind w:firstLine="709"/>
        <w:jc w:val="both"/>
      </w:pPr>
    </w:p>
    <w:p w14:paraId="7F3344E4" w14:textId="77777777" w:rsidR="006871C3" w:rsidRDefault="006871C3" w:rsidP="00F96A6B">
      <w:pPr>
        <w:pStyle w:val="a6"/>
        <w:tabs>
          <w:tab w:val="num" w:pos="426"/>
        </w:tabs>
        <w:spacing w:before="0" w:beforeAutospacing="0" w:after="0" w:afterAutospacing="0"/>
        <w:ind w:firstLine="709"/>
        <w:jc w:val="both"/>
        <w:rPr>
          <w:b/>
          <w:bCs/>
        </w:rPr>
      </w:pPr>
    </w:p>
    <w:p w14:paraId="6CE6DFA1" w14:textId="77777777" w:rsidR="006871C3" w:rsidRDefault="006871C3" w:rsidP="006871C3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Метапредметные:</w:t>
      </w:r>
    </w:p>
    <w:p w14:paraId="701E069E" w14:textId="77777777" w:rsidR="006871C3" w:rsidRDefault="006871C3" w:rsidP="006871C3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318B9F" w14:textId="67A630D3" w:rsidR="006871C3" w:rsidRDefault="006871C3" w:rsidP="006871C3">
      <w:pPr>
        <w:suppressAutoHyphens/>
        <w:spacing w:after="0" w:line="10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- содействовать пониманию и расширению представления о структуре и содержании контрольных измерительных материалов; </w:t>
      </w:r>
    </w:p>
    <w:p w14:paraId="01C92635" w14:textId="30E9934B" w:rsidR="00E16546" w:rsidRDefault="00E16546" w:rsidP="00E16546">
      <w:pPr>
        <w:pStyle w:val="a6"/>
        <w:spacing w:before="0" w:beforeAutospacing="0" w:after="0" w:afterAutospacing="0"/>
        <w:ind w:firstLine="708"/>
        <w:jc w:val="both"/>
      </w:pPr>
      <w:r>
        <w:t xml:space="preserve">- </w:t>
      </w:r>
      <w:r w:rsidRPr="00E16546">
        <w:t>воспитывать</w:t>
      </w:r>
      <w:r w:rsidRPr="00E16546">
        <w:rPr>
          <w:spacing w:val="4"/>
        </w:rPr>
        <w:t xml:space="preserve"> </w:t>
      </w:r>
      <w:r w:rsidRPr="00E16546">
        <w:t>трудолюбие</w:t>
      </w:r>
      <w:r w:rsidRPr="00E16546">
        <w:rPr>
          <w:spacing w:val="4"/>
        </w:rPr>
        <w:t xml:space="preserve"> </w:t>
      </w:r>
      <w:r w:rsidRPr="00E16546">
        <w:t>и</w:t>
      </w:r>
      <w:r w:rsidRPr="00E16546">
        <w:rPr>
          <w:spacing w:val="4"/>
        </w:rPr>
        <w:t xml:space="preserve"> </w:t>
      </w:r>
      <w:r w:rsidRPr="00E16546">
        <w:t>упорство</w:t>
      </w:r>
      <w:r w:rsidRPr="00E16546">
        <w:rPr>
          <w:spacing w:val="4"/>
        </w:rPr>
        <w:t xml:space="preserve"> </w:t>
      </w:r>
      <w:r w:rsidRPr="00E16546">
        <w:t>при</w:t>
      </w:r>
      <w:r w:rsidRPr="00E16546">
        <w:rPr>
          <w:spacing w:val="4"/>
        </w:rPr>
        <w:t xml:space="preserve"> </w:t>
      </w:r>
      <w:r w:rsidRPr="00E16546">
        <w:t>самостоятельном</w:t>
      </w:r>
      <w:r w:rsidRPr="00E16546">
        <w:rPr>
          <w:spacing w:val="4"/>
        </w:rPr>
        <w:t xml:space="preserve"> </w:t>
      </w:r>
      <w:r w:rsidRPr="00E16546">
        <w:t>решении</w:t>
      </w:r>
      <w:r w:rsidRPr="00E16546">
        <w:rPr>
          <w:spacing w:val="4"/>
        </w:rPr>
        <w:t xml:space="preserve"> </w:t>
      </w:r>
      <w:r w:rsidRPr="00E16546">
        <w:t>поставленны</w:t>
      </w:r>
      <w:r>
        <w:t xml:space="preserve">х </w:t>
      </w:r>
      <w:r w:rsidRPr="00E16546">
        <w:t>задач;</w:t>
      </w:r>
    </w:p>
    <w:p w14:paraId="4A08EC0C" w14:textId="562B233C" w:rsidR="00E16546" w:rsidRPr="00E16546" w:rsidRDefault="00E16546" w:rsidP="00E16546">
      <w:pPr>
        <w:widowControl w:val="0"/>
        <w:tabs>
          <w:tab w:val="left" w:pos="1243"/>
          <w:tab w:val="left" w:pos="124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E16546">
        <w:rPr>
          <w:rFonts w:ascii="Times New Roman" w:hAnsi="Times New Roman" w:cs="Times New Roman"/>
          <w:sz w:val="24"/>
        </w:rPr>
        <w:t>содействовать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развитию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общей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информационной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культуры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как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одного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из</w:t>
      </w:r>
      <w:r w:rsidRPr="00E16546">
        <w:rPr>
          <w:rFonts w:ascii="Times New Roman" w:hAnsi="Times New Roman" w:cs="Times New Roman"/>
          <w:spacing w:val="3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аспектов</w:t>
      </w:r>
      <w:r w:rsidRPr="00E16546">
        <w:rPr>
          <w:rFonts w:ascii="Times New Roman" w:hAnsi="Times New Roman" w:cs="Times New Roman"/>
          <w:spacing w:val="-57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будущей</w:t>
      </w:r>
      <w:r w:rsidRPr="00E16546">
        <w:rPr>
          <w:rFonts w:ascii="Times New Roman" w:hAnsi="Times New Roman" w:cs="Times New Roman"/>
          <w:spacing w:val="-1"/>
          <w:sz w:val="24"/>
        </w:rPr>
        <w:t xml:space="preserve"> </w:t>
      </w:r>
      <w:r w:rsidRPr="00E16546">
        <w:rPr>
          <w:rFonts w:ascii="Times New Roman" w:hAnsi="Times New Roman" w:cs="Times New Roman"/>
          <w:sz w:val="24"/>
        </w:rPr>
        <w:t>профессиональной деятельности</w:t>
      </w:r>
      <w:r>
        <w:rPr>
          <w:rFonts w:ascii="Times New Roman" w:hAnsi="Times New Roman" w:cs="Times New Roman"/>
          <w:sz w:val="24"/>
        </w:rPr>
        <w:t>;</w:t>
      </w:r>
    </w:p>
    <w:p w14:paraId="7496F8D8" w14:textId="030F6CAF" w:rsidR="006871C3" w:rsidRPr="003F0CD2" w:rsidRDefault="006871C3" w:rsidP="006871C3">
      <w:pPr>
        <w:pStyle w:val="a6"/>
        <w:spacing w:before="0" w:beforeAutospacing="0" w:after="0" w:afterAutospacing="0"/>
        <w:ind w:firstLine="708"/>
        <w:jc w:val="both"/>
      </w:pPr>
      <w:r>
        <w:t xml:space="preserve">- </w:t>
      </w:r>
      <w:r w:rsidRPr="003F0CD2">
        <w:t>формировать положительное отношение к информатике и ИКТ</w:t>
      </w:r>
      <w:r>
        <w:t>.</w:t>
      </w:r>
    </w:p>
    <w:p w14:paraId="69A27E21" w14:textId="7054C5C0" w:rsidR="00F96A6B" w:rsidRDefault="00F96A6B" w:rsidP="00F96A6B">
      <w:pPr>
        <w:pStyle w:val="a6"/>
        <w:tabs>
          <w:tab w:val="num" w:pos="426"/>
        </w:tabs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ab/>
      </w:r>
    </w:p>
    <w:p w14:paraId="5E843CEA" w14:textId="77777777" w:rsidR="00BE18D3" w:rsidRDefault="00BE18D3" w:rsidP="00BE18D3">
      <w:pPr>
        <w:pStyle w:val="a6"/>
        <w:spacing w:before="0" w:beforeAutospacing="0" w:after="0" w:afterAutospacing="0"/>
        <w:ind w:firstLine="708"/>
        <w:jc w:val="both"/>
        <w:rPr>
          <w:rFonts w:eastAsia="Calibri"/>
          <w:b/>
        </w:rPr>
      </w:pPr>
    </w:p>
    <w:p w14:paraId="23446BBB" w14:textId="77777777" w:rsidR="006871C3" w:rsidRDefault="006871C3" w:rsidP="006871C3">
      <w:pPr>
        <w:pStyle w:val="a3"/>
        <w:tabs>
          <w:tab w:val="left" w:pos="720"/>
          <w:tab w:val="left" w:pos="1287"/>
          <w:tab w:val="left" w:pos="8520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1.3. Учебный план, содержание программы</w:t>
      </w:r>
    </w:p>
    <w:p w14:paraId="12E5B3E9" w14:textId="77777777" w:rsidR="006871C3" w:rsidRDefault="006871C3" w:rsidP="006871C3">
      <w:pPr>
        <w:pStyle w:val="a3"/>
        <w:tabs>
          <w:tab w:val="left" w:pos="720"/>
          <w:tab w:val="left" w:pos="1287"/>
          <w:tab w:val="left" w:pos="8520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33B65B" w14:textId="77777777" w:rsidR="006871C3" w:rsidRDefault="006871C3" w:rsidP="006871C3">
      <w:pPr>
        <w:pStyle w:val="a3"/>
        <w:tabs>
          <w:tab w:val="left" w:pos="720"/>
          <w:tab w:val="left" w:pos="1287"/>
          <w:tab w:val="left" w:pos="8520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Учебный план</w:t>
      </w:r>
    </w:p>
    <w:tbl>
      <w:tblPr>
        <w:tblW w:w="100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992"/>
        <w:gridCol w:w="1134"/>
        <w:gridCol w:w="1423"/>
        <w:gridCol w:w="11"/>
        <w:gridCol w:w="1826"/>
        <w:gridCol w:w="11"/>
      </w:tblGrid>
      <w:tr w:rsidR="006871C3" w:rsidRPr="007012DC" w14:paraId="5D60B32F" w14:textId="77777777" w:rsidTr="003F3E7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E78A31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D3811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BBD8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Часы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14E1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Форма аттестации, контроля</w:t>
            </w:r>
          </w:p>
        </w:tc>
      </w:tr>
      <w:tr w:rsidR="006871C3" w:rsidRPr="007012DC" w14:paraId="20518F1F" w14:textId="77777777" w:rsidTr="003F3E7D">
        <w:trPr>
          <w:gridAfter w:val="1"/>
          <w:wAfter w:w="11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FBCC" w14:textId="77777777" w:rsidR="006871C3" w:rsidRPr="007012DC" w:rsidRDefault="006871C3" w:rsidP="003F3E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6BD44" w14:textId="77777777" w:rsidR="006871C3" w:rsidRPr="007012DC" w:rsidRDefault="006871C3" w:rsidP="003F3E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B2B7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00E98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Теория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C9736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Практика</w:t>
            </w:r>
          </w:p>
        </w:tc>
        <w:tc>
          <w:tcPr>
            <w:tcW w:w="18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E316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</w:tr>
      <w:tr w:rsidR="008024E8" w:rsidRPr="007012DC" w14:paraId="0408F38D" w14:textId="77777777" w:rsidTr="003F3E7D">
        <w:trPr>
          <w:gridAfter w:val="1"/>
          <w:wAfter w:w="11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E5AB" w14:textId="6674090A" w:rsidR="008024E8" w:rsidRPr="007012DC" w:rsidRDefault="008024E8" w:rsidP="003F3E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63FDC" w14:textId="5EF716F8" w:rsidR="008024E8" w:rsidRPr="007012DC" w:rsidRDefault="004C381F" w:rsidP="005C16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 в </w:t>
            </w:r>
            <w:r w:rsidRPr="0070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IT</w:t>
            </w:r>
            <w:r w:rsidRPr="00701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технологии. </w:t>
            </w:r>
          </w:p>
          <w:p w14:paraId="2F712CFE" w14:textId="77777777" w:rsidR="004C381F" w:rsidRPr="007012DC" w:rsidRDefault="008024E8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 w:rsidR="004C381F"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 рабочего места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381F"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F7DDD8" w14:textId="7E0C0D8F" w:rsidR="008024E8" w:rsidRPr="007012DC" w:rsidRDefault="004C381F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компьютером. </w:t>
            </w:r>
            <w:r w:rsidR="005C16F3"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</w:t>
            </w:r>
            <w:r w:rsidR="005C16F3"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5C16F3"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  <w:p w14:paraId="4F25B2D2" w14:textId="1587360C" w:rsidR="004C381F" w:rsidRPr="007012DC" w:rsidRDefault="004C381F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Структура сети Интернет.</w:t>
            </w:r>
          </w:p>
          <w:p w14:paraId="1C6074C0" w14:textId="3B7DF1CF" w:rsidR="004C381F" w:rsidRPr="007012DC" w:rsidRDefault="004C381F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сети.</w:t>
            </w:r>
          </w:p>
          <w:p w14:paraId="1355880B" w14:textId="77777777" w:rsidR="008024E8" w:rsidRPr="007012DC" w:rsidRDefault="008024E8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Браузеры.</w:t>
            </w:r>
          </w:p>
          <w:p w14:paraId="2B480456" w14:textId="2B3FE97D" w:rsidR="008024E8" w:rsidRPr="007012DC" w:rsidRDefault="008024E8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Хостинг, домен, зоны.</w:t>
            </w:r>
          </w:p>
          <w:p w14:paraId="4679970E" w14:textId="5069DC9F" w:rsidR="004C381F" w:rsidRPr="007012DC" w:rsidRDefault="004C381F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Front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разработке (верстке сайта). Профессия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Front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разработчик.</w:t>
            </w:r>
          </w:p>
          <w:p w14:paraId="18334B2C" w14:textId="02D7896A" w:rsidR="004C381F" w:rsidRPr="007012DC" w:rsidRDefault="004C381F" w:rsidP="004C3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Редактор кода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VSCode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A7FF92" w14:textId="77777777" w:rsidR="004C381F" w:rsidRPr="007012DC" w:rsidRDefault="004C381F" w:rsidP="004C3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Инструменты разработчика.</w:t>
            </w:r>
          </w:p>
          <w:p w14:paraId="41584350" w14:textId="5E812962" w:rsidR="008024E8" w:rsidRPr="007012DC" w:rsidRDefault="005C16F3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Теория о </w:t>
            </w:r>
            <w:r w:rsidR="008024E8"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Githab</w:t>
            </w:r>
            <w:r w:rsidR="008024E8"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1139B4" w14:textId="77777777" w:rsidR="008024E8" w:rsidRPr="007012DC" w:rsidRDefault="005C16F3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Установка и первичная настройка</w:t>
            </w:r>
            <w:r w:rsidR="008024E8"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4E8"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Githab</w:t>
            </w:r>
            <w:r w:rsidR="008024E8"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DFF06C" w14:textId="77777777" w:rsidR="005C16F3" w:rsidRPr="007012DC" w:rsidRDefault="005C16F3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Создание репозитория.</w:t>
            </w:r>
          </w:p>
          <w:p w14:paraId="639B3DF7" w14:textId="77777777" w:rsidR="005C16F3" w:rsidRPr="007012DC" w:rsidRDefault="005C16F3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GitVSCode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C7C03E" w14:textId="4A9CCC41" w:rsidR="005C16F3" w:rsidRPr="007012DC" w:rsidRDefault="005C16F3" w:rsidP="005C1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Githab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CC62" w14:textId="0813255D" w:rsidR="007012DC" w:rsidRPr="00C7692A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w w:val="105"/>
                <w:sz w:val="24"/>
                <w:szCs w:val="24"/>
              </w:rPr>
            </w:pPr>
            <w:r w:rsidRPr="00C7692A">
              <w:rPr>
                <w:rFonts w:ascii="Times New Roman" w:hAnsi="Times New Roman" w:cs="Times New Roman"/>
                <w:bCs/>
                <w:w w:val="105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BBED8" w14:textId="1429E3E3" w:rsidR="008024E8" w:rsidRPr="00C7692A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w w:val="105"/>
                <w:sz w:val="24"/>
                <w:szCs w:val="24"/>
              </w:rPr>
            </w:pPr>
            <w:r w:rsidRPr="00C7692A">
              <w:rPr>
                <w:rFonts w:ascii="Times New Roman" w:hAnsi="Times New Roman" w:cs="Times New Roman"/>
                <w:bCs/>
                <w:w w:val="105"/>
                <w:sz w:val="24"/>
                <w:szCs w:val="24"/>
              </w:rPr>
              <w:t>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25E1" w14:textId="77075327" w:rsidR="008024E8" w:rsidRPr="00C7692A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w w:val="105"/>
                <w:sz w:val="24"/>
                <w:szCs w:val="24"/>
              </w:rPr>
            </w:pPr>
            <w:r w:rsidRPr="00C7692A">
              <w:rPr>
                <w:rFonts w:ascii="Times New Roman" w:hAnsi="Times New Roman" w:cs="Times New Roman"/>
                <w:bCs/>
                <w:w w:val="105"/>
                <w:sz w:val="24"/>
                <w:szCs w:val="24"/>
              </w:rPr>
              <w:t>6</w:t>
            </w:r>
          </w:p>
        </w:tc>
        <w:tc>
          <w:tcPr>
            <w:tcW w:w="18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1888" w14:textId="7E7160A1" w:rsidR="008024E8" w:rsidRPr="007012DC" w:rsidRDefault="00C7692A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Устный опрос, решение </w:t>
            </w:r>
            <w:r w:rsidRPr="007012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практической задачи</w:t>
            </w:r>
          </w:p>
        </w:tc>
      </w:tr>
      <w:tr w:rsidR="006871C3" w:rsidRPr="007012DC" w14:paraId="1C94D7B1" w14:textId="77777777" w:rsidTr="003F3E7D">
        <w:trPr>
          <w:gridAfter w:val="1"/>
          <w:wAfter w:w="11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60B7" w14:textId="3C270898" w:rsidR="006871C3" w:rsidRPr="007012DC" w:rsidRDefault="005C16F3" w:rsidP="003F3E7D">
            <w:pPr>
              <w:spacing w:after="0" w:line="100" w:lineRule="atLeast"/>
              <w:jc w:val="both"/>
              <w:rPr>
                <w:rStyle w:val="12"/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Style w:val="12"/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1731" w14:textId="7EBF579A" w:rsidR="006871C3" w:rsidRPr="007012DC" w:rsidRDefault="005C16F3" w:rsidP="005C16F3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  <w:r w:rsidRPr="007012DC">
              <w:rPr>
                <w:b/>
                <w:w w:val="105"/>
                <w:sz w:val="24"/>
                <w:szCs w:val="24"/>
              </w:rPr>
              <w:t xml:space="preserve">Верстка. </w:t>
            </w:r>
            <w:r w:rsidR="00711949" w:rsidRPr="007012DC">
              <w:rPr>
                <w:b/>
                <w:w w:val="105"/>
                <w:sz w:val="24"/>
                <w:szCs w:val="24"/>
              </w:rPr>
              <w:t>Язык</w:t>
            </w:r>
            <w:r w:rsidR="00711949" w:rsidRPr="007012DC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="00711949" w:rsidRPr="007012DC">
              <w:rPr>
                <w:b/>
                <w:w w:val="105"/>
                <w:sz w:val="24"/>
                <w:szCs w:val="24"/>
              </w:rPr>
              <w:t>HTML</w:t>
            </w:r>
            <w:r w:rsidR="00711949" w:rsidRPr="007012DC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="00711949" w:rsidRPr="007012DC">
              <w:rPr>
                <w:b/>
                <w:w w:val="105"/>
                <w:sz w:val="24"/>
                <w:szCs w:val="24"/>
              </w:rPr>
              <w:t>как</w:t>
            </w:r>
            <w:r w:rsidR="00711949" w:rsidRPr="007012DC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="00711949" w:rsidRPr="007012DC">
              <w:rPr>
                <w:b/>
                <w:w w:val="105"/>
                <w:sz w:val="24"/>
                <w:szCs w:val="24"/>
              </w:rPr>
              <w:t>средство</w:t>
            </w:r>
            <w:r w:rsidR="00711949" w:rsidRPr="007012DC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="00711949" w:rsidRPr="007012DC">
              <w:rPr>
                <w:b/>
                <w:w w:val="105"/>
                <w:sz w:val="24"/>
                <w:szCs w:val="24"/>
              </w:rPr>
              <w:t>создания</w:t>
            </w:r>
            <w:r w:rsidR="00711949" w:rsidRPr="007012DC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="00711949" w:rsidRPr="007012DC">
              <w:rPr>
                <w:b/>
                <w:w w:val="105"/>
                <w:sz w:val="24"/>
                <w:szCs w:val="24"/>
              </w:rPr>
              <w:t>и</w:t>
            </w:r>
            <w:r w:rsidRPr="007012DC">
              <w:rPr>
                <w:b/>
                <w:w w:val="105"/>
                <w:sz w:val="24"/>
                <w:szCs w:val="24"/>
              </w:rPr>
              <w:t xml:space="preserve"> с</w:t>
            </w:r>
            <w:r w:rsidR="00711949" w:rsidRPr="007012DC">
              <w:rPr>
                <w:b/>
                <w:sz w:val="24"/>
                <w:szCs w:val="24"/>
              </w:rPr>
              <w:t>труктурирования</w:t>
            </w:r>
            <w:r w:rsidRPr="007012DC">
              <w:rPr>
                <w:b/>
                <w:spacing w:val="59"/>
                <w:sz w:val="24"/>
                <w:szCs w:val="24"/>
              </w:rPr>
              <w:t xml:space="preserve"> </w:t>
            </w:r>
            <w:r w:rsidR="00711949" w:rsidRPr="007012DC">
              <w:rPr>
                <w:b/>
                <w:sz w:val="24"/>
                <w:szCs w:val="24"/>
              </w:rPr>
              <w:t>веб-страниц.</w:t>
            </w:r>
            <w:r w:rsidR="00A31EF5" w:rsidRPr="007012D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711949" w:rsidRPr="007012DC">
              <w:rPr>
                <w:w w:val="105"/>
                <w:sz w:val="24"/>
                <w:szCs w:val="24"/>
              </w:rPr>
              <w:t>История HTML и его современные функции.</w:t>
            </w:r>
          </w:p>
          <w:p w14:paraId="7490254A" w14:textId="0D909C58" w:rsidR="00714D4A" w:rsidRPr="007012DC" w:rsidRDefault="00714D4A" w:rsidP="00711949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7012D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HTML-документа.</w:t>
            </w:r>
            <w:r w:rsidRPr="007012D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Кодировка.</w:t>
            </w:r>
            <w:r w:rsidRPr="007012DC">
              <w:rPr>
                <w:rFonts w:ascii="Times New Roman" w:hAnsi="Times New Roman" w:cs="Times New Roman"/>
                <w:spacing w:val="-45"/>
                <w:sz w:val="24"/>
                <w:szCs w:val="24"/>
              </w:rPr>
              <w:t xml:space="preserve"> </w:t>
            </w:r>
            <w:r w:rsidR="005C16F3" w:rsidRPr="007012DC">
              <w:rPr>
                <w:rFonts w:ascii="Times New Roman" w:hAnsi="Times New Roman" w:cs="Times New Roman"/>
                <w:spacing w:val="-4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Проверка страницы.</w:t>
            </w:r>
          </w:p>
          <w:p w14:paraId="731AE7B9" w14:textId="50FCB8D9" w:rsidR="00714D4A" w:rsidRPr="007012DC" w:rsidRDefault="00714D4A" w:rsidP="00714D4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7012DC">
              <w:rPr>
                <w:w w:val="105"/>
                <w:sz w:val="24"/>
                <w:szCs w:val="24"/>
              </w:rPr>
              <w:t>Разметка</w:t>
            </w:r>
            <w:r w:rsidRPr="007012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HTML-страницы.</w:t>
            </w:r>
            <w:r w:rsidRPr="007012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Заголовки,</w:t>
            </w:r>
            <w:r w:rsidRPr="007012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абзацы, разрывы строк. Семантические элементы</w:t>
            </w:r>
            <w:r w:rsidRPr="007012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HTML5</w:t>
            </w:r>
            <w:r w:rsidRPr="007012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блочного</w:t>
            </w:r>
            <w:r w:rsidRPr="007012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уровня.</w:t>
            </w:r>
          </w:p>
          <w:p w14:paraId="4886193E" w14:textId="77777777" w:rsidR="00714D4A" w:rsidRPr="007012DC" w:rsidRDefault="00714D4A" w:rsidP="00714D4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Логическое и физическое форматирование</w:t>
            </w:r>
            <w:r w:rsidRPr="007012DC">
              <w:rPr>
                <w:rFonts w:ascii="Times New Roman" w:hAnsi="Times New Roman" w:cs="Times New Roman"/>
                <w:spacing w:val="-47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14:paraId="29D83FA9" w14:textId="77777777" w:rsidR="00714D4A" w:rsidRPr="007012DC" w:rsidRDefault="00714D4A" w:rsidP="00714D4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Гиперссылки.</w:t>
            </w:r>
          </w:p>
          <w:p w14:paraId="1A9F0488" w14:textId="7D1B38CF" w:rsidR="00714D4A" w:rsidRPr="007012DC" w:rsidRDefault="00714D4A" w:rsidP="00714D4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Списки.</w:t>
            </w:r>
          </w:p>
          <w:p w14:paraId="1D894A6D" w14:textId="663DBA29" w:rsidR="00714D4A" w:rsidRPr="007012DC" w:rsidRDefault="00714D4A" w:rsidP="00714D4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Добавление</w:t>
            </w:r>
            <w:r w:rsidRPr="007012D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изображений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012D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страницу.</w:t>
            </w:r>
          </w:p>
          <w:p w14:paraId="62F67DAC" w14:textId="2747C843" w:rsidR="00714D4A" w:rsidRPr="007012DC" w:rsidRDefault="00714D4A" w:rsidP="00714D4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Добавление</w:t>
            </w:r>
            <w:r w:rsidRPr="007012D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мультимедийного</w:t>
            </w:r>
            <w:r w:rsidRPr="007012D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содержи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мого</w:t>
            </w:r>
            <w:r w:rsidRPr="007012D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страницу.</w:t>
            </w:r>
          </w:p>
          <w:p w14:paraId="7ABFDBBB" w14:textId="30AEBE89" w:rsidR="00714D4A" w:rsidRPr="007012DC" w:rsidRDefault="00714D4A" w:rsidP="00714D4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Таблицы.</w:t>
            </w:r>
          </w:p>
          <w:p w14:paraId="4E473F1F" w14:textId="6CB706A0" w:rsidR="00714D4A" w:rsidRPr="007012DC" w:rsidRDefault="00714D4A" w:rsidP="00714D4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Веб-формы.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5ECE" w14:textId="512672C9" w:rsidR="006871C3" w:rsidRPr="007012DC" w:rsidRDefault="00C7692A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AD6CF" w14:textId="239F2417" w:rsidR="00C7692A" w:rsidRPr="00C7692A" w:rsidRDefault="00C7692A" w:rsidP="00C7692A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F921A" w14:textId="282365A3" w:rsidR="006871C3" w:rsidRPr="007012DC" w:rsidRDefault="00C7692A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AD2F" w14:textId="20D232AE" w:rsidR="006871C3" w:rsidRPr="007012DC" w:rsidRDefault="00C7692A" w:rsidP="003F3E7D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012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6871C3" w:rsidRPr="007012DC" w14:paraId="74362CC7" w14:textId="77777777" w:rsidTr="003F3E7D">
        <w:trPr>
          <w:gridAfter w:val="1"/>
          <w:wAfter w:w="11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6AA9" w14:textId="23E443B9" w:rsidR="006871C3" w:rsidRPr="007012DC" w:rsidRDefault="005C16F3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8AF3C" w14:textId="08B80D94" w:rsidR="006871C3" w:rsidRPr="007012DC" w:rsidRDefault="004C381F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>Каскадные таблицы стилей</w:t>
            </w:r>
            <w:r w:rsidR="00714D4A" w:rsidRPr="007012DC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="00714D4A"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CSS</w:t>
            </w:r>
            <w:r w:rsidR="00714D4A" w:rsidRPr="007012DC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="00714D4A"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как</w:t>
            </w:r>
            <w:r w:rsidR="00714D4A" w:rsidRPr="007012DC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="00714D4A"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средство</w:t>
            </w:r>
            <w:r w:rsidR="00714D4A" w:rsidRPr="007012DC"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="00714D4A"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оформления</w:t>
            </w:r>
            <w:r w:rsidR="00714D4A" w:rsidRPr="007012DC">
              <w:rPr>
                <w:rFonts w:ascii="Times New Roman" w:hAnsi="Times New Roman" w:cs="Times New Roman"/>
                <w:b/>
                <w:spacing w:val="-52"/>
                <w:w w:val="105"/>
                <w:sz w:val="24"/>
                <w:szCs w:val="24"/>
              </w:rPr>
              <w:t xml:space="preserve"> </w:t>
            </w:r>
            <w:r w:rsidR="00714D4A"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="00714D4A" w:rsidRPr="007012D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="00714D4A" w:rsidRPr="007012D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создания макетов страниц.</w:t>
            </w:r>
          </w:p>
          <w:p w14:paraId="2348346E" w14:textId="121C4D2A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 стилей и таблиц стилей. Размещение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 стилей.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 селекторов.</w:t>
            </w:r>
          </w:p>
          <w:p w14:paraId="225699EA" w14:textId="53789199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Механизмы наследования и каскадирования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CSS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практическое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применение.</w:t>
            </w:r>
          </w:p>
          <w:p w14:paraId="52BE540E" w14:textId="0196CDD5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Стилизация текста. Запись цвета в CSS. Использование веб-шрифтов.</w:t>
            </w:r>
          </w:p>
          <w:p w14:paraId="77562CBD" w14:textId="77777777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Поля,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границы,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отступы.</w:t>
            </w:r>
          </w:p>
          <w:p w14:paraId="29A8C940" w14:textId="77777777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Стилизация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графики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фона.</w:t>
            </w:r>
          </w:p>
          <w:p w14:paraId="42F58EEE" w14:textId="7D25DD56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Стилизация ссылок. Создание панеле</w:t>
            </w:r>
            <w:r w:rsidR="00413D5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й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навигации.</w:t>
            </w:r>
          </w:p>
          <w:p w14:paraId="6FB9CCA6" w14:textId="77777777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Переходы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анимация.</w:t>
            </w:r>
          </w:p>
          <w:p w14:paraId="2BA12703" w14:textId="77777777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Стилизация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форм.</w:t>
            </w:r>
          </w:p>
          <w:p w14:paraId="021C0054" w14:textId="77777777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Разметка страницы на основе плавающих</w:t>
            </w:r>
            <w:r w:rsidRPr="007012DC">
              <w:rPr>
                <w:rFonts w:ascii="Times New Roman" w:hAnsi="Times New Roman" w:cs="Times New Roman"/>
                <w:spacing w:val="-47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элементов.</w:t>
            </w:r>
          </w:p>
          <w:p w14:paraId="30BC6858" w14:textId="77777777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Позиционирование</w:t>
            </w:r>
            <w:r w:rsidRPr="007012DC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элементов.</w:t>
            </w:r>
          </w:p>
          <w:p w14:paraId="30A32AE6" w14:textId="77777777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адаптивного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дизайна.</w:t>
            </w:r>
          </w:p>
          <w:p w14:paraId="0ABF8235" w14:textId="515CD7FF" w:rsidR="00714D4A" w:rsidRPr="007012DC" w:rsidRDefault="00714D4A" w:rsidP="003F3E7D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CSS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распечатываемых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D031" w14:textId="21F0FC05" w:rsidR="006871C3" w:rsidRPr="007012DC" w:rsidRDefault="00C7692A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9D6B2" w14:textId="02C1ACC0" w:rsidR="006871C3" w:rsidRPr="007012DC" w:rsidRDefault="00C7692A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E3DE9" w14:textId="1962582E" w:rsidR="006871C3" w:rsidRPr="007012DC" w:rsidRDefault="00C7692A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E5EB" w14:textId="3AEF03CB" w:rsidR="006871C3" w:rsidRPr="007012DC" w:rsidRDefault="00A31EF5" w:rsidP="003F3E7D">
            <w:pPr>
              <w:spacing w:after="0" w:line="100" w:lineRule="atLeas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="00C7692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6871C3" w:rsidRPr="007012DC" w14:paraId="064F15D5" w14:textId="77777777" w:rsidTr="003F3E7D">
        <w:trPr>
          <w:gridAfter w:val="1"/>
          <w:wAfter w:w="11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C846" w14:textId="1B197E34" w:rsidR="006871C3" w:rsidRPr="007012DC" w:rsidRDefault="006B4C7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17E8D" w14:textId="7B76D570" w:rsidR="004C381F" w:rsidRPr="007012DC" w:rsidRDefault="004C381F" w:rsidP="003F3E7D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Язык сценариев </w:t>
            </w:r>
            <w:r w:rsidR="005C16F3" w:rsidRPr="00701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JavaScript</w:t>
            </w:r>
            <w:r w:rsidR="005C16F3" w:rsidRPr="00701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0F445E5" w14:textId="3A230369" w:rsidR="004C381F" w:rsidRPr="007012DC" w:rsidRDefault="004C381F" w:rsidP="003F3E7D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F01A8A" w14:textId="7D41C529" w:rsidR="005C16F3" w:rsidRPr="007012DC" w:rsidRDefault="004C381F" w:rsidP="007012D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 применения</w:t>
            </w:r>
            <w:r w:rsidR="00245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516A" w:rsidRPr="00701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1CA9" w14:textId="0D20A569" w:rsidR="006871C3" w:rsidRPr="007012DC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7B40" w14:textId="03335DDD" w:rsidR="006871C3" w:rsidRPr="007012DC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C29C2" w14:textId="2C1B5A8A" w:rsidR="006871C3" w:rsidRPr="007012DC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B359" w14:textId="6AEAA0E6" w:rsidR="006871C3" w:rsidRPr="007012DC" w:rsidRDefault="00A54212" w:rsidP="003F3E7D">
            <w:pPr>
              <w:spacing w:after="0" w:line="100" w:lineRule="atLeas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задачи.</w:t>
            </w:r>
          </w:p>
        </w:tc>
      </w:tr>
      <w:tr w:rsidR="007012DC" w:rsidRPr="007012DC" w14:paraId="2F7E4155" w14:textId="77777777" w:rsidTr="003F3E7D">
        <w:trPr>
          <w:gridAfter w:val="1"/>
          <w:wAfter w:w="11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3D0A" w14:textId="1A35FA33" w:rsidR="007012DC" w:rsidRPr="007012DC" w:rsidRDefault="006B4C7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8C1FF" w14:textId="77777777" w:rsidR="007012DC" w:rsidRPr="007012DC" w:rsidRDefault="007012DC" w:rsidP="003F3E7D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Теоретические основы дизайна.</w:t>
            </w:r>
          </w:p>
          <w:p w14:paraId="261B49F8" w14:textId="77777777" w:rsidR="007012DC" w:rsidRPr="007012DC" w:rsidRDefault="007012DC" w:rsidP="003F3E7D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визуального дизайна.</w:t>
            </w:r>
          </w:p>
          <w:p w14:paraId="40127586" w14:textId="77777777" w:rsidR="007012DC" w:rsidRPr="007012DC" w:rsidRDefault="007012DC" w:rsidP="003F3E7D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-графика.</w:t>
            </w:r>
          </w:p>
          <w:p w14:paraId="3F65749C" w14:textId="40D829A0" w:rsidR="007012DC" w:rsidRPr="007012DC" w:rsidRDefault="007012DC" w:rsidP="003F3E7D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Дизайн 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3712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658E" w14:textId="176436B3" w:rsidR="007012DC" w:rsidRPr="007012DC" w:rsidRDefault="00484357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CD1C" w14:textId="3CAB6C85" w:rsidR="007012DC" w:rsidRPr="007012DC" w:rsidRDefault="00484357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C5A74" w14:textId="685B7B5E" w:rsidR="007012DC" w:rsidRPr="007012DC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6DF38" w14:textId="36D24B23" w:rsidR="007012DC" w:rsidRPr="007012DC" w:rsidRDefault="007012DC" w:rsidP="003F3E7D">
            <w:pPr>
              <w:spacing w:after="0" w:line="100" w:lineRule="atLeas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задачи.</w:t>
            </w:r>
          </w:p>
        </w:tc>
      </w:tr>
      <w:tr w:rsidR="006871C3" w:rsidRPr="007012DC" w14:paraId="37700601" w14:textId="77777777" w:rsidTr="003F3E7D">
        <w:trPr>
          <w:gridAfter w:val="1"/>
          <w:wAfter w:w="11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360D" w14:textId="6ACA7627" w:rsidR="006871C3" w:rsidRPr="007012DC" w:rsidRDefault="006B4C7A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0A746" w14:textId="77777777" w:rsidR="007012DC" w:rsidRPr="007012DC" w:rsidRDefault="007012DC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Создание собственного сайта</w:t>
            </w:r>
            <w:r w:rsidR="006871C3" w:rsidRPr="007012DC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.</w:t>
            </w:r>
            <w:r w:rsidR="006871C3"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  <w:p w14:paraId="32CAB3AF" w14:textId="07A041A9" w:rsidR="007012DC" w:rsidRPr="007012DC" w:rsidRDefault="007012DC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 сайтов. Функции сайтов.</w:t>
            </w:r>
          </w:p>
          <w:p w14:paraId="6B7E337B" w14:textId="1D03B837" w:rsidR="007012DC" w:rsidRPr="007012DC" w:rsidRDefault="007012DC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Публикация сайта.</w:t>
            </w:r>
          </w:p>
          <w:p w14:paraId="059D92BA" w14:textId="5A0C1F97" w:rsidR="006871C3" w:rsidRPr="007012DC" w:rsidRDefault="00A54212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и защита </w:t>
            </w:r>
            <w:r w:rsidR="007012DC"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индивидуального проекта (</w:t>
            </w:r>
            <w:r w:rsidR="007012DC"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web</w:t>
            </w:r>
            <w:r w:rsidR="007012DC"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-сайта).</w:t>
            </w:r>
          </w:p>
          <w:p w14:paraId="0912A2BF" w14:textId="77777777" w:rsidR="006871C3" w:rsidRPr="007012DC" w:rsidRDefault="006871C3" w:rsidP="003F3E7D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1D34" w14:textId="50287287" w:rsidR="006871C3" w:rsidRPr="007012DC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  <w:r w:rsidR="00484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F26FC" w14:textId="75A76CDA" w:rsidR="006871C3" w:rsidRPr="007012DC" w:rsidRDefault="00484357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7C40" w14:textId="6BCCABC9" w:rsidR="006871C3" w:rsidRPr="007012DC" w:rsidRDefault="007012DC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498A" w14:textId="7A484B7D" w:rsidR="006871C3" w:rsidRPr="007012DC" w:rsidRDefault="00A54212" w:rsidP="003F3E7D">
            <w:pPr>
              <w:spacing w:after="0" w:line="100" w:lineRule="atLeas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Решение практической задачи</w:t>
            </w:r>
          </w:p>
        </w:tc>
      </w:tr>
      <w:tr w:rsidR="006871C3" w:rsidRPr="007012DC" w14:paraId="32B951FB" w14:textId="77777777" w:rsidTr="003F3E7D">
        <w:trPr>
          <w:gridAfter w:val="1"/>
          <w:wAfter w:w="11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379C" w14:textId="77777777" w:rsidR="006871C3" w:rsidRPr="007012DC" w:rsidRDefault="006871C3" w:rsidP="003F3E7D">
            <w:pPr>
              <w:spacing w:after="0" w:line="100" w:lineRule="atLeast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8081B" w14:textId="77777777" w:rsidR="006871C3" w:rsidRPr="007012DC" w:rsidRDefault="006871C3" w:rsidP="003F3E7D">
            <w:pPr>
              <w:spacing w:after="0" w:line="100" w:lineRule="atLeas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C2A3" w14:textId="25938201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Итого за год </w:t>
            </w:r>
            <w:r w:rsidR="00A54212"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B8DE4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Итого теории </w:t>
            </w:r>
          </w:p>
          <w:p w14:paraId="11569DFE" w14:textId="12F552BF" w:rsidR="00A54212" w:rsidRPr="007012DC" w:rsidRDefault="00A54212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  <w:r w:rsidR="00C7692A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711AC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Итого практики </w:t>
            </w:r>
          </w:p>
          <w:p w14:paraId="42F7C448" w14:textId="4ACEAD16" w:rsidR="00A54212" w:rsidRPr="007012DC" w:rsidRDefault="00A54212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  <w:r w:rsidR="00C7692A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E209" w14:textId="77777777" w:rsidR="006871C3" w:rsidRPr="007012DC" w:rsidRDefault="006871C3" w:rsidP="003F3E7D">
            <w:pPr>
              <w:spacing w:after="0" w:line="100" w:lineRule="atLeast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</w:tbl>
    <w:p w14:paraId="0A8AD471" w14:textId="77777777" w:rsidR="006871C3" w:rsidRDefault="006871C3" w:rsidP="006871C3">
      <w:pPr>
        <w:pStyle w:val="a3"/>
        <w:tabs>
          <w:tab w:val="left" w:pos="720"/>
          <w:tab w:val="left" w:pos="1287"/>
          <w:tab w:val="left" w:pos="8520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3E58CA" w14:textId="77777777" w:rsidR="00A54212" w:rsidRDefault="006871C3" w:rsidP="00A54212">
      <w:pPr>
        <w:pStyle w:val="a3"/>
        <w:tabs>
          <w:tab w:val="left" w:pos="720"/>
          <w:tab w:val="left" w:pos="1287"/>
          <w:tab w:val="left" w:pos="8520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плана</w:t>
      </w:r>
    </w:p>
    <w:p w14:paraId="202D6178" w14:textId="77777777" w:rsidR="00A54212" w:rsidRDefault="00A54212" w:rsidP="00A54212">
      <w:pPr>
        <w:pStyle w:val="a3"/>
        <w:tabs>
          <w:tab w:val="left" w:pos="720"/>
          <w:tab w:val="left" w:pos="1287"/>
          <w:tab w:val="left" w:pos="8520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CE6199" w14:textId="5AE92577" w:rsidR="00A31EF5" w:rsidRPr="00A54212" w:rsidRDefault="00A31EF5" w:rsidP="00A54212">
      <w:pPr>
        <w:pStyle w:val="a3"/>
        <w:tabs>
          <w:tab w:val="left" w:pos="720"/>
          <w:tab w:val="left" w:pos="1287"/>
          <w:tab w:val="left" w:pos="8520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4212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r w:rsidR="00C7692A" w:rsidRPr="007012DC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в </w:t>
      </w:r>
      <w:r w:rsidR="00C7692A" w:rsidRPr="007012DC">
        <w:rPr>
          <w:rFonts w:ascii="Times New Roman" w:hAnsi="Times New Roman" w:cs="Times New Roman"/>
          <w:b/>
          <w:bCs/>
          <w:sz w:val="24"/>
          <w:szCs w:val="24"/>
          <w:lang w:val="en-US"/>
        </w:rPr>
        <w:t>IT</w:t>
      </w:r>
      <w:r w:rsidR="00C7692A" w:rsidRPr="007012DC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технологии</w:t>
      </w:r>
      <w:r w:rsidRPr="00A5421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C7692A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A54212">
        <w:rPr>
          <w:rFonts w:ascii="Times New Roman" w:hAnsi="Times New Roman" w:cs="Times New Roman"/>
          <w:b/>
          <w:bCs/>
          <w:sz w:val="24"/>
          <w:szCs w:val="24"/>
        </w:rPr>
        <w:t xml:space="preserve"> ч). </w:t>
      </w:r>
    </w:p>
    <w:p w14:paraId="42D2D3B2" w14:textId="6EF73125" w:rsidR="002F7EB5" w:rsidRPr="007012DC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EB5">
        <w:rPr>
          <w:rFonts w:ascii="Times New Roman" w:hAnsi="Times New Roman" w:cs="Times New Roman"/>
          <w:b/>
          <w:bCs/>
          <w:sz w:val="24"/>
          <w:szCs w:val="24"/>
        </w:rPr>
        <w:t>Техника безопасности и организация рабочего места</w:t>
      </w:r>
      <w:r w:rsidRPr="007012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Техника безопасности при работе с компьютером. Электро- и пожаробезопасность.</w:t>
      </w:r>
    </w:p>
    <w:p w14:paraId="10375CAB" w14:textId="5B3744E5" w:rsidR="002F7EB5" w:rsidRPr="002F7EB5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EB5">
        <w:rPr>
          <w:rFonts w:ascii="Times New Roman" w:hAnsi="Times New Roman" w:cs="Times New Roman"/>
          <w:b/>
          <w:bCs/>
          <w:sz w:val="24"/>
          <w:szCs w:val="24"/>
        </w:rPr>
        <w:t>Знакомство с компьютером.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7EB5">
        <w:rPr>
          <w:rFonts w:ascii="Times New Roman" w:hAnsi="Times New Roman" w:cs="Times New Roman"/>
          <w:sz w:val="24"/>
          <w:szCs w:val="24"/>
        </w:rPr>
        <w:t>Виды современных компьютеров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7EB5">
        <w:rPr>
          <w:rFonts w:ascii="Times New Roman" w:hAnsi="Times New Roman" w:cs="Times New Roman"/>
          <w:sz w:val="24"/>
          <w:szCs w:val="24"/>
        </w:rPr>
        <w:t>Основные части компьютера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7EB5">
        <w:rPr>
          <w:rFonts w:ascii="Times New Roman" w:hAnsi="Times New Roman" w:cs="Times New Roman"/>
          <w:sz w:val="24"/>
          <w:szCs w:val="24"/>
        </w:rPr>
        <w:t>Дополнительные части компьютера</w:t>
      </w:r>
      <w:r>
        <w:rPr>
          <w:rFonts w:ascii="Times New Roman" w:hAnsi="Times New Roman" w:cs="Times New Roman"/>
          <w:sz w:val="24"/>
          <w:szCs w:val="24"/>
        </w:rPr>
        <w:t>. Основные принципы работы.</w:t>
      </w:r>
    </w:p>
    <w:p w14:paraId="2D103885" w14:textId="2EAA7771" w:rsidR="002F7EB5" w:rsidRPr="002F7EB5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EB5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в </w:t>
      </w:r>
      <w:r w:rsidRPr="002F7EB5">
        <w:rPr>
          <w:rFonts w:ascii="Times New Roman" w:hAnsi="Times New Roman" w:cs="Times New Roman"/>
          <w:b/>
          <w:bCs/>
          <w:sz w:val="24"/>
          <w:szCs w:val="24"/>
          <w:lang w:val="en-US"/>
        </w:rPr>
        <w:t>IT</w:t>
      </w:r>
      <w:r w:rsidRPr="002F7EB5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технологии.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7EB5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F7EB5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2F7EB5">
        <w:rPr>
          <w:rFonts w:ascii="Times New Roman" w:hAnsi="Times New Roman" w:cs="Times New Roman"/>
          <w:sz w:val="24"/>
          <w:szCs w:val="24"/>
        </w:rPr>
        <w:t>-технологий. Современные виды технологий.</w:t>
      </w:r>
    </w:p>
    <w:p w14:paraId="2535CA55" w14:textId="37FC723B" w:rsidR="002F7EB5" w:rsidRPr="002F7EB5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EB5">
        <w:rPr>
          <w:rFonts w:ascii="Times New Roman" w:hAnsi="Times New Roman" w:cs="Times New Roman"/>
          <w:b/>
          <w:bCs/>
          <w:sz w:val="24"/>
          <w:szCs w:val="24"/>
        </w:rPr>
        <w:t>Структура сети Интернет. Принципы функционирования сети.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Как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люди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получают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доступ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к</w:t>
      </w:r>
      <w:r w:rsidRPr="00C7692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Всемирной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Паутине.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Как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создаются</w:t>
      </w:r>
      <w:r w:rsidRPr="00C7692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сайты.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</w:p>
    <w:p w14:paraId="6E6AC06F" w14:textId="77777777" w:rsidR="002F7EB5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7EB5">
        <w:rPr>
          <w:rFonts w:ascii="Times New Roman" w:hAnsi="Times New Roman" w:cs="Times New Roman"/>
          <w:b/>
          <w:bCs/>
          <w:sz w:val="24"/>
          <w:szCs w:val="24"/>
        </w:rPr>
        <w:t>Браузеры.</w:t>
      </w:r>
      <w:r w:rsidRPr="002F7E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Браузеры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-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программы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для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просмотра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веб-страниц.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Популярные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браузеры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их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особенности.</w:t>
      </w:r>
    </w:p>
    <w:p w14:paraId="43D40755" w14:textId="0FF4DD4B" w:rsidR="002F7EB5" w:rsidRPr="002F7EB5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0BA">
        <w:rPr>
          <w:rFonts w:ascii="Times New Roman" w:hAnsi="Times New Roman" w:cs="Times New Roman"/>
          <w:b/>
          <w:bCs/>
          <w:sz w:val="24"/>
          <w:szCs w:val="24"/>
        </w:rPr>
        <w:t>Хостинг, домен, зоны.</w:t>
      </w:r>
      <w:r w:rsidR="005850BA">
        <w:rPr>
          <w:rFonts w:ascii="Times New Roman" w:hAnsi="Times New Roman" w:cs="Times New Roman"/>
          <w:sz w:val="24"/>
          <w:szCs w:val="24"/>
        </w:rPr>
        <w:t xml:space="preserve"> Понятие хостинга и домена, их отличия. Как правильно выбрать доменное имя.</w:t>
      </w:r>
    </w:p>
    <w:p w14:paraId="382A1C8C" w14:textId="00E5D4EE" w:rsidR="002F7EB5" w:rsidRPr="005850BA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Понятие о </w:t>
      </w:r>
      <w:r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Front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end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 разработке (верстке сайта). Профессия </w:t>
      </w:r>
      <w:r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Front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end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 разработчик.</w:t>
      </w:r>
      <w:r w:rsidR="005850BA">
        <w:rPr>
          <w:rFonts w:ascii="Times New Roman" w:hAnsi="Times New Roman" w:cs="Times New Roman"/>
          <w:sz w:val="24"/>
          <w:szCs w:val="24"/>
        </w:rPr>
        <w:t xml:space="preserve"> Что такое </w:t>
      </w:r>
      <w:r w:rsidR="005850BA">
        <w:rPr>
          <w:rFonts w:ascii="Times New Roman" w:hAnsi="Times New Roman" w:cs="Times New Roman"/>
          <w:sz w:val="24"/>
          <w:szCs w:val="24"/>
          <w:lang w:val="en-US"/>
        </w:rPr>
        <w:t>front</w:t>
      </w:r>
      <w:r w:rsidR="005850BA" w:rsidRPr="005850BA">
        <w:rPr>
          <w:rFonts w:ascii="Times New Roman" w:hAnsi="Times New Roman" w:cs="Times New Roman"/>
          <w:sz w:val="24"/>
          <w:szCs w:val="24"/>
        </w:rPr>
        <w:t>-</w:t>
      </w:r>
      <w:r w:rsidR="005850BA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="005850BA" w:rsidRPr="005850BA">
        <w:rPr>
          <w:rFonts w:ascii="Times New Roman" w:hAnsi="Times New Roman" w:cs="Times New Roman"/>
          <w:sz w:val="24"/>
          <w:szCs w:val="24"/>
        </w:rPr>
        <w:t xml:space="preserve"> </w:t>
      </w:r>
      <w:r w:rsidR="005850BA">
        <w:rPr>
          <w:rFonts w:ascii="Times New Roman" w:hAnsi="Times New Roman" w:cs="Times New Roman"/>
          <w:sz w:val="24"/>
          <w:szCs w:val="24"/>
        </w:rPr>
        <w:t xml:space="preserve">разработка и верстка сайта. Востребованность профессии </w:t>
      </w:r>
      <w:r w:rsidR="005850BA">
        <w:rPr>
          <w:rFonts w:ascii="Times New Roman" w:hAnsi="Times New Roman" w:cs="Times New Roman"/>
          <w:sz w:val="24"/>
          <w:szCs w:val="24"/>
          <w:lang w:val="en-US"/>
        </w:rPr>
        <w:t>front</w:t>
      </w:r>
      <w:r w:rsidR="005850BA" w:rsidRPr="005850BA">
        <w:rPr>
          <w:rFonts w:ascii="Times New Roman" w:hAnsi="Times New Roman" w:cs="Times New Roman"/>
          <w:sz w:val="24"/>
          <w:szCs w:val="24"/>
        </w:rPr>
        <w:t>-</w:t>
      </w:r>
      <w:r w:rsidR="005850BA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="005850BA" w:rsidRPr="005850BA">
        <w:rPr>
          <w:rFonts w:ascii="Times New Roman" w:hAnsi="Times New Roman" w:cs="Times New Roman"/>
          <w:sz w:val="24"/>
          <w:szCs w:val="24"/>
        </w:rPr>
        <w:t xml:space="preserve"> </w:t>
      </w:r>
      <w:r w:rsidR="005850BA">
        <w:rPr>
          <w:rFonts w:ascii="Times New Roman" w:hAnsi="Times New Roman" w:cs="Times New Roman"/>
          <w:sz w:val="24"/>
          <w:szCs w:val="24"/>
        </w:rPr>
        <w:t xml:space="preserve">и </w:t>
      </w:r>
      <w:r w:rsidR="005850BA">
        <w:rPr>
          <w:rFonts w:ascii="Times New Roman" w:hAnsi="Times New Roman" w:cs="Times New Roman"/>
          <w:sz w:val="24"/>
          <w:szCs w:val="24"/>
          <w:lang w:val="en-US"/>
        </w:rPr>
        <w:t>back</w:t>
      </w:r>
      <w:r w:rsidR="005850BA" w:rsidRPr="005850BA">
        <w:rPr>
          <w:rFonts w:ascii="Times New Roman" w:hAnsi="Times New Roman" w:cs="Times New Roman"/>
          <w:sz w:val="24"/>
          <w:szCs w:val="24"/>
        </w:rPr>
        <w:t>-</w:t>
      </w:r>
      <w:r w:rsidR="005850BA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="005850BA" w:rsidRPr="005850BA">
        <w:rPr>
          <w:rFonts w:ascii="Times New Roman" w:hAnsi="Times New Roman" w:cs="Times New Roman"/>
          <w:sz w:val="24"/>
          <w:szCs w:val="24"/>
        </w:rPr>
        <w:t xml:space="preserve"> </w:t>
      </w:r>
      <w:r w:rsidR="005850BA">
        <w:rPr>
          <w:rFonts w:ascii="Times New Roman" w:hAnsi="Times New Roman" w:cs="Times New Roman"/>
          <w:sz w:val="24"/>
          <w:szCs w:val="24"/>
        </w:rPr>
        <w:t>разработчика.</w:t>
      </w:r>
    </w:p>
    <w:p w14:paraId="42960A70" w14:textId="67D9EC1B" w:rsidR="002F7EB5" w:rsidRPr="005850BA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Редактор кода </w:t>
      </w:r>
      <w:r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VSCode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50BA">
        <w:rPr>
          <w:rFonts w:ascii="Times New Roman" w:hAnsi="Times New Roman" w:cs="Times New Roman"/>
          <w:sz w:val="24"/>
          <w:szCs w:val="24"/>
        </w:rPr>
        <w:t xml:space="preserve"> Понятие о редакторе кода. Современные редакторы кода. Назначение </w:t>
      </w:r>
      <w:r w:rsidR="005850BA">
        <w:rPr>
          <w:rFonts w:ascii="Times New Roman" w:hAnsi="Times New Roman" w:cs="Times New Roman"/>
          <w:sz w:val="24"/>
          <w:szCs w:val="24"/>
          <w:lang w:val="en-US"/>
        </w:rPr>
        <w:t>VSCode</w:t>
      </w:r>
      <w:r w:rsidR="005850BA">
        <w:rPr>
          <w:rFonts w:ascii="Times New Roman" w:hAnsi="Times New Roman" w:cs="Times New Roman"/>
          <w:sz w:val="24"/>
          <w:szCs w:val="24"/>
        </w:rPr>
        <w:t>.</w:t>
      </w:r>
    </w:p>
    <w:p w14:paraId="111B53E4" w14:textId="1C141FDF" w:rsidR="002F7EB5" w:rsidRPr="005850BA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0BA">
        <w:rPr>
          <w:rFonts w:ascii="Times New Roman" w:hAnsi="Times New Roman" w:cs="Times New Roman"/>
          <w:b/>
          <w:bCs/>
          <w:sz w:val="24"/>
          <w:szCs w:val="24"/>
        </w:rPr>
        <w:t>Инструменты разработчика.</w:t>
      </w:r>
      <w:r w:rsidR="005850BA"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50BA">
        <w:rPr>
          <w:rFonts w:ascii="Times New Roman" w:hAnsi="Times New Roman" w:cs="Times New Roman"/>
          <w:sz w:val="24"/>
          <w:szCs w:val="24"/>
        </w:rPr>
        <w:t xml:space="preserve">Основные принципы работы в редакторе кода </w:t>
      </w:r>
      <w:r w:rsidR="005850BA">
        <w:rPr>
          <w:rFonts w:ascii="Times New Roman" w:hAnsi="Times New Roman" w:cs="Times New Roman"/>
          <w:sz w:val="24"/>
          <w:szCs w:val="24"/>
          <w:lang w:val="en-US"/>
        </w:rPr>
        <w:t>VSCode</w:t>
      </w:r>
      <w:r w:rsidR="005850BA">
        <w:rPr>
          <w:rFonts w:ascii="Times New Roman" w:hAnsi="Times New Roman" w:cs="Times New Roman"/>
          <w:sz w:val="24"/>
          <w:szCs w:val="24"/>
        </w:rPr>
        <w:t>.</w:t>
      </w:r>
    </w:p>
    <w:p w14:paraId="606E0634" w14:textId="79332F89" w:rsidR="002F7EB5" w:rsidRPr="005850BA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Теория о </w:t>
      </w:r>
      <w:r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Githab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50BA"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50BA" w:rsidRPr="007012DC">
        <w:rPr>
          <w:rFonts w:ascii="Times New Roman" w:hAnsi="Times New Roman" w:cs="Times New Roman"/>
          <w:sz w:val="24"/>
          <w:szCs w:val="24"/>
          <w:lang w:val="en-US"/>
        </w:rPr>
        <w:t>Githab</w:t>
      </w:r>
      <w:r w:rsidR="005850BA">
        <w:rPr>
          <w:rFonts w:ascii="Times New Roman" w:hAnsi="Times New Roman" w:cs="Times New Roman"/>
          <w:sz w:val="24"/>
          <w:szCs w:val="24"/>
        </w:rPr>
        <w:t xml:space="preserve"> - </w:t>
      </w:r>
      <w:r w:rsidR="005850BA" w:rsidRPr="005850BA">
        <w:rPr>
          <w:rFonts w:ascii="Times New Roman" w:hAnsi="Times New Roman" w:cs="Times New Roman"/>
          <w:sz w:val="24"/>
          <w:szCs w:val="24"/>
        </w:rPr>
        <w:t>многофункциональная платформа для командной работы над проектом.</w:t>
      </w:r>
      <w:r w:rsidR="005850BA">
        <w:rPr>
          <w:rFonts w:ascii="Times New Roman" w:hAnsi="Times New Roman" w:cs="Times New Roman"/>
          <w:sz w:val="24"/>
          <w:szCs w:val="24"/>
        </w:rPr>
        <w:t xml:space="preserve"> Возможности платформы.</w:t>
      </w:r>
    </w:p>
    <w:p w14:paraId="6CA043CD" w14:textId="3304B2F3" w:rsidR="002F7EB5" w:rsidRPr="005850BA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Установка и первичная настройка </w:t>
      </w:r>
      <w:r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Githab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50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>Создание репозитория.</w:t>
      </w:r>
    </w:p>
    <w:p w14:paraId="5B5608A1" w14:textId="63312F3D" w:rsidR="002F7EB5" w:rsidRPr="005850BA" w:rsidRDefault="002F7EB5" w:rsidP="005850B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Функционал </w:t>
      </w:r>
      <w:r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GitVSCode</w:t>
      </w:r>
      <w:r w:rsidRPr="005850B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50BA" w:rsidRPr="005850BA">
        <w:rPr>
          <w:rFonts w:ascii="Times New Roman" w:hAnsi="Times New Roman" w:cs="Times New Roman"/>
          <w:b/>
          <w:bCs/>
          <w:sz w:val="24"/>
          <w:szCs w:val="24"/>
        </w:rPr>
        <w:t xml:space="preserve"> Работа с </w:t>
      </w:r>
      <w:r w:rsidR="005850BA" w:rsidRPr="005850BA">
        <w:rPr>
          <w:rFonts w:ascii="Times New Roman" w:hAnsi="Times New Roman" w:cs="Times New Roman"/>
          <w:b/>
          <w:bCs/>
          <w:sz w:val="24"/>
          <w:szCs w:val="24"/>
          <w:lang w:val="en-US"/>
        </w:rPr>
        <w:t>Githab</w:t>
      </w:r>
      <w:r w:rsidR="005850BA" w:rsidRPr="007012DC">
        <w:rPr>
          <w:rFonts w:ascii="Times New Roman" w:hAnsi="Times New Roman" w:cs="Times New Roman"/>
          <w:sz w:val="24"/>
          <w:szCs w:val="24"/>
        </w:rPr>
        <w:t>.</w:t>
      </w:r>
      <w:r w:rsidR="005850B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5850BA">
        <w:rPr>
          <w:rFonts w:ascii="Times New Roman" w:hAnsi="Times New Roman" w:cs="Times New Roman"/>
          <w:sz w:val="24"/>
          <w:szCs w:val="24"/>
        </w:rPr>
        <w:t xml:space="preserve">Принципы работы </w:t>
      </w:r>
      <w:r w:rsidR="005850BA" w:rsidRPr="007012DC">
        <w:rPr>
          <w:rFonts w:ascii="Times New Roman" w:hAnsi="Times New Roman" w:cs="Times New Roman"/>
          <w:sz w:val="24"/>
          <w:szCs w:val="24"/>
          <w:lang w:val="en-US"/>
        </w:rPr>
        <w:t>GitVSCode</w:t>
      </w:r>
      <w:r w:rsidR="005850BA">
        <w:rPr>
          <w:rFonts w:ascii="Times New Roman" w:hAnsi="Times New Roman" w:cs="Times New Roman"/>
          <w:sz w:val="24"/>
          <w:szCs w:val="24"/>
        </w:rPr>
        <w:t>.</w:t>
      </w:r>
    </w:p>
    <w:p w14:paraId="3D961C92" w14:textId="77777777" w:rsidR="002F7EB5" w:rsidRDefault="002F7EB5" w:rsidP="006B4C7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14:paraId="7210952A" w14:textId="1B5D8CF4" w:rsidR="00A31EF5" w:rsidRDefault="00A31EF5" w:rsidP="006B4C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0F2B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F2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7692A" w:rsidRPr="007012DC">
        <w:rPr>
          <w:rFonts w:ascii="Times New Roman" w:hAnsi="Times New Roman" w:cs="Times New Roman"/>
          <w:b/>
          <w:w w:val="105"/>
          <w:sz w:val="24"/>
          <w:szCs w:val="24"/>
        </w:rPr>
        <w:t>Верстка. Язык</w:t>
      </w:r>
      <w:r w:rsidR="00C7692A" w:rsidRPr="007012DC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="00C7692A" w:rsidRPr="007012DC">
        <w:rPr>
          <w:rFonts w:ascii="Times New Roman" w:hAnsi="Times New Roman" w:cs="Times New Roman"/>
          <w:b/>
          <w:w w:val="105"/>
          <w:sz w:val="24"/>
          <w:szCs w:val="24"/>
        </w:rPr>
        <w:t>HTML</w:t>
      </w:r>
      <w:r w:rsidR="00C7692A" w:rsidRPr="007012D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 w:rsidR="00C7692A" w:rsidRPr="007012DC">
        <w:rPr>
          <w:rFonts w:ascii="Times New Roman" w:hAnsi="Times New Roman" w:cs="Times New Roman"/>
          <w:b/>
          <w:w w:val="105"/>
          <w:sz w:val="24"/>
          <w:szCs w:val="24"/>
        </w:rPr>
        <w:t>как</w:t>
      </w:r>
      <w:r w:rsidR="00C7692A" w:rsidRPr="007012DC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="00C7692A" w:rsidRPr="007012DC">
        <w:rPr>
          <w:rFonts w:ascii="Times New Roman" w:hAnsi="Times New Roman" w:cs="Times New Roman"/>
          <w:b/>
          <w:w w:val="105"/>
          <w:sz w:val="24"/>
          <w:szCs w:val="24"/>
        </w:rPr>
        <w:t>средство</w:t>
      </w:r>
      <w:r w:rsidR="00C7692A" w:rsidRPr="007012DC">
        <w:rPr>
          <w:rFonts w:ascii="Times New Roman" w:hAnsi="Times New Roman" w:cs="Times New Roman"/>
          <w:b/>
          <w:spacing w:val="-4"/>
          <w:w w:val="105"/>
          <w:sz w:val="24"/>
          <w:szCs w:val="24"/>
        </w:rPr>
        <w:t xml:space="preserve"> </w:t>
      </w:r>
      <w:r w:rsidR="00C7692A" w:rsidRPr="007012DC">
        <w:rPr>
          <w:rFonts w:ascii="Times New Roman" w:hAnsi="Times New Roman" w:cs="Times New Roman"/>
          <w:b/>
          <w:w w:val="105"/>
          <w:sz w:val="24"/>
          <w:szCs w:val="24"/>
        </w:rPr>
        <w:t>создания</w:t>
      </w:r>
      <w:r w:rsidR="00C7692A" w:rsidRPr="007012DC">
        <w:rPr>
          <w:rFonts w:ascii="Times New Roman" w:hAnsi="Times New Roman" w:cs="Times New Roman"/>
          <w:b/>
          <w:spacing w:val="-4"/>
          <w:w w:val="105"/>
          <w:sz w:val="24"/>
          <w:szCs w:val="24"/>
        </w:rPr>
        <w:t xml:space="preserve"> </w:t>
      </w:r>
      <w:r w:rsidR="00C7692A" w:rsidRPr="007012DC">
        <w:rPr>
          <w:rFonts w:ascii="Times New Roman" w:hAnsi="Times New Roman" w:cs="Times New Roman"/>
          <w:b/>
          <w:w w:val="105"/>
          <w:sz w:val="24"/>
          <w:szCs w:val="24"/>
        </w:rPr>
        <w:t>и с</w:t>
      </w:r>
      <w:r w:rsidR="00C7692A" w:rsidRPr="007012DC">
        <w:rPr>
          <w:rFonts w:ascii="Times New Roman" w:hAnsi="Times New Roman" w:cs="Times New Roman"/>
          <w:b/>
          <w:sz w:val="24"/>
          <w:szCs w:val="24"/>
        </w:rPr>
        <w:t>труктурирования</w:t>
      </w:r>
      <w:r w:rsidR="00C7692A" w:rsidRPr="007012DC">
        <w:rPr>
          <w:rFonts w:ascii="Times New Roman" w:hAnsi="Times New Roman" w:cs="Times New Roman"/>
          <w:b/>
          <w:spacing w:val="59"/>
          <w:sz w:val="24"/>
          <w:szCs w:val="24"/>
        </w:rPr>
        <w:t xml:space="preserve"> </w:t>
      </w:r>
      <w:r w:rsidR="00C7692A" w:rsidRPr="007012DC">
        <w:rPr>
          <w:rFonts w:ascii="Times New Roman" w:hAnsi="Times New Roman" w:cs="Times New Roman"/>
          <w:b/>
          <w:sz w:val="24"/>
          <w:szCs w:val="24"/>
        </w:rPr>
        <w:t>веб-страниц</w:t>
      </w:r>
      <w:r w:rsidR="00C7692A" w:rsidRPr="00CA26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A26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C769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</w:t>
      </w:r>
      <w:r w:rsidRPr="00CA26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7EC20F8" w14:textId="2568C527" w:rsidR="00C7692A" w:rsidRPr="00C7692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C769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HTML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и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его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современные</w:t>
      </w:r>
      <w:r w:rsidRPr="00C769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функции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bCs/>
          <w:sz w:val="24"/>
          <w:szCs w:val="24"/>
        </w:rPr>
        <w:t xml:space="preserve">Общее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представление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языке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HTML.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История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возникновения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этапы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2"/>
          <w:sz w:val="24"/>
          <w:szCs w:val="24"/>
        </w:rPr>
        <w:t>развития.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2"/>
          <w:sz w:val="24"/>
          <w:szCs w:val="24"/>
        </w:rPr>
        <w:t>Версии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2"/>
          <w:sz w:val="24"/>
          <w:szCs w:val="24"/>
        </w:rPr>
        <w:t>HTML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2"/>
          <w:sz w:val="24"/>
          <w:szCs w:val="24"/>
        </w:rPr>
        <w:t>их</w:t>
      </w:r>
      <w:r w:rsidRPr="00C769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2"/>
          <w:sz w:val="24"/>
          <w:szCs w:val="24"/>
        </w:rPr>
        <w:t>особенности.</w:t>
      </w:r>
      <w:r w:rsidRPr="00C7692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Причины разработки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HTML5. Особенности версии HTML5. Концепция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живого языка</w:t>
      </w:r>
      <w:r>
        <w:rPr>
          <w:rFonts w:ascii="Times New Roman" w:hAnsi="Times New Roman" w:cs="Times New Roman"/>
          <w:spacing w:val="-6"/>
          <w:sz w:val="24"/>
          <w:szCs w:val="24"/>
        </w:rPr>
        <w:t>».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 Поддержка браузерами HTML5. Программы для работы с кодом. Визуальные редакторы и режи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м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просмотра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кода.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Понятие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тега.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Парные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непарные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теги.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Атрибуты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тегов</w:t>
      </w:r>
      <w:r w:rsidRPr="00C7692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их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значения.</w:t>
      </w:r>
    </w:p>
    <w:p w14:paraId="747F7D3E" w14:textId="576BF6AC" w:rsidR="00C7692A" w:rsidRPr="006B4C7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Структура</w:t>
      </w:r>
      <w:r w:rsidRPr="00C769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HTML-документа.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Кодировка.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Проверка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страницы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Объявление</w:t>
      </w:r>
      <w:r w:rsidRPr="00C7692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типа</w:t>
      </w:r>
      <w:r w:rsidRPr="00C7692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документа.</w:t>
      </w:r>
      <w:r w:rsidRPr="00C7692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Разделы</w:t>
      </w:r>
      <w:r w:rsidRPr="00C7692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HTML-документа.</w:t>
      </w:r>
      <w:r w:rsidRPr="00C7692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Элементы</w:t>
      </w:r>
      <w:r w:rsidRPr="00C7692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i/>
          <w:spacing w:val="-7"/>
          <w:sz w:val="24"/>
          <w:szCs w:val="24"/>
        </w:rPr>
        <w:t>head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,</w:t>
      </w:r>
      <w:r w:rsidRPr="00C7692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i/>
          <w:spacing w:val="-7"/>
          <w:sz w:val="24"/>
          <w:szCs w:val="24"/>
        </w:rPr>
        <w:t>title,</w:t>
      </w:r>
      <w:r w:rsidRPr="00C7692A">
        <w:rPr>
          <w:rFonts w:ascii="Times New Roman" w:hAnsi="Times New Roman" w:cs="Times New Roman"/>
          <w:i/>
          <w:spacing w:val="-1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i/>
          <w:spacing w:val="-7"/>
          <w:sz w:val="24"/>
          <w:szCs w:val="24"/>
        </w:rPr>
        <w:t>body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.</w:t>
      </w:r>
      <w:r w:rsidRPr="00C7692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Сохранение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веб-страницы. Расширения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HTML-документа. Стандарты Консорциума Всемирной паутины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(W3C).</w:t>
      </w:r>
      <w:r w:rsidRPr="00C7692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Кодировка.</w:t>
      </w:r>
      <w:r w:rsidRPr="00C7692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Ки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риллические кодировки.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Использование элемента </w:t>
      </w:r>
      <w:r w:rsidRPr="00C7692A">
        <w:rPr>
          <w:rFonts w:ascii="Times New Roman" w:hAnsi="Times New Roman" w:cs="Times New Roman"/>
          <w:i/>
          <w:spacing w:val="-7"/>
          <w:sz w:val="24"/>
          <w:szCs w:val="24"/>
        </w:rPr>
        <w:t>meta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. Ключевые слова и описание страницы</w:t>
      </w:r>
      <w:r w:rsidR="006B4C7A">
        <w:rPr>
          <w:spacing w:val="-7"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z w:val="24"/>
          <w:szCs w:val="24"/>
        </w:rPr>
        <w:t>Основы</w:t>
      </w:r>
      <w:r w:rsidRPr="00C7692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поисковой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оптимизации</w:t>
      </w:r>
      <w:r w:rsidRPr="00C7692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веб-страниц.</w:t>
      </w:r>
    </w:p>
    <w:p w14:paraId="2DFFE81F" w14:textId="35EE85F5" w:rsidR="00C7692A" w:rsidRPr="006B4C7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Разметка HTML-страницы. Заголовки, абзацы, разрывы строк. Семантические</w:t>
      </w:r>
      <w:r w:rsidRPr="00C7692A">
        <w:rPr>
          <w:rFonts w:ascii="Times New Roman" w:hAnsi="Times New Roman" w:cs="Times New Roman"/>
          <w:b/>
          <w:spacing w:val="-5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элементы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HTML5 блочного уровня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Структурирование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текста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HTML.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Примеры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структурированного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неструктурированного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тек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ста.</w:t>
      </w:r>
      <w:r w:rsidRPr="00C7692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Заголовки.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Абзацы.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Перевод</w:t>
      </w:r>
      <w:r w:rsidRPr="00C7692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строк.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Семантические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элементы</w:t>
      </w:r>
      <w:r w:rsidRPr="00C7692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блочного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уровня</w:t>
      </w:r>
      <w:r w:rsidRPr="00C7692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HTML5.</w:t>
      </w:r>
      <w:r w:rsidRPr="00C7692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Рас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ширенный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верхний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колонтитул.</w:t>
      </w:r>
      <w:r w:rsidRPr="00C7692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Расширенный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заголовок.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Статья.</w:t>
      </w:r>
      <w:r w:rsidRPr="00C7692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Дополнительное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содержимое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на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странице.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Блок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навигации.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Раздел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документа.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Нижний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колонтитул.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Браузерная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совмести</w:t>
      </w:r>
      <w:r w:rsidRPr="00C7692A">
        <w:rPr>
          <w:rFonts w:ascii="Times New Roman" w:hAnsi="Times New Roman" w:cs="Times New Roman"/>
          <w:sz w:val="24"/>
          <w:szCs w:val="24"/>
        </w:rPr>
        <w:t>мость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новых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элементов.</w:t>
      </w:r>
    </w:p>
    <w:p w14:paraId="387ACA3E" w14:textId="14C7821D" w:rsidR="00C7692A" w:rsidRPr="00C7692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Логическое</w:t>
      </w:r>
      <w:r w:rsidRPr="00C7692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и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физическое</w:t>
      </w:r>
      <w:r w:rsidRPr="00C769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форматирование</w:t>
      </w:r>
      <w:r w:rsidRPr="00C769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текста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Понятие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логического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физического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форматирования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текста,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разница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между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ними.</w:t>
      </w:r>
      <w:r w:rsidRPr="00C7692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Полужирное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курсивное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начертание.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Важная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информация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логическое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ударение.</w:t>
      </w:r>
      <w:r w:rsidRPr="00C7692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Цитаты.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Аббревиатуры</w:t>
      </w:r>
      <w:r w:rsidRPr="00C769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 xml:space="preserve">акронимы. Источники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и определения. Информация о веб-дизайнере. Исправление контента</w:t>
      </w:r>
      <w:r w:rsidR="006B4C7A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Подстрочные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надстрочные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знаки.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Горизонтальные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линии.</w:t>
      </w:r>
    </w:p>
    <w:p w14:paraId="057A4FB1" w14:textId="6FB81E93" w:rsidR="00C7692A" w:rsidRPr="006B4C7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Гиперссылки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>Структура ссылки. Абсолютная и относительная адресация. URL-адрес. Ссылки на другие</w:t>
      </w:r>
      <w:r w:rsidRPr="00C7692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сайты. Ссылки на другие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страницы вашего сайта. Структура директорий. Ссылки на </w:t>
      </w:r>
      <w:r w:rsidR="006B4C7A">
        <w:rPr>
          <w:rFonts w:ascii="Times New Roman" w:hAnsi="Times New Roman" w:cs="Times New Roman"/>
          <w:spacing w:val="-7"/>
          <w:sz w:val="24"/>
          <w:szCs w:val="24"/>
        </w:rPr>
        <w:t>электронную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почту.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Открытие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ссылок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новом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окне.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Ссылки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определенную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часть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страницы.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Ссылка</w:t>
      </w:r>
      <w:r w:rsidRPr="00C7692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на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определенную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часть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другой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страницы.</w:t>
      </w:r>
    </w:p>
    <w:p w14:paraId="14C5E542" w14:textId="1ADA2659" w:rsidR="00C7692A" w:rsidRPr="00C7692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Списки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Неупорядоченные списки.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Типы маркеров. Упорядоченные списки. Типы нумерации. Списки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определений.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Вложенные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списки.</w:t>
      </w:r>
    </w:p>
    <w:p w14:paraId="5CEAB476" w14:textId="6D675454" w:rsidR="00C7692A" w:rsidRPr="006B4C7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Добавление</w:t>
      </w:r>
      <w:r w:rsidRPr="00C769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изображений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на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страницу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Выбор изображений для сайта. Подготовка изображений на публикации в Интернете. </w:t>
      </w:r>
      <w:r w:rsidR="006B4C7A">
        <w:rPr>
          <w:rFonts w:ascii="Times New Roman" w:hAnsi="Times New Roman" w:cs="Times New Roman"/>
          <w:spacing w:val="-7"/>
          <w:sz w:val="24"/>
          <w:szCs w:val="24"/>
        </w:rPr>
        <w:t>Инструменты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для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редактирования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сохранения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изображений.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Разрешение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изображения.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Формат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изоб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 xml:space="preserve">ражений JPEG. Формат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 xml:space="preserve">изображений GIF. Формат изображений PNG. Добавление </w:t>
      </w:r>
      <w:r w:rsidR="006B4C7A">
        <w:rPr>
          <w:rFonts w:ascii="Times New Roman" w:hAnsi="Times New Roman" w:cs="Times New Roman"/>
          <w:spacing w:val="-5"/>
          <w:sz w:val="24"/>
          <w:szCs w:val="24"/>
        </w:rPr>
        <w:t>изображений.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Высота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 ширина изображений. Добавление альтернативного текста. Новые возможност</w:t>
      </w:r>
      <w:r w:rsidR="006B4C7A">
        <w:rPr>
          <w:rFonts w:ascii="Times New Roman" w:hAnsi="Times New Roman" w:cs="Times New Roman"/>
          <w:spacing w:val="-7"/>
          <w:sz w:val="24"/>
          <w:szCs w:val="24"/>
        </w:rPr>
        <w:t xml:space="preserve">и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HTML5: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иллюстрации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подписи.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Добавление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гиперссылки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на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изображение.</w:t>
      </w:r>
    </w:p>
    <w:p w14:paraId="2AC5FD74" w14:textId="5AEEC8D0" w:rsidR="00C7692A" w:rsidRPr="00C7692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Добавление</w:t>
      </w:r>
      <w:r w:rsidRPr="00C7692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мультимедийного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содержимого</w:t>
      </w:r>
      <w:r w:rsidRPr="00C769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на</w:t>
      </w:r>
      <w:r w:rsidRPr="00C769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b/>
          <w:sz w:val="24"/>
          <w:szCs w:val="24"/>
        </w:rPr>
        <w:t>страницу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Добавление видео- и аудиоконтента на страницу средствами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HTML5. Сложности, связанные с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 xml:space="preserve">использованием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HTML5. Допустимые аудиоформаты. Видеоформаты для веб-страниц. Реш</w:t>
      </w:r>
      <w:r w:rsidR="006B4C7A">
        <w:rPr>
          <w:rFonts w:ascii="Times New Roman" w:hAnsi="Times New Roman" w:cs="Times New Roman"/>
          <w:spacing w:val="-6"/>
          <w:sz w:val="24"/>
          <w:szCs w:val="24"/>
        </w:rPr>
        <w:t>ение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проблем,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связанных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с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поддержкой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разных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форматов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браузерами.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Добавление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нескольких</w:t>
      </w:r>
      <w:r w:rsidRPr="00C7692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источников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видеоконтента.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Добавление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нескольких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источников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аудиоконтента.</w:t>
      </w:r>
      <w:r w:rsidRPr="00C7692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Использовани</w:t>
      </w:r>
      <w:r w:rsidR="006B4C7A">
        <w:rPr>
          <w:rFonts w:ascii="Times New Roman" w:hAnsi="Times New Roman" w:cs="Times New Roman"/>
          <w:spacing w:val="-7"/>
          <w:sz w:val="24"/>
          <w:szCs w:val="24"/>
        </w:rPr>
        <w:t xml:space="preserve">е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технологии Flash. Добавление Flash-контента на веб-страницу.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Совместное использование те</w:t>
      </w:r>
      <w:r w:rsidR="006B4C7A">
        <w:rPr>
          <w:rFonts w:ascii="Times New Roman" w:hAnsi="Times New Roman" w:cs="Times New Roman"/>
          <w:spacing w:val="-7"/>
          <w:sz w:val="24"/>
          <w:szCs w:val="24"/>
        </w:rPr>
        <w:t>х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нологии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Flash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средств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HTML5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для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размещения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видеоконтента.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Реализация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резервных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ре</w:t>
      </w:r>
      <w:r w:rsidR="006B4C7A">
        <w:rPr>
          <w:rFonts w:ascii="Times New Roman" w:hAnsi="Times New Roman" w:cs="Times New Roman"/>
          <w:spacing w:val="-5"/>
          <w:sz w:val="24"/>
          <w:szCs w:val="24"/>
        </w:rPr>
        <w:t>шений</w:t>
      </w:r>
      <w:r w:rsidRPr="00C7692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для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устаревших</w:t>
      </w:r>
      <w:r w:rsidRPr="00C7692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браузеров.</w:t>
      </w:r>
    </w:p>
    <w:p w14:paraId="5E793B27" w14:textId="3090ABC7" w:rsidR="00C7692A" w:rsidRPr="006B4C7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Таблицы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Базовая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структура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таблицы.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Строки,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ячейки,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6"/>
          <w:sz w:val="24"/>
          <w:szCs w:val="24"/>
        </w:rPr>
        <w:t>ячейки-заголовки.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Заголовки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таблиц.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Параметры</w:t>
      </w:r>
      <w:r w:rsidRPr="00C7692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таблиц: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расстояние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между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ячейками,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ширина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высота.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Выбор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ширины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таблицы.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Параметры</w:t>
      </w:r>
      <w:r w:rsidR="006B4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ячеек: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горизонтальное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вертикальное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выравнивание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содержимого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ячейки,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ширина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высота</w:t>
      </w:r>
      <w:r w:rsidRPr="00C7692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ячейки.</w:t>
      </w:r>
      <w:r w:rsidRPr="00C7692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Объединение</w:t>
      </w:r>
      <w:r w:rsidRPr="00C7692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столбцов.</w:t>
      </w:r>
      <w:r w:rsidRPr="00C7692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Объединение</w:t>
      </w:r>
      <w:r w:rsidRPr="00C7692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строк.</w:t>
      </w:r>
    </w:p>
    <w:p w14:paraId="6BFB0D87" w14:textId="0DA6F992" w:rsidR="00C7692A" w:rsidRPr="00C7692A" w:rsidRDefault="00C7692A" w:rsidP="006B4C7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92A">
        <w:rPr>
          <w:rFonts w:ascii="Times New Roman" w:hAnsi="Times New Roman" w:cs="Times New Roman"/>
          <w:b/>
          <w:sz w:val="24"/>
          <w:szCs w:val="24"/>
        </w:rPr>
        <w:t>Веб-формы</w:t>
      </w:r>
      <w:r w:rsidR="006B4C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Создание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веб-форм.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"/>
          <w:sz w:val="24"/>
          <w:szCs w:val="24"/>
        </w:rPr>
        <w:t>Текстовое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поле.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Поле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для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ввода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пароля.</w:t>
      </w:r>
      <w:r w:rsidRPr="00C7692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Новые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возможности</w:t>
      </w:r>
      <w:r w:rsidRPr="00C769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4"/>
          <w:sz w:val="24"/>
          <w:szCs w:val="24"/>
        </w:rPr>
        <w:t>текстового</w:t>
      </w:r>
      <w:r w:rsidR="006B4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поля</w:t>
      </w:r>
      <w:r w:rsidRPr="00C7692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в</w:t>
      </w:r>
      <w:r w:rsidRPr="00C7692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HTML5.</w:t>
      </w:r>
      <w:r w:rsidRPr="00C7692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Текстовая</w:t>
      </w:r>
      <w:r w:rsidRPr="00C7692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8"/>
          <w:sz w:val="24"/>
          <w:szCs w:val="24"/>
        </w:rPr>
        <w:t>область.</w:t>
      </w:r>
      <w:r w:rsidRPr="00C7692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Переключатели.</w:t>
      </w:r>
      <w:r w:rsidRPr="00C7692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Флажки.</w:t>
      </w:r>
      <w:r w:rsidRPr="00C7692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Список/меню.</w:t>
      </w:r>
      <w:r w:rsidRPr="00C7692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Кнопка</w:t>
      </w:r>
      <w:r w:rsidRPr="00C7692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pacing w:val="-7"/>
          <w:sz w:val="24"/>
          <w:szCs w:val="24"/>
        </w:rPr>
        <w:t>подтвержде</w:t>
      </w:r>
      <w:r w:rsidRPr="00C7692A">
        <w:rPr>
          <w:rFonts w:ascii="Times New Roman" w:hAnsi="Times New Roman" w:cs="Times New Roman"/>
          <w:spacing w:val="-3"/>
          <w:sz w:val="24"/>
          <w:szCs w:val="24"/>
        </w:rPr>
        <w:t xml:space="preserve">ния. Кнопка сброса. Графическая кнопка. Метки элементов форм. Группировка </w:t>
      </w:r>
      <w:r w:rsidRPr="00C7692A">
        <w:rPr>
          <w:rFonts w:ascii="Times New Roman" w:hAnsi="Times New Roman" w:cs="Times New Roman"/>
          <w:spacing w:val="-2"/>
          <w:sz w:val="24"/>
          <w:szCs w:val="24"/>
        </w:rPr>
        <w:t>элементов</w:t>
      </w:r>
      <w:r w:rsidRPr="00C7692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7692A">
        <w:rPr>
          <w:rFonts w:ascii="Times New Roman" w:hAnsi="Times New Roman" w:cs="Times New Roman"/>
          <w:sz w:val="24"/>
          <w:szCs w:val="24"/>
        </w:rPr>
        <w:t>формы.</w:t>
      </w:r>
    </w:p>
    <w:p w14:paraId="72F43E56" w14:textId="54FAE202" w:rsidR="006B4C7A" w:rsidRDefault="00A31EF5" w:rsidP="006B4C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F2B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420F2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4C7A" w:rsidRPr="007012DC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Каскадные таблицы стилей </w:t>
      </w:r>
      <w:r w:rsidR="006B4C7A" w:rsidRPr="007012DC">
        <w:rPr>
          <w:rFonts w:ascii="Times New Roman" w:hAnsi="Times New Roman" w:cs="Times New Roman"/>
          <w:b/>
          <w:w w:val="105"/>
          <w:sz w:val="24"/>
          <w:szCs w:val="24"/>
        </w:rPr>
        <w:t>CSS</w:t>
      </w:r>
      <w:r w:rsidR="006B4C7A" w:rsidRPr="007012DC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 </w:t>
      </w:r>
      <w:r w:rsidR="006B4C7A" w:rsidRPr="007012DC">
        <w:rPr>
          <w:rFonts w:ascii="Times New Roman" w:hAnsi="Times New Roman" w:cs="Times New Roman"/>
          <w:b/>
          <w:w w:val="105"/>
          <w:sz w:val="24"/>
          <w:szCs w:val="24"/>
        </w:rPr>
        <w:t>как</w:t>
      </w:r>
      <w:r w:rsidR="006B4C7A" w:rsidRPr="007012DC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 </w:t>
      </w:r>
      <w:r w:rsidR="006B4C7A" w:rsidRPr="007012DC">
        <w:rPr>
          <w:rFonts w:ascii="Times New Roman" w:hAnsi="Times New Roman" w:cs="Times New Roman"/>
          <w:b/>
          <w:w w:val="105"/>
          <w:sz w:val="24"/>
          <w:szCs w:val="24"/>
        </w:rPr>
        <w:t>средство</w:t>
      </w:r>
      <w:r w:rsidR="006B4C7A" w:rsidRPr="007012DC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="006B4C7A" w:rsidRPr="007012DC">
        <w:rPr>
          <w:rFonts w:ascii="Times New Roman" w:hAnsi="Times New Roman" w:cs="Times New Roman"/>
          <w:b/>
          <w:w w:val="105"/>
          <w:sz w:val="24"/>
          <w:szCs w:val="24"/>
        </w:rPr>
        <w:t>оформления</w:t>
      </w:r>
      <w:r w:rsidR="006B4C7A" w:rsidRPr="007012DC">
        <w:rPr>
          <w:rFonts w:ascii="Times New Roman" w:hAnsi="Times New Roman" w:cs="Times New Roman"/>
          <w:b/>
          <w:spacing w:val="-52"/>
          <w:w w:val="105"/>
          <w:sz w:val="24"/>
          <w:szCs w:val="24"/>
        </w:rPr>
        <w:t xml:space="preserve"> </w:t>
      </w:r>
      <w:r w:rsidR="006B4C7A" w:rsidRPr="007012DC"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6B4C7A" w:rsidRPr="007012DC">
        <w:rPr>
          <w:rFonts w:ascii="Times New Roman" w:hAnsi="Times New Roman" w:cs="Times New Roman"/>
          <w:b/>
          <w:spacing w:val="-1"/>
          <w:w w:val="105"/>
          <w:sz w:val="24"/>
          <w:szCs w:val="24"/>
        </w:rPr>
        <w:t xml:space="preserve"> </w:t>
      </w:r>
      <w:r w:rsidR="006B4C7A" w:rsidRPr="007012DC">
        <w:rPr>
          <w:rFonts w:ascii="Times New Roman" w:hAnsi="Times New Roman" w:cs="Times New Roman"/>
          <w:b/>
          <w:w w:val="105"/>
          <w:sz w:val="24"/>
          <w:szCs w:val="24"/>
        </w:rPr>
        <w:t>создания макетов страниц</w:t>
      </w:r>
      <w:r w:rsidR="006B4C7A">
        <w:rPr>
          <w:rFonts w:ascii="Times New Roman" w:hAnsi="Times New Roman" w:cs="Times New Roman"/>
          <w:b/>
          <w:w w:val="105"/>
          <w:sz w:val="24"/>
          <w:szCs w:val="24"/>
        </w:rPr>
        <w:t xml:space="preserve"> (16 ч)</w:t>
      </w:r>
      <w:r w:rsidR="006B4C7A">
        <w:rPr>
          <w:rFonts w:ascii="Times New Roman" w:hAnsi="Times New Roman" w:cs="Times New Roman"/>
          <w:sz w:val="24"/>
          <w:szCs w:val="24"/>
        </w:rPr>
        <w:t>.</w:t>
      </w:r>
    </w:p>
    <w:p w14:paraId="0B8BBB37" w14:textId="033574A1" w:rsidR="006B4C7A" w:rsidRPr="006B4C7A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и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таблиц</w:t>
      </w:r>
      <w:r w:rsidRPr="006B4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Размещение</w:t>
      </w:r>
      <w:r w:rsidRPr="006B4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таблиц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Типы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селекторов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Понятие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каскадных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таблиц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HTML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CSS: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предназначение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функции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веб-дизайне.</w:t>
      </w:r>
      <w:r w:rsidRPr="006B4C7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Вер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сии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CSS.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Проблемы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браузерной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совместимости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CSS.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Понятие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стиля.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Синтаксическая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струк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тура правила CSS. Встроенные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стили. Внутренние таблицы стилей. Внешние таблицы стилей.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Размещение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HTML-странице.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Понятие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селектора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CSS.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Селекторы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элемента.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Селек</w:t>
      </w:r>
      <w:r>
        <w:rPr>
          <w:rFonts w:ascii="Times New Roman" w:hAnsi="Times New Roman" w:cs="Times New Roman"/>
          <w:spacing w:val="-5"/>
          <w:sz w:val="24"/>
          <w:szCs w:val="24"/>
        </w:rPr>
        <w:t>т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оры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класса. Селекторы идентификатора.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групповых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селекторов.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Принципы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выбора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различных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типов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селекторов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решения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конкретных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задач.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Понятие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блочной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модели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веб-страницы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CSS.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Дерево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HTML.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Селекторы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потомков.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Осмысление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тегов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i/>
          <w:spacing w:val="-7"/>
          <w:sz w:val="24"/>
          <w:szCs w:val="24"/>
        </w:rPr>
        <w:t>div</w:t>
      </w:r>
      <w:r w:rsidRPr="006B4C7A">
        <w:rPr>
          <w:rFonts w:ascii="Times New Roman" w:hAnsi="Times New Roman" w:cs="Times New Roman"/>
          <w:i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i/>
          <w:spacing w:val="-7"/>
          <w:sz w:val="24"/>
          <w:szCs w:val="24"/>
        </w:rPr>
        <w:t>span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Селекторы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псев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доклассов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псевдоэлементов.</w:t>
      </w:r>
    </w:p>
    <w:p w14:paraId="5DD0A507" w14:textId="5BB20628" w:rsidR="006B4C7A" w:rsidRPr="006B4C7A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lastRenderedPageBreak/>
        <w:t>Механизмы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наследования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и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каскадирования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в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CSS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и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их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практическое</w:t>
      </w:r>
      <w:r w:rsidRPr="006B4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применение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Понятие наследования в CSS. Взаимосвязь элементов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веб-страницы с точки зрения принципа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наследования.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Практическое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применение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наследования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стилизации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веб-страницы.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Упрощение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таблиц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через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наследование.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Исключения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механизма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наследования.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Понятие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каскадности стилей. Множество стилей для одного элемента. Практическое применение каскадности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 стилизации веб-страницы. Особенности механизма каскадности: какие стили имеют преиму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щество.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Управление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каскадностью.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Преодоление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конфликтов.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Правила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значимости.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Преимуще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ства непосредственно определенного стиля. Расчет значимости стиля. Влияние последовател</w:t>
      </w:r>
      <w:r w:rsidR="00CF531B">
        <w:rPr>
          <w:rFonts w:ascii="Times New Roman" w:hAnsi="Times New Roman" w:cs="Times New Roman"/>
          <w:spacing w:val="-8"/>
          <w:sz w:val="24"/>
          <w:szCs w:val="24"/>
        </w:rPr>
        <w:t>ь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ности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определения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их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значимость.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Изменение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значимости.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Выборочная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отмена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зна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чимости.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Каскадность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наследование.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Концепция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обнуления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стандартных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браузера.</w:t>
      </w:r>
    </w:p>
    <w:p w14:paraId="5D73BE2D" w14:textId="638042C7" w:rsidR="006B4C7A" w:rsidRPr="00CF531B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Стилизация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текста.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Запись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цвета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в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CSS.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веб-шрифтов</w:t>
      </w:r>
      <w:r w:rsidR="00CF53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Семейства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шрифтов.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Выбор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шрифта.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Установка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размера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шрифта.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Пикселы.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Ключевые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слова,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проценты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единица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измерения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i/>
          <w:spacing w:val="-7"/>
          <w:sz w:val="24"/>
          <w:szCs w:val="24"/>
        </w:rPr>
        <w:t>em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Форматирование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символов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слов.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Плотность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текста.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Стиль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текста. Оформление текста. Прописные буквы. Межсимвольный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и межсловный интервал. До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бавление текстовых теней. Форматирование абзацев текста.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Установка междустрочного интер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вала.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Выравнивание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текста.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Отступ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первой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строки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абзаца.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Форматирование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первой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буквы,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пер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вой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строки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абзаца.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Стилизация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списков.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Типы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списков.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Позиционирование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маркеров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нумера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ции списков. Графические маркеры. Придание тексту цветового оформления.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Способы записи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цвета в CSS. Шестнадцатеричное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представление цвета. Сокращенная запись шестнадцатерич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ного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значения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цвета.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Запись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цвета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модели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RGB.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модели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RGBA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передачи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цвета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CSS3.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веб-шрифтов.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Типы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файлов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шрифтов.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Правовые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вопросы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испол</w:t>
      </w:r>
      <w:r w:rsidR="00CF531B">
        <w:rPr>
          <w:rFonts w:ascii="Times New Roman" w:hAnsi="Times New Roman" w:cs="Times New Roman"/>
          <w:spacing w:val="-7"/>
          <w:sz w:val="24"/>
          <w:szCs w:val="24"/>
        </w:rPr>
        <w:t>ь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зования веб-шрифтов.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Поиск веб-шрифтов. Создание стилей с использованием веб-шрифтов.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шрифтов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Google</w:t>
      </w:r>
      <w:r w:rsidRPr="006B4C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web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fonts.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Браузерная</w:t>
      </w:r>
      <w:r w:rsidRPr="006B4C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поддержка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возможностей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CSS3</w:t>
      </w:r>
      <w:r w:rsidRPr="006B4C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реали</w:t>
      </w:r>
      <w:r w:rsidRPr="006B4C7A">
        <w:rPr>
          <w:rFonts w:ascii="Times New Roman" w:hAnsi="Times New Roman" w:cs="Times New Roman"/>
          <w:sz w:val="24"/>
          <w:szCs w:val="24"/>
        </w:rPr>
        <w:t>зация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резервных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решений.</w:t>
      </w:r>
    </w:p>
    <w:p w14:paraId="23E38451" w14:textId="615EC962" w:rsidR="006B4C7A" w:rsidRPr="006B4C7A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Поля,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границы, отступы</w:t>
      </w:r>
      <w:r w:rsidR="00CF53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Управление размерами полей и отступов.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Сокращенный набор свойств </w:t>
      </w:r>
      <w:r w:rsidRPr="006B4C7A">
        <w:rPr>
          <w:rFonts w:ascii="Times New Roman" w:hAnsi="Times New Roman" w:cs="Times New Roman"/>
          <w:i/>
          <w:spacing w:val="-6"/>
          <w:sz w:val="24"/>
          <w:szCs w:val="24"/>
        </w:rPr>
        <w:t xml:space="preserve">margin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и </w:t>
      </w:r>
      <w:r w:rsidRPr="006B4C7A">
        <w:rPr>
          <w:rFonts w:ascii="Times New Roman" w:hAnsi="Times New Roman" w:cs="Times New Roman"/>
          <w:i/>
          <w:spacing w:val="-6"/>
          <w:sz w:val="24"/>
          <w:szCs w:val="24"/>
        </w:rPr>
        <w:t>padding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. Кон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</w:t>
      </w:r>
      <w:r w:rsidR="00CF531B">
        <w:rPr>
          <w:rFonts w:ascii="Times New Roman" w:hAnsi="Times New Roman" w:cs="Times New Roman"/>
          <w:spacing w:val="-7"/>
          <w:sz w:val="24"/>
          <w:szCs w:val="24"/>
        </w:rPr>
        <w:t xml:space="preserve">ликты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полей. Различие между свойствами полей и отступов. Удаление пустых полей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 помо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щью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отрицательных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значений.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Отображение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встроенных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блочных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элементов.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Добавление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гра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ниц.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Сокращенный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набор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свойства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i/>
          <w:spacing w:val="-7"/>
          <w:sz w:val="24"/>
          <w:szCs w:val="24"/>
        </w:rPr>
        <w:t>border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.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Форматирование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отдельных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границ.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скруг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ленных углов. Добавление теней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блокам. Создание плавающих элементов. Управление обтека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нием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содержимого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плавающих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элементов.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Управление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поведением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блочных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элементов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пом</w:t>
      </w:r>
      <w:r w:rsidR="00CF531B">
        <w:rPr>
          <w:rFonts w:ascii="Times New Roman" w:hAnsi="Times New Roman" w:cs="Times New Roman"/>
          <w:spacing w:val="-7"/>
          <w:sz w:val="24"/>
          <w:szCs w:val="24"/>
        </w:rPr>
        <w:t>о</w:t>
      </w:r>
      <w:r w:rsidRPr="006B4C7A">
        <w:rPr>
          <w:rFonts w:ascii="Times New Roman" w:hAnsi="Times New Roman" w:cs="Times New Roman"/>
          <w:sz w:val="24"/>
          <w:szCs w:val="24"/>
        </w:rPr>
        <w:t>щь</w:t>
      </w:r>
      <w:r w:rsidR="00CF531B">
        <w:rPr>
          <w:rFonts w:ascii="Times New Roman" w:hAnsi="Times New Roman" w:cs="Times New Roman"/>
          <w:sz w:val="24"/>
          <w:szCs w:val="24"/>
        </w:rPr>
        <w:t>ю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свойства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overflow.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Очищенное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размещение.</w:t>
      </w:r>
    </w:p>
    <w:p w14:paraId="40197640" w14:textId="0FB953CC" w:rsidR="006B4C7A" w:rsidRPr="006B4C7A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Стилизация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графики и фона</w:t>
      </w:r>
      <w:r w:rsidR="00CF53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Стилизация изображений.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Создание фотогалереи. Добавление рамки изображениям. Решение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проблемы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перепада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высот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галерее.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Установка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цвета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фона.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Фоновые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изображения.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Управление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повтором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фоновых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 изображений.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Позиционирование фоновых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изображений. Ключевые слова.</w:t>
      </w:r>
      <w:r w:rsidR="00CF531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Точные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значения.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Процентные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значения.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Фиксация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изображения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на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месте.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Определение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началь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ной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позиции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фонового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изображения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порядка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его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отсечения.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Масштабирование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фоновых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изо</w:t>
      </w:r>
      <w:r w:rsidR="00CF531B">
        <w:rPr>
          <w:rFonts w:ascii="Times New Roman" w:hAnsi="Times New Roman" w:cs="Times New Roman"/>
          <w:spacing w:val="-7"/>
          <w:sz w:val="24"/>
          <w:szCs w:val="24"/>
        </w:rPr>
        <w:t>бр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 xml:space="preserve">ажений. Сокращенный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 xml:space="preserve">вариант свойства </w:t>
      </w:r>
      <w:r w:rsidRPr="006B4C7A">
        <w:rPr>
          <w:rFonts w:ascii="Times New Roman" w:hAnsi="Times New Roman" w:cs="Times New Roman"/>
          <w:i/>
          <w:spacing w:val="-4"/>
          <w:sz w:val="24"/>
          <w:szCs w:val="24"/>
        </w:rPr>
        <w:t>background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. Использование нескольких фоновых</w:t>
      </w:r>
      <w:r w:rsidRPr="006B4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изображений.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«разворачивающегося»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фона.</w:t>
      </w:r>
    </w:p>
    <w:p w14:paraId="2EB5FA8B" w14:textId="1993CCC6" w:rsidR="006B4C7A" w:rsidRPr="00CF531B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Стилизация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ссылок.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панелей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навигации</w:t>
      </w:r>
      <w:r w:rsidR="00CF53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 xml:space="preserve">Выборка стилизуемых </w:t>
      </w:r>
      <w:r w:rsidRPr="006B4C7A">
        <w:rPr>
          <w:rFonts w:ascii="Times New Roman" w:hAnsi="Times New Roman" w:cs="Times New Roman"/>
          <w:spacing w:val="-3"/>
          <w:sz w:val="24"/>
          <w:szCs w:val="24"/>
        </w:rPr>
        <w:t>ссылок. Понимание состояний ссылок. Выборка отдельных ссылок.</w:t>
      </w:r>
      <w:r w:rsidRPr="006B4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Группирование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ссылок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помощью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селекторов</w:t>
      </w:r>
      <w:r w:rsidRPr="006B4C7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потомков.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Стилизация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ссылок.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Управление</w:t>
      </w:r>
      <w:r w:rsidRPr="006B4C7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под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черкиванием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ссылок.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кнопок.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изображений.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панелей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навига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ции.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маркированных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списков.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Вертикальные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панели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навигации.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Горизонталь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ные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панели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навигации.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ролловеров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с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помощью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CSS-стилей.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3"/>
          <w:sz w:val="24"/>
          <w:szCs w:val="24"/>
        </w:rPr>
        <w:t>Селекторы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3"/>
          <w:sz w:val="24"/>
          <w:szCs w:val="24"/>
        </w:rPr>
        <w:t>атрибутов.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Стилизация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отдельных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видов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ссылок.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Ссылки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определенные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типы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файлов.</w:t>
      </w:r>
    </w:p>
    <w:p w14:paraId="0BFF7163" w14:textId="743844F2" w:rsidR="006B4C7A" w:rsidRPr="00CF531B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Переходы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и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анимация</w:t>
      </w:r>
      <w:r w:rsidR="00CF53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Преобразования.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Вращение.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Масштабирование.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Перемещение.</w:t>
      </w:r>
      <w:r w:rsidRPr="006B4C7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Наклон.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Множественные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прео</w:t>
      </w:r>
      <w:r w:rsidR="00CF531B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разования. Переходы. Добавление перехода. Распределение скорости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выполнения перехода по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времени.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Задержка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начала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перехода.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Краткая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запись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свойства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i/>
          <w:spacing w:val="-7"/>
          <w:sz w:val="24"/>
          <w:szCs w:val="24"/>
        </w:rPr>
        <w:t>transition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.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Анимация.</w:t>
      </w:r>
      <w:r w:rsidRPr="006B4C7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Определение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ключевых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кадров.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Применение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анимации.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Распределение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скорости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выполнения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анимации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по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времени. Завершение анимации. Краткая запись свойства </w:t>
      </w:r>
      <w:r w:rsidRPr="006B4C7A">
        <w:rPr>
          <w:rFonts w:ascii="Times New Roman" w:hAnsi="Times New Roman" w:cs="Times New Roman"/>
          <w:i/>
          <w:spacing w:val="-6"/>
          <w:sz w:val="24"/>
          <w:szCs w:val="24"/>
        </w:rPr>
        <w:t>animation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Приостановка анимации.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Анимация при проходе указателя мыши над элементом. Сложности и недостатки анимации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="00CF531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CSS.</w:t>
      </w:r>
    </w:p>
    <w:p w14:paraId="475DB474" w14:textId="3A1A0E9A" w:rsidR="006B4C7A" w:rsidRPr="00CF531B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Стилизация таблиц и форм</w:t>
      </w:r>
      <w:r w:rsidR="00CF53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таблиц.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Добавление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отступов.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Настройка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горизонтального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вертикального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выравнивания.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границ.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Применение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к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строкам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столбцам.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форм.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Компоновка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форм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с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помощью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CSS.</w:t>
      </w:r>
    </w:p>
    <w:p w14:paraId="626444D4" w14:textId="20A13D45" w:rsidR="006B4C7A" w:rsidRPr="006B4C7A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lastRenderedPageBreak/>
        <w:t>Разметка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страницы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на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основе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плавающих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элементов</w:t>
      </w:r>
      <w:r w:rsidR="00CF53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3"/>
          <w:sz w:val="24"/>
          <w:szCs w:val="24"/>
        </w:rPr>
        <w:t>Типы</w:t>
      </w:r>
      <w:r w:rsidRPr="006B4C7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3"/>
          <w:sz w:val="24"/>
          <w:szCs w:val="24"/>
        </w:rPr>
        <w:t>разметок</w:t>
      </w:r>
      <w:r w:rsidRPr="006B4C7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3"/>
          <w:sz w:val="24"/>
          <w:szCs w:val="24"/>
        </w:rPr>
        <w:t>веб-страницы.</w:t>
      </w:r>
      <w:r w:rsidRPr="006B4C7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2"/>
          <w:sz w:val="24"/>
          <w:szCs w:val="24"/>
        </w:rPr>
        <w:t>Как</w:t>
      </w:r>
      <w:r w:rsidRPr="006B4C7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2"/>
          <w:sz w:val="24"/>
          <w:szCs w:val="24"/>
        </w:rPr>
        <w:t>работает</w:t>
      </w:r>
      <w:r w:rsidRPr="006B4C7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2"/>
          <w:sz w:val="24"/>
          <w:szCs w:val="24"/>
        </w:rPr>
        <w:t>CSS-разметка.</w:t>
      </w:r>
      <w:r w:rsidRPr="006B4C7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2"/>
          <w:sz w:val="24"/>
          <w:szCs w:val="24"/>
        </w:rPr>
        <w:t>Элементы</w:t>
      </w:r>
      <w:r w:rsidRPr="006B4C7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2"/>
          <w:sz w:val="24"/>
          <w:szCs w:val="24"/>
        </w:rPr>
        <w:t>секционирования</w:t>
      </w:r>
      <w:r w:rsidRPr="006B4C7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CF531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HTML5.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Технология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разметки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CSS.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Стратегии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разметок.</w:t>
      </w:r>
      <w:r w:rsidR="00CF531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Основы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плавающих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разметок.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плавающих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элементов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разметках.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Перемещение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всех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столбцов.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Плавающие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элементы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внутри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плавающих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элементов.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Решение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проблем</w:t>
      </w:r>
      <w:r w:rsidRPr="006B4C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плаваю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щих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элементов.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Отмена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установка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перемещения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элементов.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столбцов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всю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высоту. Предотвращение выпадений плавающих элементов. Многоколоночная разметка.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Фикса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ция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ширины.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Смешанный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свободный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фиксированный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дизайн.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Макетные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сетки.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Пример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сетки.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Возможные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макеты: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сетка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шириной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960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пикселов,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состоящая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из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12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колонок.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CSS-фреймворки.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сетки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960.GS.</w:t>
      </w:r>
      <w:r w:rsidR="00CF531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Макет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основе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сетки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960.GS.</w:t>
      </w:r>
    </w:p>
    <w:p w14:paraId="3B37623F" w14:textId="32DD566A" w:rsidR="006B4C7A" w:rsidRPr="006B4C7A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Позиционирование</w:t>
      </w:r>
      <w:r w:rsidRPr="006B4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элементов</w:t>
      </w:r>
      <w:r w:rsidR="00CF53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Понятие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«нормального»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потока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браузера.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Свойства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позиционирования.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Установка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значений</w:t>
      </w:r>
      <w:r w:rsidRPr="006B4C7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рас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 xml:space="preserve">положения. Абсолютное позиционирование. Относительное позиционирование. Когда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абсо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лютное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позиционирование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является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относительным.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Фиксированное</w:t>
      </w:r>
      <w:r w:rsidRPr="006B4C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позиционирование.</w:t>
      </w:r>
      <w:r w:rsidRPr="006B4C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Нало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жение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элементов.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Скрытие</w:t>
      </w:r>
      <w:r w:rsidRPr="006B4C7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частей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страницы.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Эффективные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стратегии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позиционирования.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 xml:space="preserve">Позиционирование внутри элемента. Исключение </w:t>
      </w:r>
      <w:r w:rsidRPr="006B4C7A">
        <w:rPr>
          <w:rFonts w:ascii="Times New Roman" w:hAnsi="Times New Roman" w:cs="Times New Roman"/>
          <w:spacing w:val="-6"/>
          <w:sz w:val="24"/>
          <w:szCs w:val="24"/>
        </w:rPr>
        <w:t>элемента за пределы блока. Использование CSS-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позиционирования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разметки</w:t>
      </w:r>
      <w:r w:rsidRPr="006B4C7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страницы.</w:t>
      </w:r>
    </w:p>
    <w:p w14:paraId="542550D6" w14:textId="78D4FC46" w:rsidR="006B4C7A" w:rsidRPr="002F7EB5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Основы</w:t>
      </w:r>
      <w:r w:rsidRPr="006B4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адаптивного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дизайна</w:t>
      </w:r>
      <w:r w:rsidR="002F7EB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F7EB5" w:rsidRPr="002F7EB5">
        <w:rPr>
          <w:rFonts w:ascii="Times New Roman" w:hAnsi="Times New Roman" w:cs="Times New Roman"/>
          <w:bCs/>
          <w:sz w:val="24"/>
          <w:szCs w:val="24"/>
        </w:rPr>
        <w:t>О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cнов</w:t>
      </w:r>
      <w:r w:rsidR="002F7EB5">
        <w:rPr>
          <w:rFonts w:ascii="Times New Roman" w:hAnsi="Times New Roman" w:cs="Times New Roman"/>
          <w:spacing w:val="-8"/>
          <w:sz w:val="24"/>
          <w:szCs w:val="24"/>
        </w:rPr>
        <w:t>ы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 адаптивного веб-дизайна. Настройка веб-страниц для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RWD. Медиазапросы. Стратеги</w:t>
      </w:r>
      <w:r w:rsidR="002F7EB5">
        <w:rPr>
          <w:rFonts w:ascii="Times New Roman" w:hAnsi="Times New Roman" w:cs="Times New Roman"/>
          <w:spacing w:val="-7"/>
          <w:sz w:val="24"/>
          <w:szCs w:val="24"/>
        </w:rPr>
        <w:t xml:space="preserve">и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использования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медиазапросов.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контрольных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точек.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медиазапросов.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Включение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запросов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таблицу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Основная</w:t>
      </w:r>
      <w:r w:rsidRPr="006B4C7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структура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таблицы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Предпочтение</w:t>
      </w:r>
      <w:r w:rsidRPr="006B4C7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мобильным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системам. Гибкие сетки. Важность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порядка следования исходного HTML-кода. Изменение по</w:t>
      </w:r>
      <w:r w:rsidR="002F7EB5">
        <w:rPr>
          <w:rFonts w:ascii="Times New Roman" w:hAnsi="Times New Roman" w:cs="Times New Roman"/>
          <w:spacing w:val="-7"/>
          <w:sz w:val="24"/>
          <w:szCs w:val="24"/>
        </w:rPr>
        <w:t>р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ядка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следования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исходного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кода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HTML.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Сброс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блочной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модели.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Преобразование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фиксирован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 xml:space="preserve">ной ширины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 гибкие сетки. Изменчивые изображения. Недостатки изменчивых изображений.</w:t>
      </w:r>
      <w:r w:rsidRPr="006B4C7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Видео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Flash-графика.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Добавление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экранов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планшетных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устройств.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Добавление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</w:t>
      </w:r>
      <w:r w:rsidR="002F7EB5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6B4C7A">
        <w:rPr>
          <w:rFonts w:ascii="Times New Roman" w:hAnsi="Times New Roman" w:cs="Times New Roman"/>
          <w:sz w:val="24"/>
          <w:szCs w:val="24"/>
        </w:rPr>
        <w:t>лей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z w:val="24"/>
          <w:szCs w:val="24"/>
        </w:rPr>
        <w:t>телефонов.</w:t>
      </w:r>
    </w:p>
    <w:p w14:paraId="0DACC16C" w14:textId="6473C110" w:rsidR="006B4C7A" w:rsidRPr="002F7EB5" w:rsidRDefault="006B4C7A" w:rsidP="002F7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C7A">
        <w:rPr>
          <w:rFonts w:ascii="Times New Roman" w:hAnsi="Times New Roman" w:cs="Times New Roman"/>
          <w:b/>
          <w:sz w:val="24"/>
          <w:szCs w:val="24"/>
        </w:rPr>
        <w:t>CSS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для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распечатываемых</w:t>
      </w:r>
      <w:r w:rsidRPr="006B4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b/>
          <w:sz w:val="24"/>
          <w:szCs w:val="24"/>
        </w:rPr>
        <w:t>страниц</w:t>
      </w:r>
      <w:r w:rsidR="002F7EB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Как работают аппаратно-зависимые таблицы стилей. Как добавлять аппаратно-зависимые таб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лицы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Определение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5"/>
          <w:sz w:val="24"/>
          <w:szCs w:val="24"/>
        </w:rPr>
        <w:t>типа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устройства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внешней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таблицы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Определение</w:t>
      </w:r>
      <w:r w:rsidRPr="006B4C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4"/>
          <w:sz w:val="24"/>
          <w:szCs w:val="24"/>
        </w:rPr>
        <w:t>типа</w:t>
      </w:r>
      <w:r w:rsidRPr="006B4C7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устройства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внутри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таблицы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Создание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таблиц</w:t>
      </w:r>
      <w:r w:rsidRPr="006B4C7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стилей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печати.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Использование</w:t>
      </w:r>
      <w:r w:rsidRPr="006B4C7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правила</w:t>
      </w:r>
      <w:r w:rsidR="002F7E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!important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отмены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экранного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стиля.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Изменение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текстовых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стилей.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Стилизация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фонов</w:t>
      </w:r>
      <w:r w:rsidRPr="006B4C7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</w:t>
      </w:r>
      <w:r w:rsidRPr="006B4C7A">
        <w:rPr>
          <w:rFonts w:ascii="Times New Roman" w:hAnsi="Times New Roman" w:cs="Times New Roman"/>
          <w:spacing w:val="-8"/>
          <w:sz w:val="24"/>
          <w:szCs w:val="24"/>
        </w:rPr>
        <w:t>чати.</w:t>
      </w:r>
      <w:r w:rsidRPr="006B4C7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Скрытие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нежелательных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областей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страницы.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Добавление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разрывов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страницы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для</w:t>
      </w:r>
      <w:r w:rsidRPr="006B4C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C7A">
        <w:rPr>
          <w:rFonts w:ascii="Times New Roman" w:hAnsi="Times New Roman" w:cs="Times New Roman"/>
          <w:spacing w:val="-7"/>
          <w:sz w:val="24"/>
          <w:szCs w:val="24"/>
        </w:rPr>
        <w:t>печати.</w:t>
      </w:r>
    </w:p>
    <w:p w14:paraId="34410AC2" w14:textId="79CFD69B" w:rsidR="005850BA" w:rsidRPr="007012DC" w:rsidRDefault="00A31EF5" w:rsidP="005850BA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0F2B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5"/>
          <w:sz w:val="24"/>
          <w:szCs w:val="24"/>
        </w:rPr>
        <w:t>4</w:t>
      </w:r>
      <w:r w:rsidRPr="00420F2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50BA" w:rsidRPr="007012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Язык сценариев </w:t>
      </w:r>
      <w:r w:rsidR="005850BA" w:rsidRPr="007012D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JavaScript</w:t>
      </w:r>
      <w:r w:rsidR="00275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ч)</w:t>
      </w:r>
      <w:r w:rsidR="005850BA" w:rsidRPr="007012D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C04C8EC" w14:textId="77777777" w:rsidR="00275D3B" w:rsidRDefault="005850BA" w:rsidP="00275D3B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Понятие о </w:t>
      </w: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JavaScript</w:t>
      </w:r>
      <w:r w:rsidRPr="007012D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12DC">
        <w:rPr>
          <w:rFonts w:ascii="Times New Roman" w:eastAsia="Times New Roman" w:hAnsi="Times New Roman" w:cs="Times New Roman"/>
          <w:sz w:val="24"/>
          <w:szCs w:val="24"/>
          <w:lang w:val="en-US"/>
        </w:rPr>
        <w:t>JavaScript</w:t>
      </w:r>
      <w:r w:rsidRPr="00585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50BA">
        <w:rPr>
          <w:rFonts w:ascii="Times New Roman" w:eastAsia="Times New Roman" w:hAnsi="Times New Roman" w:cs="Times New Roman"/>
          <w:sz w:val="24"/>
          <w:szCs w:val="24"/>
        </w:rPr>
        <w:t>ак язык сценариев для придания интерактивности веб-страницам.</w:t>
      </w:r>
      <w:r w:rsidR="00275D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D65755" w14:textId="11E4A7C4" w:rsidR="005850BA" w:rsidRDefault="005850BA" w:rsidP="00275D3B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</w:rPr>
        <w:t>Сферы применения.</w:t>
      </w:r>
      <w:r w:rsidR="00275D3B">
        <w:rPr>
          <w:rFonts w:ascii="Times New Roman" w:eastAsia="Times New Roman" w:hAnsi="Times New Roman" w:cs="Times New Roman"/>
          <w:sz w:val="24"/>
          <w:szCs w:val="24"/>
        </w:rPr>
        <w:t xml:space="preserve"> Основные сценарии языка.</w:t>
      </w:r>
    </w:p>
    <w:p w14:paraId="7D0BC137" w14:textId="3992EF80" w:rsidR="00275D3B" w:rsidRPr="007012DC" w:rsidRDefault="00A31EF5" w:rsidP="00275D3B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0F2B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5"/>
          <w:sz w:val="24"/>
          <w:szCs w:val="24"/>
        </w:rPr>
        <w:t>5</w:t>
      </w:r>
      <w:r w:rsidRPr="00420F2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D3B" w:rsidRPr="007012DC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Теоретические основы дизайна</w:t>
      </w:r>
      <w:r w:rsidR="00275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(5 ч)</w:t>
      </w:r>
      <w:r w:rsidR="00275D3B" w:rsidRPr="007012D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47006466" w14:textId="63A2FF44" w:rsidR="00275D3B" w:rsidRPr="007012DC" w:rsidRDefault="00275D3B" w:rsidP="00275D3B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визуального дизайна.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Что такое визуальный дизайн. Основные принципы.</w:t>
      </w:r>
    </w:p>
    <w:p w14:paraId="583C332C" w14:textId="77777777" w:rsidR="00275D3B" w:rsidRPr="00275D3B" w:rsidRDefault="00275D3B" w:rsidP="00275D3B">
      <w:pPr>
        <w:spacing w:after="0" w:line="100" w:lineRule="atLeast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Web</w:t>
      </w: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</w:rPr>
        <w:t>-графика.</w:t>
      </w:r>
      <w:r w:rsidRPr="00275D3B">
        <w:rPr>
          <w:rFonts w:ascii="Times New Roman" w:eastAsia="Times New Roman" w:hAnsi="Times New Roman" w:cs="Times New Roman"/>
          <w:b/>
          <w:bCs/>
          <w:i/>
          <w:iCs/>
          <w:kern w:val="36"/>
          <w:sz w:val="48"/>
          <w:szCs w:val="48"/>
        </w:rPr>
        <w:t xml:space="preserve"> </w:t>
      </w:r>
      <w:r w:rsidRPr="00275D3B">
        <w:rPr>
          <w:rFonts w:ascii="Times New Roman" w:eastAsia="Times New Roman" w:hAnsi="Times New Roman" w:cs="Times New Roman"/>
          <w:sz w:val="24"/>
          <w:szCs w:val="24"/>
        </w:rPr>
        <w:t>Использование современных графических форматов в веб-проектах.</w:t>
      </w:r>
    </w:p>
    <w:p w14:paraId="55A7D598" w14:textId="52755B88" w:rsidR="00275D3B" w:rsidRPr="00275D3B" w:rsidRDefault="00275D3B" w:rsidP="00275D3B">
      <w:pPr>
        <w:spacing w:after="0" w:line="100" w:lineRule="atLeast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Дизайн </w:t>
      </w: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web</w:t>
      </w:r>
      <w:r w:rsidRPr="00275D3B">
        <w:rPr>
          <w:rFonts w:ascii="Times New Roman" w:eastAsia="Times New Roman" w:hAnsi="Times New Roman" w:cs="Times New Roman"/>
          <w:b/>
          <w:bCs/>
          <w:sz w:val="24"/>
          <w:szCs w:val="24"/>
        </w:rPr>
        <w:t>-сайтов.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Отличие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eastAsia="Times New Roman" w:hAnsi="Times New Roman" w:cs="Times New Roman"/>
          <w:sz w:val="24"/>
          <w:szCs w:val="24"/>
        </w:rPr>
        <w:t>-дизайна от графического дизайна.</w:t>
      </w:r>
    </w:p>
    <w:p w14:paraId="60BCBCA9" w14:textId="4BF15A9B" w:rsidR="00275D3B" w:rsidRPr="007012DC" w:rsidRDefault="00A31EF5" w:rsidP="00275D3B">
      <w:pPr>
        <w:spacing w:after="0" w:line="100" w:lineRule="atLeast"/>
        <w:ind w:left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420F2B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5"/>
          <w:sz w:val="24"/>
          <w:szCs w:val="24"/>
        </w:rPr>
        <w:t>6</w:t>
      </w:r>
      <w:r w:rsidRPr="00420F2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D3B" w:rsidRPr="007012DC">
        <w:rPr>
          <w:rFonts w:ascii="Times New Roman" w:hAnsi="Times New Roman" w:cs="Times New Roman"/>
          <w:b/>
          <w:bCs/>
          <w:w w:val="105"/>
          <w:sz w:val="24"/>
          <w:szCs w:val="24"/>
        </w:rPr>
        <w:t>Создание собственного сайта</w:t>
      </w:r>
      <w:r w:rsidR="00275D3B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(13 ч)</w:t>
      </w:r>
      <w:r w:rsidR="00275D3B" w:rsidRPr="007012DC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r w:rsidR="00275D3B" w:rsidRPr="007012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14:paraId="439E939C" w14:textId="7C4A12C3" w:rsidR="00275D3B" w:rsidRPr="007012DC" w:rsidRDefault="00275D3B" w:rsidP="00275D3B">
      <w:pPr>
        <w:spacing w:after="0" w:line="100" w:lineRule="atLeast"/>
        <w:ind w:left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275D3B">
        <w:rPr>
          <w:rFonts w:ascii="Times New Roman" w:hAnsi="Times New Roman" w:cs="Times New Roman"/>
          <w:b/>
          <w:bCs/>
          <w:w w:val="105"/>
          <w:sz w:val="24"/>
          <w:szCs w:val="24"/>
        </w:rPr>
        <w:t>Виды сайтов. Функции сайтов.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Современные сайта: структура, назначение.</w:t>
      </w:r>
    </w:p>
    <w:p w14:paraId="359196F2" w14:textId="02AD1478" w:rsidR="00275D3B" w:rsidRPr="00275D3B" w:rsidRDefault="00275D3B" w:rsidP="00275D3B">
      <w:pPr>
        <w:spacing w:after="0" w:line="100" w:lineRule="atLeast"/>
        <w:ind w:left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275D3B">
        <w:rPr>
          <w:rFonts w:ascii="Times New Roman" w:hAnsi="Times New Roman" w:cs="Times New Roman"/>
          <w:b/>
          <w:bCs/>
          <w:w w:val="105"/>
          <w:sz w:val="24"/>
          <w:szCs w:val="24"/>
        </w:rPr>
        <w:t>Публикация сайта.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Особенности публикации сайта в </w:t>
      </w:r>
      <w:r>
        <w:rPr>
          <w:rFonts w:ascii="Times New Roman" w:hAnsi="Times New Roman" w:cs="Times New Roman"/>
          <w:w w:val="105"/>
          <w:sz w:val="24"/>
          <w:szCs w:val="24"/>
          <w:lang w:val="en-US"/>
        </w:rPr>
        <w:t>web</w:t>
      </w:r>
      <w:r w:rsidRPr="00275D3B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пространстве.</w:t>
      </w:r>
    </w:p>
    <w:p w14:paraId="2D58A280" w14:textId="424F8629" w:rsidR="00275D3B" w:rsidRPr="007012DC" w:rsidRDefault="00275D3B" w:rsidP="00275D3B">
      <w:pPr>
        <w:spacing w:after="0" w:line="100" w:lineRule="atLeast"/>
        <w:ind w:left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275D3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Разработка и защита индивидуального проекта (</w:t>
      </w:r>
      <w:r w:rsidRPr="00275D3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web</w:t>
      </w:r>
      <w:r w:rsidRPr="00275D3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-сайта).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вида сайта. Создание структуры сайта. Оформление сайта. Возможность публикации. Защита.</w:t>
      </w:r>
    </w:p>
    <w:p w14:paraId="39651BA9" w14:textId="3C5EC125" w:rsidR="00A54212" w:rsidRDefault="00A54212" w:rsidP="00275D3B">
      <w:pPr>
        <w:spacing w:after="0" w:line="100" w:lineRule="atLeast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14:paraId="6A397920" w14:textId="77777777" w:rsidR="00A54212" w:rsidRDefault="00A54212" w:rsidP="00A54212">
      <w:pPr>
        <w:pStyle w:val="a3"/>
        <w:tabs>
          <w:tab w:val="left" w:pos="720"/>
          <w:tab w:val="left" w:pos="1287"/>
          <w:tab w:val="left" w:pos="8520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1.4. Планируемые результаты</w:t>
      </w:r>
    </w:p>
    <w:p w14:paraId="7ACB744C" w14:textId="77777777" w:rsidR="00A54212" w:rsidRPr="00850962" w:rsidRDefault="00A54212" w:rsidP="00A31E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47C433" w14:textId="00FE6DE6" w:rsidR="00240EE0" w:rsidRDefault="00240EE0" w:rsidP="00240EE0">
      <w:pPr>
        <w:pStyle w:val="af1"/>
        <w:spacing w:before="0" w:after="0"/>
        <w:ind w:firstLine="709"/>
        <w:jc w:val="both"/>
        <w:rPr>
          <w:b/>
        </w:rPr>
      </w:pPr>
      <w:r>
        <w:rPr>
          <w:b/>
        </w:rPr>
        <w:t>Образовательные (предметные) результаты:</w:t>
      </w:r>
    </w:p>
    <w:p w14:paraId="764F854B" w14:textId="77777777" w:rsidR="00240EE0" w:rsidRDefault="00240EE0" w:rsidP="00240EE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14:paraId="413EABD9" w14:textId="35617197" w:rsidR="00240EE0" w:rsidRPr="00BE18D3" w:rsidRDefault="00240EE0" w:rsidP="00240EE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E18D3">
        <w:rPr>
          <w:color w:val="000000"/>
        </w:rPr>
        <w:t>Учащиеся овладевают следующими знаниями, умениями и способами деятельности:</w:t>
      </w:r>
    </w:p>
    <w:p w14:paraId="2D42F96C" w14:textId="0ED28C76" w:rsidR="009835F0" w:rsidRPr="009835F0" w:rsidRDefault="009835F0" w:rsidP="009835F0">
      <w:pPr>
        <w:widowControl w:val="0"/>
        <w:tabs>
          <w:tab w:val="left" w:pos="1102"/>
          <w:tab w:val="left" w:pos="1103"/>
        </w:tabs>
        <w:autoSpaceDE w:val="0"/>
        <w:autoSpaceDN w:val="0"/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35F0">
        <w:rPr>
          <w:rFonts w:ascii="Times New Roman" w:hAnsi="Times New Roman" w:cs="Times New Roman"/>
          <w:sz w:val="24"/>
          <w:szCs w:val="24"/>
        </w:rPr>
        <w:t>базовы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9835F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понятия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9835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терминологи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9835F0">
        <w:rPr>
          <w:rFonts w:ascii="Times New Roman" w:hAnsi="Times New Roman" w:cs="Times New Roman"/>
          <w:sz w:val="24"/>
          <w:szCs w:val="24"/>
        </w:rPr>
        <w:t>,</w:t>
      </w:r>
      <w:r w:rsidRPr="009835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используемы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9835F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в</w:t>
      </w:r>
      <w:r w:rsidRPr="009835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современных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веб-технологиях;</w:t>
      </w:r>
    </w:p>
    <w:p w14:paraId="7D6773E2" w14:textId="024CD145" w:rsidR="009835F0" w:rsidRPr="009835F0" w:rsidRDefault="009835F0" w:rsidP="009835F0">
      <w:pPr>
        <w:widowControl w:val="0"/>
        <w:tabs>
          <w:tab w:val="left" w:pos="1102"/>
          <w:tab w:val="left" w:pos="1103"/>
        </w:tabs>
        <w:autoSpaceDE w:val="0"/>
        <w:autoSpaceDN w:val="0"/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35F0">
        <w:rPr>
          <w:rFonts w:ascii="Times New Roman" w:hAnsi="Times New Roman" w:cs="Times New Roman"/>
          <w:sz w:val="24"/>
          <w:szCs w:val="24"/>
        </w:rPr>
        <w:t>тег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языка</w:t>
      </w:r>
      <w:r w:rsidRPr="009835F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разметки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гипертекста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HTML;</w:t>
      </w:r>
    </w:p>
    <w:p w14:paraId="04D5992B" w14:textId="53EC6666" w:rsidR="009835F0" w:rsidRPr="009835F0" w:rsidRDefault="009835F0" w:rsidP="009835F0">
      <w:pPr>
        <w:widowControl w:val="0"/>
        <w:tabs>
          <w:tab w:val="left" w:pos="1102"/>
          <w:tab w:val="left" w:pos="1103"/>
        </w:tabs>
        <w:autoSpaceDE w:val="0"/>
        <w:autoSpaceDN w:val="0"/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35F0">
        <w:rPr>
          <w:rFonts w:ascii="Times New Roman" w:hAnsi="Times New Roman" w:cs="Times New Roman"/>
          <w:sz w:val="24"/>
          <w:szCs w:val="24"/>
        </w:rPr>
        <w:t>особенност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9835F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нововведения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языка</w:t>
      </w:r>
      <w:r w:rsidRPr="009835F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разметки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гипертекста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HTML5;</w:t>
      </w:r>
    </w:p>
    <w:p w14:paraId="1161C809" w14:textId="2962FB96" w:rsidR="009835F0" w:rsidRPr="009835F0" w:rsidRDefault="009835F0" w:rsidP="009835F0">
      <w:pPr>
        <w:widowControl w:val="0"/>
        <w:tabs>
          <w:tab w:val="left" w:pos="1102"/>
          <w:tab w:val="left" w:pos="1103"/>
        </w:tabs>
        <w:autoSpaceDE w:val="0"/>
        <w:autoSpaceDN w:val="0"/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35F0">
        <w:rPr>
          <w:rFonts w:ascii="Times New Roman" w:hAnsi="Times New Roman" w:cs="Times New Roman"/>
          <w:sz w:val="24"/>
          <w:szCs w:val="24"/>
        </w:rPr>
        <w:t>свойства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9835F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каскадных</w:t>
      </w:r>
      <w:r w:rsidRPr="009835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таблиц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стилей</w:t>
      </w:r>
      <w:r w:rsidRPr="009835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значения</w:t>
      </w:r>
      <w:r w:rsidRPr="009835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этих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свойств;</w:t>
      </w:r>
    </w:p>
    <w:p w14:paraId="6F43CAB2" w14:textId="0A6D7C93" w:rsidR="009835F0" w:rsidRPr="009835F0" w:rsidRDefault="009835F0" w:rsidP="009835F0">
      <w:pPr>
        <w:widowControl w:val="0"/>
        <w:tabs>
          <w:tab w:val="left" w:pos="1102"/>
          <w:tab w:val="left" w:pos="1103"/>
        </w:tabs>
        <w:autoSpaceDE w:val="0"/>
        <w:autoSpaceDN w:val="0"/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35F0">
        <w:rPr>
          <w:rFonts w:ascii="Times New Roman" w:hAnsi="Times New Roman" w:cs="Times New Roman"/>
          <w:sz w:val="24"/>
          <w:szCs w:val="24"/>
        </w:rPr>
        <w:t>стандарт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W3C;</w:t>
      </w:r>
    </w:p>
    <w:p w14:paraId="16C40F2B" w14:textId="278B702B" w:rsidR="009835F0" w:rsidRPr="009835F0" w:rsidRDefault="009835F0" w:rsidP="009835F0">
      <w:pPr>
        <w:widowControl w:val="0"/>
        <w:tabs>
          <w:tab w:val="left" w:pos="1102"/>
          <w:tab w:val="left" w:pos="1103"/>
        </w:tabs>
        <w:autoSpaceDE w:val="0"/>
        <w:autoSpaceDN w:val="0"/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835F0">
        <w:rPr>
          <w:rFonts w:ascii="Times New Roman" w:hAnsi="Times New Roman" w:cs="Times New Roman"/>
          <w:sz w:val="24"/>
          <w:szCs w:val="24"/>
        </w:rPr>
        <w:t>принцип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9835F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кроссбраузерной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верстки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сайтов;</w:t>
      </w:r>
    </w:p>
    <w:p w14:paraId="7A86ABE0" w14:textId="5C457159" w:rsidR="009835F0" w:rsidRPr="009835F0" w:rsidRDefault="009835F0" w:rsidP="009835F0">
      <w:pPr>
        <w:widowControl w:val="0"/>
        <w:tabs>
          <w:tab w:val="left" w:pos="1102"/>
          <w:tab w:val="left" w:pos="1103"/>
        </w:tabs>
        <w:autoSpaceDE w:val="0"/>
        <w:autoSpaceDN w:val="0"/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35F0">
        <w:rPr>
          <w:rFonts w:ascii="Times New Roman" w:hAnsi="Times New Roman" w:cs="Times New Roman"/>
          <w:sz w:val="24"/>
          <w:szCs w:val="24"/>
        </w:rPr>
        <w:t>технологи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9835F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размещения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веб-сайтов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в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сети</w:t>
      </w:r>
      <w:r w:rsidRPr="009835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835F0">
        <w:rPr>
          <w:rFonts w:ascii="Times New Roman" w:hAnsi="Times New Roman" w:cs="Times New Roman"/>
          <w:sz w:val="24"/>
          <w:szCs w:val="24"/>
        </w:rPr>
        <w:t>Интернет.</w:t>
      </w:r>
    </w:p>
    <w:p w14:paraId="035F0E19" w14:textId="77777777" w:rsidR="00240EE0" w:rsidRDefault="00240EE0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41A6CB" w14:textId="32F886FB" w:rsidR="00240EE0" w:rsidRDefault="00240EE0" w:rsidP="00240EE0">
      <w:pPr>
        <w:tabs>
          <w:tab w:val="left" w:pos="0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0EE0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результаты: </w:t>
      </w:r>
    </w:p>
    <w:p w14:paraId="272D7A0B" w14:textId="77777777" w:rsidR="00240EE0" w:rsidRPr="00240EE0" w:rsidRDefault="00240EE0" w:rsidP="00240EE0">
      <w:pPr>
        <w:tabs>
          <w:tab w:val="left" w:pos="0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3E7D82" w14:textId="77777777" w:rsidR="00240EE0" w:rsidRDefault="00240EE0" w:rsidP="00240EE0">
      <w:pPr>
        <w:suppressAutoHyphens/>
        <w:spacing w:after="0" w:line="10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240EE0">
        <w:rPr>
          <w:rFonts w:ascii="Times New Roman" w:hAnsi="Times New Roman" w:cs="Times New Roman"/>
          <w:bCs/>
          <w:sz w:val="24"/>
          <w:szCs w:val="24"/>
        </w:rPr>
        <w:t>желание и готовность повысить качество своего образовательного уровня и дальнейшего обучения с помощью знаний и методов информатики и ИКТ;</w:t>
      </w:r>
    </w:p>
    <w:p w14:paraId="6EB8DD94" w14:textId="77777777" w:rsidR="00240EE0" w:rsidRPr="00240EE0" w:rsidRDefault="00240EE0" w:rsidP="00240EE0">
      <w:pPr>
        <w:suppressAutoHyphens/>
        <w:spacing w:after="0" w:line="10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240EE0">
        <w:rPr>
          <w:rFonts w:ascii="Times New Roman" w:hAnsi="Times New Roman" w:cs="Times New Roman"/>
          <w:bCs/>
          <w:sz w:val="24"/>
          <w:szCs w:val="24"/>
        </w:rPr>
        <w:t>способность и готовность к общению и взаимодействию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524BF353" w14:textId="77777777" w:rsidR="00240EE0" w:rsidRPr="00240EE0" w:rsidRDefault="00240EE0" w:rsidP="00240EE0">
      <w:pPr>
        <w:suppressAutoHyphens/>
        <w:spacing w:after="0" w:line="10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40EE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240EE0">
        <w:rPr>
          <w:rFonts w:ascii="Times New Roman" w:hAnsi="Times New Roman" w:cs="Times New Roman"/>
          <w:color w:val="000000"/>
          <w:sz w:val="24"/>
          <w:szCs w:val="24"/>
        </w:rPr>
        <w:t>способность осуществлять рефлексивную деятельность, оценивать свои результаты, корректировать дальнейшую деятельность по разработке программных проектов;</w:t>
      </w:r>
    </w:p>
    <w:p w14:paraId="1A636355" w14:textId="31F08A0F" w:rsidR="00240EE0" w:rsidRPr="00240EE0" w:rsidRDefault="00240EE0" w:rsidP="00240EE0">
      <w:pPr>
        <w:suppressAutoHyphens/>
        <w:spacing w:after="0" w:line="10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40EE0">
        <w:rPr>
          <w:rFonts w:ascii="Times New Roman" w:hAnsi="Times New Roman" w:cs="Times New Roman"/>
          <w:bCs/>
          <w:sz w:val="24"/>
          <w:szCs w:val="24"/>
        </w:rPr>
        <w:t>- способность и готовность принимать стандарты здорового образа жизни, понимая санитарные, эргономические и технические условия при безопасном применении средств ИКТ.</w:t>
      </w:r>
    </w:p>
    <w:p w14:paraId="625F2D32" w14:textId="6EACD77E" w:rsidR="00240EE0" w:rsidRPr="00240EE0" w:rsidRDefault="00240EE0" w:rsidP="00240EE0">
      <w:pPr>
        <w:pStyle w:val="a3"/>
        <w:suppressAutoHyphens/>
        <w:spacing w:after="0" w:line="100" w:lineRule="atLeast"/>
        <w:ind w:left="1276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193584CF" w14:textId="5B9463F2" w:rsidR="00240EE0" w:rsidRPr="00240EE0" w:rsidRDefault="00240EE0" w:rsidP="00240EE0">
      <w:pPr>
        <w:suppressAutoHyphens/>
        <w:spacing w:after="0" w:line="100" w:lineRule="atLeast"/>
        <w:ind w:firstLine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40EE0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64BBC425" w14:textId="77777777" w:rsidR="00240EE0" w:rsidRPr="00240EE0" w:rsidRDefault="00240EE0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91D04" w14:textId="4A58C9C7" w:rsidR="00F96A6B" w:rsidRPr="00240EE0" w:rsidRDefault="00BE18D3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EE0"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240EE0">
        <w:rPr>
          <w:rFonts w:ascii="Times New Roman" w:hAnsi="Times New Roman" w:cs="Times New Roman"/>
          <w:sz w:val="24"/>
          <w:szCs w:val="24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</w:t>
      </w:r>
    </w:p>
    <w:p w14:paraId="23FADC87" w14:textId="77777777" w:rsidR="00F96A6B" w:rsidRPr="00F96A6B" w:rsidRDefault="00BE18D3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F96A6B">
        <w:rPr>
          <w:rFonts w:ascii="Times New Roman" w:hAnsi="Times New Roman" w:cs="Times New Roman"/>
          <w:sz w:val="24"/>
          <w:szCs w:val="24"/>
        </w:rPr>
        <w:t>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</w:t>
      </w:r>
    </w:p>
    <w:p w14:paraId="69EADD3F" w14:textId="77777777" w:rsidR="00F96A6B" w:rsidRPr="00F96A6B" w:rsidRDefault="00BE18D3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F96A6B">
        <w:rPr>
          <w:rFonts w:ascii="Times New Roman" w:hAnsi="Times New Roman" w:cs="Times New Roman"/>
          <w:sz w:val="24"/>
          <w:szCs w:val="24"/>
        </w:rPr>
        <w:t>прогнозирование – предвосхищение результата;</w:t>
      </w:r>
    </w:p>
    <w:p w14:paraId="7236AF42" w14:textId="77777777" w:rsidR="00F96A6B" w:rsidRPr="00F96A6B" w:rsidRDefault="00BE18D3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F96A6B">
        <w:rPr>
          <w:rFonts w:ascii="Times New Roman" w:hAnsi="Times New Roman" w:cs="Times New Roman"/>
          <w:sz w:val="24"/>
          <w:szCs w:val="24"/>
        </w:rPr>
        <w:t>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</w:t>
      </w:r>
    </w:p>
    <w:p w14:paraId="36EE78C1" w14:textId="77777777" w:rsidR="00F96A6B" w:rsidRPr="00F96A6B" w:rsidRDefault="00BE18D3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F96A6B">
        <w:rPr>
          <w:rFonts w:ascii="Times New Roman" w:hAnsi="Times New Roman" w:cs="Times New Roman"/>
          <w:sz w:val="24"/>
          <w:szCs w:val="24"/>
        </w:rPr>
        <w:t>коррекция – внесение необходимых дополнений и корректив в план действий в случае обнаружения ошибки;</w:t>
      </w:r>
    </w:p>
    <w:p w14:paraId="759B4EAA" w14:textId="77777777" w:rsidR="00F96A6B" w:rsidRPr="00F96A6B" w:rsidRDefault="00BE18D3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F96A6B">
        <w:rPr>
          <w:rFonts w:ascii="Times New Roman" w:hAnsi="Times New Roman" w:cs="Times New Roman"/>
          <w:sz w:val="24"/>
          <w:szCs w:val="24"/>
        </w:rPr>
        <w:t>оценка – осознание учащимся того, насколько качественно им решена учебно-познавательная задача;</w:t>
      </w:r>
    </w:p>
    <w:p w14:paraId="6225C5B1" w14:textId="77777777" w:rsidR="00F96A6B" w:rsidRPr="00F96A6B" w:rsidRDefault="00BE18D3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F96A6B">
        <w:rPr>
          <w:rFonts w:ascii="Times New Roman" w:hAnsi="Times New Roman" w:cs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</w:t>
      </w:r>
    </w:p>
    <w:p w14:paraId="5E1E13E8" w14:textId="77777777" w:rsidR="00F96A6B" w:rsidRPr="00F96A6B" w:rsidRDefault="00BE18D3" w:rsidP="00F9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F96A6B">
        <w:rPr>
          <w:rFonts w:ascii="Times New Roman" w:hAnsi="Times New Roman" w:cs="Times New Roman"/>
          <w:sz w:val="24"/>
          <w:szCs w:val="24"/>
        </w:rPr>
        <w:t>поиск и выделение необходимой информации, применение методов информационного поиска;</w:t>
      </w:r>
    </w:p>
    <w:p w14:paraId="42EE87BE" w14:textId="77777777" w:rsidR="00F96A6B" w:rsidRPr="00F96A6B" w:rsidRDefault="00BE18D3" w:rsidP="00F96A6B">
      <w:pPr>
        <w:pStyle w:val="Default"/>
        <w:tabs>
          <w:tab w:val="left" w:pos="0"/>
        </w:tabs>
        <w:ind w:firstLine="709"/>
        <w:jc w:val="both"/>
        <w:rPr>
          <w:color w:val="auto"/>
        </w:rPr>
      </w:pPr>
      <w:r>
        <w:rPr>
          <w:rFonts w:eastAsia="Calibri"/>
        </w:rPr>
        <w:t xml:space="preserve">- </w:t>
      </w:r>
      <w:r w:rsidR="00F96A6B" w:rsidRPr="00F96A6B">
        <w:rPr>
          <w:rFonts w:eastAsia="Calibri"/>
        </w:rPr>
        <w:t>структурирование и визуализация информации; выбор наиболее эффективных способов решения задач в зависимости от конкретных</w:t>
      </w:r>
      <w:r w:rsidR="00F96A6B" w:rsidRPr="00F96A6B">
        <w:t xml:space="preserve"> условий; </w:t>
      </w:r>
    </w:p>
    <w:p w14:paraId="53DA6368" w14:textId="77777777" w:rsidR="00F96A6B" w:rsidRPr="00F96A6B" w:rsidRDefault="00BE18D3" w:rsidP="00F96A6B">
      <w:pPr>
        <w:pStyle w:val="Default"/>
        <w:tabs>
          <w:tab w:val="left" w:pos="0"/>
        </w:tabs>
        <w:ind w:firstLine="709"/>
        <w:jc w:val="both"/>
      </w:pPr>
      <w:r>
        <w:t xml:space="preserve">- </w:t>
      </w:r>
      <w:r w:rsidR="00F96A6B" w:rsidRPr="00F96A6B">
        <w:t xml:space="preserve">самостоятельное создание алгоритмов деятельности при решении проблем творческого и поискового характера; </w:t>
      </w:r>
    </w:p>
    <w:p w14:paraId="7C246F62" w14:textId="77777777" w:rsidR="00F96A6B" w:rsidRPr="00F96A6B" w:rsidRDefault="00BE18D3" w:rsidP="00F96A6B">
      <w:pPr>
        <w:pStyle w:val="Default"/>
        <w:tabs>
          <w:tab w:val="left" w:pos="0"/>
        </w:tabs>
        <w:ind w:firstLine="709"/>
        <w:jc w:val="both"/>
      </w:pPr>
      <w:r>
        <w:t xml:space="preserve">- </w:t>
      </w:r>
      <w:r w:rsidR="00F96A6B" w:rsidRPr="00F96A6B">
        <w:t xml:space="preserve"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</w:t>
      </w:r>
    </w:p>
    <w:p w14:paraId="1CD2044E" w14:textId="77777777" w:rsidR="00F96A6B" w:rsidRPr="00F96A6B" w:rsidRDefault="00BE18D3" w:rsidP="00F96A6B">
      <w:pPr>
        <w:pStyle w:val="Default"/>
        <w:tabs>
          <w:tab w:val="left" w:pos="0"/>
        </w:tabs>
        <w:ind w:firstLine="709"/>
        <w:jc w:val="both"/>
      </w:pPr>
      <w:r>
        <w:t xml:space="preserve">- </w:t>
      </w:r>
      <w:r w:rsidR="00F96A6B" w:rsidRPr="00F96A6B">
        <w:t xml:space="preserve">умение осуществлять совместную информационную деятельность, в частности при выполнении проекта; </w:t>
      </w:r>
    </w:p>
    <w:p w14:paraId="3FFBE7FF" w14:textId="77777777" w:rsidR="00F96A6B" w:rsidRPr="00F96A6B" w:rsidRDefault="00BE18D3" w:rsidP="00F96A6B">
      <w:pPr>
        <w:tabs>
          <w:tab w:val="left" w:pos="0"/>
          <w:tab w:val="left" w:pos="567"/>
          <w:tab w:val="left" w:pos="780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A6B" w:rsidRPr="00F96A6B">
        <w:rPr>
          <w:rFonts w:ascii="Times New Roman" w:hAnsi="Times New Roman" w:cs="Times New Roman"/>
          <w:sz w:val="24"/>
          <w:szCs w:val="24"/>
        </w:rPr>
        <w:t>использование коммуникационных технологий в учебной деятельности и повседневной жизни.</w:t>
      </w:r>
    </w:p>
    <w:p w14:paraId="3DFFFC4D" w14:textId="77777777" w:rsidR="00BE18D3" w:rsidRDefault="00BE18D3" w:rsidP="00BE18D3">
      <w:pPr>
        <w:tabs>
          <w:tab w:val="left" w:pos="0"/>
          <w:tab w:val="left" w:pos="567"/>
          <w:tab w:val="left" w:pos="780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F69CDF" w14:textId="77777777" w:rsidR="00240EE0" w:rsidRDefault="00240EE0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0281248E" w14:textId="1AF8B9A5" w:rsidR="00240EE0" w:rsidRDefault="00240EE0" w:rsidP="00240EE0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Комплекс организационно-педагогических условий</w:t>
      </w:r>
    </w:p>
    <w:p w14:paraId="2F640014" w14:textId="77777777" w:rsidR="00240EE0" w:rsidRDefault="00240EE0" w:rsidP="00240EE0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3C45A" w14:textId="77777777" w:rsidR="00240EE0" w:rsidRDefault="00240EE0" w:rsidP="00240EE0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2.1. Календарный учебный график</w:t>
      </w:r>
    </w:p>
    <w:p w14:paraId="50708D4E" w14:textId="77777777" w:rsidR="00240EE0" w:rsidRDefault="00240EE0" w:rsidP="00240EE0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901"/>
        <w:gridCol w:w="876"/>
        <w:gridCol w:w="1139"/>
        <w:gridCol w:w="1412"/>
        <w:gridCol w:w="992"/>
        <w:gridCol w:w="2037"/>
        <w:gridCol w:w="1082"/>
        <w:gridCol w:w="1276"/>
      </w:tblGrid>
      <w:tr w:rsidR="00240EE0" w:rsidRPr="009F0115" w14:paraId="0FB0DCA1" w14:textId="77777777" w:rsidTr="003F3E7D">
        <w:tc>
          <w:tcPr>
            <w:tcW w:w="458" w:type="dxa"/>
            <w:shd w:val="clear" w:color="auto" w:fill="auto"/>
          </w:tcPr>
          <w:p w14:paraId="08E9D6A9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901" w:type="dxa"/>
            <w:shd w:val="clear" w:color="auto" w:fill="auto"/>
          </w:tcPr>
          <w:p w14:paraId="0DDCC566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876" w:type="dxa"/>
            <w:shd w:val="clear" w:color="auto" w:fill="auto"/>
          </w:tcPr>
          <w:p w14:paraId="698D8FC7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</w:p>
        </w:tc>
        <w:tc>
          <w:tcPr>
            <w:tcW w:w="1139" w:type="dxa"/>
            <w:shd w:val="clear" w:color="auto" w:fill="auto"/>
          </w:tcPr>
          <w:p w14:paraId="76D1A832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Время проведения занятия </w:t>
            </w:r>
          </w:p>
        </w:tc>
        <w:tc>
          <w:tcPr>
            <w:tcW w:w="1412" w:type="dxa"/>
            <w:shd w:val="clear" w:color="auto" w:fill="auto"/>
          </w:tcPr>
          <w:p w14:paraId="642E7D60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Форма занятия </w:t>
            </w:r>
          </w:p>
        </w:tc>
        <w:tc>
          <w:tcPr>
            <w:tcW w:w="992" w:type="dxa"/>
            <w:shd w:val="clear" w:color="auto" w:fill="auto"/>
          </w:tcPr>
          <w:p w14:paraId="668CA56A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037" w:type="dxa"/>
            <w:shd w:val="clear" w:color="auto" w:fill="auto"/>
          </w:tcPr>
          <w:p w14:paraId="3CB2AFAC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082" w:type="dxa"/>
            <w:shd w:val="clear" w:color="auto" w:fill="auto"/>
          </w:tcPr>
          <w:p w14:paraId="2E0A1CFF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1276" w:type="dxa"/>
            <w:shd w:val="clear" w:color="auto" w:fill="auto"/>
          </w:tcPr>
          <w:p w14:paraId="55072F5D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240EE0" w:rsidRPr="009F0115" w14:paraId="19DB5734" w14:textId="77777777" w:rsidTr="003F3E7D">
        <w:tc>
          <w:tcPr>
            <w:tcW w:w="458" w:type="dxa"/>
            <w:shd w:val="clear" w:color="auto" w:fill="auto"/>
          </w:tcPr>
          <w:p w14:paraId="0F0CB7CD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shd w:val="clear" w:color="auto" w:fill="auto"/>
          </w:tcPr>
          <w:p w14:paraId="75F3E67F" w14:textId="2EE95D6F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6" w:type="dxa"/>
            <w:shd w:val="clear" w:color="auto" w:fill="auto"/>
          </w:tcPr>
          <w:p w14:paraId="28DE8ABA" w14:textId="3BE3804C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835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F0115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2132DB" w:rsidRPr="009F0115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  <w:r w:rsidRPr="009F011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A840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7C7CCD52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5ADDB521" w14:textId="5F6201D3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</w:t>
            </w:r>
            <w:r w:rsidR="008E1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67A9406" w14:textId="65FA44CA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716DC22B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и организация рабочего места. </w:t>
            </w:r>
          </w:p>
          <w:p w14:paraId="278D6646" w14:textId="26EE8C0F" w:rsidR="00240EE0" w:rsidRPr="009F0115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компьютером.  Введение в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</w:tc>
        <w:tc>
          <w:tcPr>
            <w:tcW w:w="1082" w:type="dxa"/>
            <w:shd w:val="clear" w:color="auto" w:fill="auto"/>
          </w:tcPr>
          <w:p w14:paraId="769958D4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73F1AF34" w14:textId="62E401CD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опрос.</w:t>
            </w:r>
          </w:p>
        </w:tc>
      </w:tr>
      <w:tr w:rsidR="00240EE0" w:rsidRPr="009F0115" w14:paraId="3A74850A" w14:textId="77777777" w:rsidTr="003F3E7D">
        <w:tc>
          <w:tcPr>
            <w:tcW w:w="458" w:type="dxa"/>
            <w:shd w:val="clear" w:color="auto" w:fill="auto"/>
          </w:tcPr>
          <w:p w14:paraId="0EAD1C5E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shd w:val="clear" w:color="auto" w:fill="auto"/>
          </w:tcPr>
          <w:p w14:paraId="2225F7A6" w14:textId="71A9B6F2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6" w:type="dxa"/>
            <w:shd w:val="clear" w:color="auto" w:fill="auto"/>
          </w:tcPr>
          <w:p w14:paraId="259A694F" w14:textId="08C32350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35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132DB" w:rsidRPr="009F01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2FC6B28C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74BC7D32" w14:textId="4DECEEBE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7E1BED48" w14:textId="455A9239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5480DB04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Структура сети Интернет.</w:t>
            </w:r>
          </w:p>
          <w:p w14:paraId="6E5F14A6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сети.</w:t>
            </w:r>
          </w:p>
          <w:p w14:paraId="50A8093B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Браузеры.</w:t>
            </w:r>
          </w:p>
          <w:p w14:paraId="106AE8C2" w14:textId="47AF809D" w:rsidR="00240EE0" w:rsidRPr="009F0115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Хостинг, домен, зоны.</w:t>
            </w:r>
          </w:p>
        </w:tc>
        <w:tc>
          <w:tcPr>
            <w:tcW w:w="1082" w:type="dxa"/>
            <w:shd w:val="clear" w:color="auto" w:fill="auto"/>
          </w:tcPr>
          <w:p w14:paraId="707008D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1510A41C" w14:textId="3CFE0E7F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27CC62B9" w14:textId="77777777" w:rsidTr="003F3E7D">
        <w:tc>
          <w:tcPr>
            <w:tcW w:w="458" w:type="dxa"/>
            <w:shd w:val="clear" w:color="auto" w:fill="auto"/>
          </w:tcPr>
          <w:p w14:paraId="23209352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shd w:val="clear" w:color="auto" w:fill="auto"/>
          </w:tcPr>
          <w:p w14:paraId="33C07D97" w14:textId="7730247A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6" w:type="dxa"/>
            <w:shd w:val="clear" w:color="auto" w:fill="auto"/>
          </w:tcPr>
          <w:p w14:paraId="7A9EEAA9" w14:textId="2CCB24DB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35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C4AAE" w:rsidRPr="009F01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3D9D494F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5612358A" w14:textId="2A7FC47F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</w:t>
            </w:r>
          </w:p>
        </w:tc>
        <w:tc>
          <w:tcPr>
            <w:tcW w:w="992" w:type="dxa"/>
            <w:shd w:val="clear" w:color="auto" w:fill="auto"/>
          </w:tcPr>
          <w:p w14:paraId="139CC0CF" w14:textId="5C0800AA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7F9D7839" w14:textId="005743A1" w:rsidR="00240EE0" w:rsidRPr="009F0115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Front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разработке (верстке сайта). Профессия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Front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разработчик.</w:t>
            </w:r>
          </w:p>
        </w:tc>
        <w:tc>
          <w:tcPr>
            <w:tcW w:w="1082" w:type="dxa"/>
            <w:shd w:val="clear" w:color="auto" w:fill="auto"/>
          </w:tcPr>
          <w:p w14:paraId="571A174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5954DDC3" w14:textId="54D9263C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60A89DA6" w14:textId="77777777" w:rsidTr="003F3E7D">
        <w:tc>
          <w:tcPr>
            <w:tcW w:w="458" w:type="dxa"/>
            <w:shd w:val="clear" w:color="auto" w:fill="auto"/>
          </w:tcPr>
          <w:p w14:paraId="66F427B9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shd w:val="clear" w:color="auto" w:fill="auto"/>
          </w:tcPr>
          <w:p w14:paraId="3FA4E037" w14:textId="5504D0B2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6" w:type="dxa"/>
            <w:shd w:val="clear" w:color="auto" w:fill="auto"/>
          </w:tcPr>
          <w:p w14:paraId="333A690F" w14:textId="436D7A9F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5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62DD3E70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5CB12E4B" w14:textId="481997F5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1449EAC2" w14:textId="52C3C517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170B6FF9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Редактор кода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VSCode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D37368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Инструменты разработчика.</w:t>
            </w:r>
          </w:p>
          <w:p w14:paraId="72BFE373" w14:textId="435E6312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14:paraId="46859DDA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0F057D67" w14:textId="5E1DF2F8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030D6A7E" w14:textId="77777777" w:rsidTr="003F3E7D">
        <w:tc>
          <w:tcPr>
            <w:tcW w:w="458" w:type="dxa"/>
            <w:shd w:val="clear" w:color="auto" w:fill="auto"/>
          </w:tcPr>
          <w:p w14:paraId="3FB4E337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" w:type="dxa"/>
            <w:shd w:val="clear" w:color="auto" w:fill="auto"/>
          </w:tcPr>
          <w:p w14:paraId="197D7CC4" w14:textId="51D3225B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6" w:type="dxa"/>
            <w:shd w:val="clear" w:color="auto" w:fill="auto"/>
          </w:tcPr>
          <w:p w14:paraId="7E281F20" w14:textId="35872D76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3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643F0A1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617394D5" w14:textId="18E76B65" w:rsidR="00240EE0" w:rsidRPr="009F0115" w:rsidRDefault="002132DB" w:rsidP="003F3E7D">
            <w:pPr>
              <w:tabs>
                <w:tab w:val="left" w:pos="0"/>
                <w:tab w:val="left" w:pos="426"/>
              </w:tabs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2A21A638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54F82109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Теория о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Githab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1844B7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первичная настройка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Githab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B1B587" w14:textId="127CB353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14:paraId="118DE82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6DD442A3" w14:textId="0366436A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31D8201A" w14:textId="77777777" w:rsidTr="003F3E7D">
        <w:tc>
          <w:tcPr>
            <w:tcW w:w="458" w:type="dxa"/>
            <w:shd w:val="clear" w:color="auto" w:fill="auto"/>
          </w:tcPr>
          <w:p w14:paraId="34BB203E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shd w:val="clear" w:color="auto" w:fill="auto"/>
          </w:tcPr>
          <w:p w14:paraId="09D0B469" w14:textId="24223410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6" w:type="dxa"/>
            <w:shd w:val="clear" w:color="auto" w:fill="auto"/>
          </w:tcPr>
          <w:p w14:paraId="26A5C802" w14:textId="60835430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35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AAE" w:rsidRPr="009F01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40F6C07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5542FAA9" w14:textId="5885FAAA" w:rsidR="00240EE0" w:rsidRPr="009F0115" w:rsidRDefault="002132DB" w:rsidP="003F3E7D">
            <w:pPr>
              <w:tabs>
                <w:tab w:val="left" w:pos="0"/>
                <w:tab w:val="left" w:pos="426"/>
              </w:tabs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05970648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6DB63407" w14:textId="77777777" w:rsidR="003712CC" w:rsidRPr="007012DC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Создание репозитория.</w:t>
            </w:r>
          </w:p>
          <w:p w14:paraId="4B7120B5" w14:textId="791CE587" w:rsidR="00240EE0" w:rsidRPr="009F0115" w:rsidRDefault="003712CC" w:rsidP="00371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GitVSCode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dxa"/>
            <w:shd w:val="clear" w:color="auto" w:fill="auto"/>
          </w:tcPr>
          <w:p w14:paraId="4E008AD5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02BD43A1" w14:textId="1D2B1AAE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0EE0" w:rsidRPr="009F0115" w14:paraId="0C390980" w14:textId="77777777" w:rsidTr="003F3E7D">
        <w:tc>
          <w:tcPr>
            <w:tcW w:w="458" w:type="dxa"/>
            <w:shd w:val="clear" w:color="auto" w:fill="auto"/>
          </w:tcPr>
          <w:p w14:paraId="4B544A28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1" w:type="dxa"/>
            <w:shd w:val="clear" w:color="auto" w:fill="auto"/>
          </w:tcPr>
          <w:p w14:paraId="7BADC0A9" w14:textId="4DC01143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6" w:type="dxa"/>
            <w:shd w:val="clear" w:color="auto" w:fill="auto"/>
          </w:tcPr>
          <w:p w14:paraId="53C51552" w14:textId="572CC73C" w:rsidR="00240EE0" w:rsidRPr="009F0115" w:rsidRDefault="009835F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AAE" w:rsidRPr="009F01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4ACFC36E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1F89283B" w14:textId="6B64FA48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6BD92E08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05C7D781" w14:textId="1A90C175" w:rsidR="00240EE0" w:rsidRPr="009F0115" w:rsidRDefault="003712CC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701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Githab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dxa"/>
            <w:shd w:val="clear" w:color="auto" w:fill="auto"/>
          </w:tcPr>
          <w:p w14:paraId="5EA3273C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34250B8E" w14:textId="3D313660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03B7A8BA" w14:textId="77777777" w:rsidTr="003F3E7D">
        <w:tc>
          <w:tcPr>
            <w:tcW w:w="458" w:type="dxa"/>
            <w:shd w:val="clear" w:color="auto" w:fill="auto"/>
          </w:tcPr>
          <w:p w14:paraId="032E2ED9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1" w:type="dxa"/>
            <w:shd w:val="clear" w:color="auto" w:fill="auto"/>
          </w:tcPr>
          <w:p w14:paraId="1DC7E8EA" w14:textId="3F83E305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76" w:type="dxa"/>
            <w:shd w:val="clear" w:color="auto" w:fill="auto"/>
          </w:tcPr>
          <w:p w14:paraId="193F27B0" w14:textId="2AC9909D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26E24AC7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1C041010" w14:textId="1BE29252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62E8F520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096954D8" w14:textId="77777777" w:rsidR="003712CC" w:rsidRPr="007012DC" w:rsidRDefault="003712CC" w:rsidP="003712CC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  <w:r w:rsidRPr="007012DC">
              <w:rPr>
                <w:w w:val="105"/>
                <w:sz w:val="24"/>
                <w:szCs w:val="24"/>
              </w:rPr>
              <w:t>История HTML и его современные функции.</w:t>
            </w:r>
          </w:p>
          <w:p w14:paraId="1E10B920" w14:textId="28E89FE9" w:rsidR="00240EE0" w:rsidRPr="009F0115" w:rsidRDefault="003712CC" w:rsidP="003712CC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7012D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HTML-документа.</w:t>
            </w:r>
          </w:p>
        </w:tc>
        <w:tc>
          <w:tcPr>
            <w:tcW w:w="1082" w:type="dxa"/>
            <w:shd w:val="clear" w:color="auto" w:fill="auto"/>
          </w:tcPr>
          <w:p w14:paraId="029AB4B4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6BDC766A" w14:textId="76B6B7AC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6AD5F870" w14:textId="77777777" w:rsidTr="003F3E7D">
        <w:tc>
          <w:tcPr>
            <w:tcW w:w="458" w:type="dxa"/>
            <w:shd w:val="clear" w:color="auto" w:fill="auto"/>
          </w:tcPr>
          <w:p w14:paraId="37D0A53D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1" w:type="dxa"/>
            <w:shd w:val="clear" w:color="auto" w:fill="auto"/>
          </w:tcPr>
          <w:p w14:paraId="5A5FDB71" w14:textId="62703FA8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76" w:type="dxa"/>
            <w:shd w:val="clear" w:color="auto" w:fill="auto"/>
          </w:tcPr>
          <w:p w14:paraId="2A72666D" w14:textId="3D6E44AE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AAE"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01D03E6A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2CF721AE" w14:textId="5E14187F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1FD3DA65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60F61488" w14:textId="77777777" w:rsidR="003712CC" w:rsidRPr="003712CC" w:rsidRDefault="003712CC" w:rsidP="003712CC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Кодировка.</w:t>
            </w:r>
            <w:r w:rsidRPr="007012DC">
              <w:rPr>
                <w:rFonts w:ascii="Times New Roman" w:hAnsi="Times New Roman" w:cs="Times New Roman"/>
                <w:spacing w:val="-45"/>
                <w:sz w:val="24"/>
                <w:szCs w:val="24"/>
              </w:rPr>
              <w:t xml:space="preserve"> 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Проверка </w:t>
            </w:r>
            <w:r w:rsidRPr="003712C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страницы.</w:t>
            </w:r>
          </w:p>
          <w:p w14:paraId="1D6E186E" w14:textId="5B7E81A4" w:rsidR="00240EE0" w:rsidRPr="009F0115" w:rsidRDefault="003712CC" w:rsidP="003712CC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2C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Разметка</w:t>
            </w:r>
            <w:r w:rsidRPr="003712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3712CC">
              <w:rPr>
                <w:rFonts w:ascii="Times New Roman" w:hAnsi="Times New Roman" w:cs="Times New Roman"/>
                <w:w w:val="105"/>
                <w:sz w:val="24"/>
                <w:szCs w:val="24"/>
              </w:rPr>
              <w:t>HTML-страницы.</w:t>
            </w:r>
          </w:p>
        </w:tc>
        <w:tc>
          <w:tcPr>
            <w:tcW w:w="1082" w:type="dxa"/>
            <w:shd w:val="clear" w:color="auto" w:fill="auto"/>
          </w:tcPr>
          <w:p w14:paraId="23ABEF3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160577EA" w14:textId="48DC9F5E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6BE4AFD1" w14:textId="77777777" w:rsidTr="003F3E7D">
        <w:tc>
          <w:tcPr>
            <w:tcW w:w="458" w:type="dxa"/>
            <w:shd w:val="clear" w:color="auto" w:fill="auto"/>
          </w:tcPr>
          <w:p w14:paraId="2DA8D5E0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shd w:val="clear" w:color="auto" w:fill="auto"/>
          </w:tcPr>
          <w:p w14:paraId="4121CF83" w14:textId="6817DBA0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76" w:type="dxa"/>
            <w:shd w:val="clear" w:color="auto" w:fill="auto"/>
          </w:tcPr>
          <w:p w14:paraId="4922A5F6" w14:textId="1B42E269" w:rsidR="00240EE0" w:rsidRPr="009F0115" w:rsidRDefault="008E1AC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AAE" w:rsidRPr="009F01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5145B23F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79D3F998" w14:textId="43FCAFA1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541B2CD6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3193E7E2" w14:textId="09397677" w:rsidR="00240EE0" w:rsidRPr="009F0115" w:rsidRDefault="003712CC" w:rsidP="003712C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7012DC">
              <w:rPr>
                <w:w w:val="105"/>
                <w:sz w:val="24"/>
                <w:szCs w:val="24"/>
              </w:rPr>
              <w:t>Заголовки,</w:t>
            </w:r>
            <w:r w:rsidRPr="007012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абзацы, разрывы строк. Семантические элементы</w:t>
            </w:r>
            <w:r w:rsidRPr="007012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HTML5</w:t>
            </w:r>
            <w:r w:rsidRPr="007012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блочного</w:t>
            </w:r>
            <w:r w:rsidRPr="007012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w w:val="105"/>
                <w:sz w:val="24"/>
                <w:szCs w:val="24"/>
              </w:rPr>
              <w:t>уровня.</w:t>
            </w:r>
          </w:p>
        </w:tc>
        <w:tc>
          <w:tcPr>
            <w:tcW w:w="1082" w:type="dxa"/>
            <w:shd w:val="clear" w:color="auto" w:fill="auto"/>
          </w:tcPr>
          <w:p w14:paraId="12339049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43FD6A52" w14:textId="3F0F83A2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193C214E" w14:textId="77777777" w:rsidTr="003F3E7D">
        <w:tc>
          <w:tcPr>
            <w:tcW w:w="458" w:type="dxa"/>
            <w:shd w:val="clear" w:color="auto" w:fill="auto"/>
          </w:tcPr>
          <w:p w14:paraId="3F39D192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1" w:type="dxa"/>
            <w:shd w:val="clear" w:color="auto" w:fill="auto"/>
          </w:tcPr>
          <w:p w14:paraId="2829B691" w14:textId="3450413C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76" w:type="dxa"/>
            <w:shd w:val="clear" w:color="auto" w:fill="auto"/>
          </w:tcPr>
          <w:p w14:paraId="634D9B0F" w14:textId="10E06414" w:rsidR="00240EE0" w:rsidRPr="009F0115" w:rsidRDefault="008E1AC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AAE" w:rsidRPr="009F01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33428C1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1B05B2BD" w14:textId="4FEA981E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</w:p>
        </w:tc>
        <w:tc>
          <w:tcPr>
            <w:tcW w:w="992" w:type="dxa"/>
            <w:shd w:val="clear" w:color="auto" w:fill="auto"/>
          </w:tcPr>
          <w:p w14:paraId="44A6C8B6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4D6ED5F8" w14:textId="68C00180" w:rsidR="00240EE0" w:rsidRPr="00413D58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Логическое и физическое форматирование</w:t>
            </w:r>
            <w:r w:rsidRPr="007012DC">
              <w:rPr>
                <w:rFonts w:ascii="Times New Roman" w:hAnsi="Times New Roman" w:cs="Times New Roman"/>
                <w:spacing w:val="-47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</w:tc>
        <w:tc>
          <w:tcPr>
            <w:tcW w:w="1082" w:type="dxa"/>
            <w:shd w:val="clear" w:color="auto" w:fill="auto"/>
          </w:tcPr>
          <w:p w14:paraId="30135B7E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71A9C6CA" w14:textId="28E65341" w:rsidR="00240EE0" w:rsidRPr="009F0115" w:rsidRDefault="002132DB" w:rsidP="003F3E7D">
            <w:pPr>
              <w:tabs>
                <w:tab w:val="left" w:pos="0"/>
                <w:tab w:val="left" w:pos="426"/>
              </w:tabs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53C0BDB6" w14:textId="77777777" w:rsidTr="003F3E7D">
        <w:tc>
          <w:tcPr>
            <w:tcW w:w="458" w:type="dxa"/>
            <w:shd w:val="clear" w:color="auto" w:fill="auto"/>
          </w:tcPr>
          <w:p w14:paraId="32D672CC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shd w:val="clear" w:color="auto" w:fill="auto"/>
          </w:tcPr>
          <w:p w14:paraId="67FEBE32" w14:textId="74BC5C2F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76" w:type="dxa"/>
            <w:shd w:val="clear" w:color="auto" w:fill="auto"/>
          </w:tcPr>
          <w:p w14:paraId="32D365F2" w14:textId="4AC43343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72FAD053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1B16F112" w14:textId="7B2EF331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A2B0F30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46E7E665" w14:textId="77777777" w:rsidR="00413D58" w:rsidRPr="007012DC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Гиперссылки.</w:t>
            </w:r>
          </w:p>
          <w:p w14:paraId="325ED5E8" w14:textId="1616DAC5" w:rsidR="00240EE0" w:rsidRPr="00413D58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Списки.</w:t>
            </w:r>
          </w:p>
        </w:tc>
        <w:tc>
          <w:tcPr>
            <w:tcW w:w="1082" w:type="dxa"/>
            <w:shd w:val="clear" w:color="auto" w:fill="auto"/>
          </w:tcPr>
          <w:p w14:paraId="7B40E6EA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17091D96" w14:textId="6B6D5DE1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734A4005" w14:textId="77777777" w:rsidTr="003F3E7D">
        <w:tc>
          <w:tcPr>
            <w:tcW w:w="458" w:type="dxa"/>
            <w:shd w:val="clear" w:color="auto" w:fill="auto"/>
          </w:tcPr>
          <w:p w14:paraId="243ACE21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1" w:type="dxa"/>
            <w:shd w:val="clear" w:color="auto" w:fill="auto"/>
          </w:tcPr>
          <w:p w14:paraId="7F0287C0" w14:textId="166579DB" w:rsidR="00240EE0" w:rsidRPr="009F0115" w:rsidRDefault="007C4AAE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76" w:type="dxa"/>
            <w:shd w:val="clear" w:color="auto" w:fill="auto"/>
          </w:tcPr>
          <w:p w14:paraId="1F1EC0B2" w14:textId="75ACF5D3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79D32E86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35ACBDEC" w14:textId="5334AAFE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задач.</w:t>
            </w:r>
          </w:p>
        </w:tc>
        <w:tc>
          <w:tcPr>
            <w:tcW w:w="992" w:type="dxa"/>
            <w:shd w:val="clear" w:color="auto" w:fill="auto"/>
          </w:tcPr>
          <w:p w14:paraId="3EFEC84C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4F56E2FA" w14:textId="141A9508" w:rsidR="00240EE0" w:rsidRPr="00413D58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Добавление</w:t>
            </w:r>
            <w:r w:rsidRPr="007012D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изображений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012D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страницу.</w:t>
            </w:r>
          </w:p>
        </w:tc>
        <w:tc>
          <w:tcPr>
            <w:tcW w:w="1082" w:type="dxa"/>
            <w:shd w:val="clear" w:color="auto" w:fill="auto"/>
          </w:tcPr>
          <w:p w14:paraId="534E62B7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31BB2369" w14:textId="5F188D16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2B9D0203" w14:textId="77777777" w:rsidTr="003F3E7D">
        <w:tc>
          <w:tcPr>
            <w:tcW w:w="458" w:type="dxa"/>
            <w:shd w:val="clear" w:color="auto" w:fill="auto"/>
          </w:tcPr>
          <w:p w14:paraId="0286E799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1" w:type="dxa"/>
            <w:shd w:val="clear" w:color="auto" w:fill="auto"/>
          </w:tcPr>
          <w:p w14:paraId="0C6F7BBA" w14:textId="10BBBA78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76" w:type="dxa"/>
            <w:shd w:val="clear" w:color="auto" w:fill="auto"/>
          </w:tcPr>
          <w:p w14:paraId="2BEA4951" w14:textId="793CB50C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560B827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12998004" w14:textId="2690A66B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задач.</w:t>
            </w:r>
          </w:p>
        </w:tc>
        <w:tc>
          <w:tcPr>
            <w:tcW w:w="992" w:type="dxa"/>
            <w:shd w:val="clear" w:color="auto" w:fill="auto"/>
          </w:tcPr>
          <w:p w14:paraId="25D0D4A6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17F7C47B" w14:textId="2B39942A" w:rsidR="00240EE0" w:rsidRPr="00413D58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Добавление</w:t>
            </w:r>
            <w:r w:rsidRPr="007012D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мультимедийного</w:t>
            </w:r>
            <w:r w:rsidRPr="007012D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содержи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мого</w:t>
            </w:r>
            <w:r w:rsidRPr="007012D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страницу.</w:t>
            </w:r>
          </w:p>
        </w:tc>
        <w:tc>
          <w:tcPr>
            <w:tcW w:w="1082" w:type="dxa"/>
            <w:shd w:val="clear" w:color="auto" w:fill="auto"/>
          </w:tcPr>
          <w:p w14:paraId="17397123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28B7BB66" w14:textId="22C2249B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37CA9BAA" w14:textId="77777777" w:rsidTr="003F3E7D">
        <w:tc>
          <w:tcPr>
            <w:tcW w:w="458" w:type="dxa"/>
            <w:shd w:val="clear" w:color="auto" w:fill="auto"/>
          </w:tcPr>
          <w:p w14:paraId="4162EB48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1" w:type="dxa"/>
            <w:shd w:val="clear" w:color="auto" w:fill="auto"/>
          </w:tcPr>
          <w:p w14:paraId="0AE8F9DC" w14:textId="4322E6CE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76" w:type="dxa"/>
            <w:shd w:val="clear" w:color="auto" w:fill="auto"/>
          </w:tcPr>
          <w:p w14:paraId="26C61217" w14:textId="7538D2C8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17B0B36E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70E049D7" w14:textId="164D300A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задач.</w:t>
            </w:r>
          </w:p>
        </w:tc>
        <w:tc>
          <w:tcPr>
            <w:tcW w:w="992" w:type="dxa"/>
            <w:shd w:val="clear" w:color="auto" w:fill="auto"/>
          </w:tcPr>
          <w:p w14:paraId="677DB6DD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65B62F0F" w14:textId="77777777" w:rsidR="00413D58" w:rsidRPr="007012DC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Таблицы.</w:t>
            </w:r>
          </w:p>
          <w:p w14:paraId="5CDD1C91" w14:textId="1938416C" w:rsidR="00240EE0" w:rsidRPr="009F0115" w:rsidRDefault="00413D58" w:rsidP="00413D58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Веб-формы.</w:t>
            </w:r>
          </w:p>
        </w:tc>
        <w:tc>
          <w:tcPr>
            <w:tcW w:w="1082" w:type="dxa"/>
            <w:shd w:val="clear" w:color="auto" w:fill="auto"/>
          </w:tcPr>
          <w:p w14:paraId="299DD02D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26481E99" w14:textId="1BF06525" w:rsidR="00240EE0" w:rsidRPr="009F0115" w:rsidRDefault="002132DB" w:rsidP="003F3E7D">
            <w:pPr>
              <w:tabs>
                <w:tab w:val="left" w:pos="0"/>
                <w:tab w:val="left" w:pos="426"/>
              </w:tabs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066DE1D9" w14:textId="77777777" w:rsidTr="003F3E7D">
        <w:tc>
          <w:tcPr>
            <w:tcW w:w="458" w:type="dxa"/>
            <w:shd w:val="clear" w:color="auto" w:fill="auto"/>
          </w:tcPr>
          <w:p w14:paraId="72C2988E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1" w:type="dxa"/>
            <w:shd w:val="clear" w:color="auto" w:fill="auto"/>
          </w:tcPr>
          <w:p w14:paraId="2E636A96" w14:textId="43A392BD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76" w:type="dxa"/>
            <w:shd w:val="clear" w:color="auto" w:fill="auto"/>
          </w:tcPr>
          <w:p w14:paraId="36FCBEA8" w14:textId="05B69E4C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14:paraId="192AF56C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2015E12A" w14:textId="2A38A8F4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Беседа, диалог, решение </w:t>
            </w: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практических задач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26BD331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37" w:type="dxa"/>
            <w:shd w:val="clear" w:color="auto" w:fill="auto"/>
          </w:tcPr>
          <w:p w14:paraId="7D91A47C" w14:textId="1BD50122" w:rsidR="00240EE0" w:rsidRPr="00413D58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 стилей и таблиц стилей. Размещение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таблиц стилей.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 селекторов.</w:t>
            </w:r>
          </w:p>
        </w:tc>
        <w:tc>
          <w:tcPr>
            <w:tcW w:w="1082" w:type="dxa"/>
            <w:shd w:val="clear" w:color="auto" w:fill="auto"/>
          </w:tcPr>
          <w:p w14:paraId="57603743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2134ECD1" w14:textId="324E9895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Устный опрос, решение </w:t>
            </w: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практической задачи</w:t>
            </w:r>
          </w:p>
        </w:tc>
      </w:tr>
      <w:tr w:rsidR="00240EE0" w:rsidRPr="009F0115" w14:paraId="5A415539" w14:textId="77777777" w:rsidTr="003F3E7D">
        <w:tc>
          <w:tcPr>
            <w:tcW w:w="458" w:type="dxa"/>
            <w:shd w:val="clear" w:color="auto" w:fill="auto"/>
          </w:tcPr>
          <w:p w14:paraId="407E0618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01" w:type="dxa"/>
            <w:shd w:val="clear" w:color="auto" w:fill="auto"/>
          </w:tcPr>
          <w:p w14:paraId="3DBC8C67" w14:textId="7B4B3615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76" w:type="dxa"/>
            <w:shd w:val="clear" w:color="auto" w:fill="auto"/>
          </w:tcPr>
          <w:p w14:paraId="0563226A" w14:textId="34DE4236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001A"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472BEB90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7AF8CFD8" w14:textId="5AB670C1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задач.</w:t>
            </w:r>
          </w:p>
        </w:tc>
        <w:tc>
          <w:tcPr>
            <w:tcW w:w="992" w:type="dxa"/>
            <w:shd w:val="clear" w:color="auto" w:fill="auto"/>
          </w:tcPr>
          <w:p w14:paraId="364A9E2F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7F35BC66" w14:textId="71A522F2" w:rsidR="00240EE0" w:rsidRPr="00413D58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Механизмы наследования и каскадирования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CSS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практическое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применение.</w:t>
            </w:r>
          </w:p>
        </w:tc>
        <w:tc>
          <w:tcPr>
            <w:tcW w:w="1082" w:type="dxa"/>
            <w:shd w:val="clear" w:color="auto" w:fill="auto"/>
          </w:tcPr>
          <w:p w14:paraId="4B89999A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78D68F38" w14:textId="00FA189B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37725012" w14:textId="77777777" w:rsidTr="003F3E7D">
        <w:tc>
          <w:tcPr>
            <w:tcW w:w="458" w:type="dxa"/>
            <w:shd w:val="clear" w:color="auto" w:fill="auto"/>
          </w:tcPr>
          <w:p w14:paraId="176F4B8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1" w:type="dxa"/>
            <w:shd w:val="clear" w:color="auto" w:fill="auto"/>
          </w:tcPr>
          <w:p w14:paraId="23B1D330" w14:textId="1FB03678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76" w:type="dxa"/>
            <w:shd w:val="clear" w:color="auto" w:fill="auto"/>
          </w:tcPr>
          <w:p w14:paraId="77FF9B0C" w14:textId="63FB21D7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001A"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23EC078F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30EAB784" w14:textId="24108D55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78F1021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7E429402" w14:textId="77777777" w:rsidR="00413D58" w:rsidRPr="007012DC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Стилизация текста. Запись цвета в CSS. Использование веб-шрифтов.</w:t>
            </w:r>
          </w:p>
          <w:p w14:paraId="066A9F47" w14:textId="1CBAB8F0" w:rsidR="00240EE0" w:rsidRPr="00413D58" w:rsidRDefault="00413D58" w:rsidP="00413D58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Поля,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границы,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отступы.</w:t>
            </w:r>
          </w:p>
        </w:tc>
        <w:tc>
          <w:tcPr>
            <w:tcW w:w="1082" w:type="dxa"/>
            <w:shd w:val="clear" w:color="auto" w:fill="auto"/>
          </w:tcPr>
          <w:p w14:paraId="436D1FBD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4C67714C" w14:textId="4AB8608B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1AE80214" w14:textId="77777777" w:rsidTr="003F3E7D">
        <w:tc>
          <w:tcPr>
            <w:tcW w:w="458" w:type="dxa"/>
            <w:shd w:val="clear" w:color="auto" w:fill="auto"/>
          </w:tcPr>
          <w:p w14:paraId="377685C0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1" w:type="dxa"/>
            <w:shd w:val="clear" w:color="auto" w:fill="auto"/>
          </w:tcPr>
          <w:p w14:paraId="58F5EDF7" w14:textId="2F679B87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76" w:type="dxa"/>
            <w:shd w:val="clear" w:color="auto" w:fill="auto"/>
          </w:tcPr>
          <w:p w14:paraId="6DB7070D" w14:textId="32B13F4D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21967443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23F6EF9B" w14:textId="2A0ABAF7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352C8CD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50142C5B" w14:textId="77777777" w:rsidR="0024516A" w:rsidRPr="007012DC" w:rsidRDefault="0024516A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Стилизация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графики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фона.</w:t>
            </w:r>
          </w:p>
          <w:p w14:paraId="348791FE" w14:textId="58687DAD" w:rsidR="00240EE0" w:rsidRPr="0024516A" w:rsidRDefault="00240EE0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14:paraId="4FF88D39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0D4E9648" w14:textId="0B62A912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56A08974" w14:textId="77777777" w:rsidTr="003F3E7D">
        <w:tc>
          <w:tcPr>
            <w:tcW w:w="458" w:type="dxa"/>
            <w:shd w:val="clear" w:color="auto" w:fill="auto"/>
          </w:tcPr>
          <w:p w14:paraId="51A47C67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shd w:val="clear" w:color="auto" w:fill="auto"/>
          </w:tcPr>
          <w:p w14:paraId="2E454BAB" w14:textId="10A22E55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76" w:type="dxa"/>
            <w:shd w:val="clear" w:color="auto" w:fill="auto"/>
          </w:tcPr>
          <w:p w14:paraId="3374A734" w14:textId="3A285997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1D3F45B1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1F615BF0" w14:textId="78B35B56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510C859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0CDA0EC2" w14:textId="2474D596" w:rsidR="0024516A" w:rsidRDefault="0024516A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Стилизация ссылок. Создание панеле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й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навигации.</w:t>
            </w:r>
          </w:p>
          <w:p w14:paraId="5EC7E812" w14:textId="58F96ECB" w:rsidR="00240EE0" w:rsidRPr="0024516A" w:rsidRDefault="0024516A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Переходы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анимация.</w:t>
            </w:r>
          </w:p>
        </w:tc>
        <w:tc>
          <w:tcPr>
            <w:tcW w:w="1082" w:type="dxa"/>
            <w:shd w:val="clear" w:color="auto" w:fill="auto"/>
          </w:tcPr>
          <w:p w14:paraId="361ED368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57A10097" w14:textId="30545D61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7B20120D" w14:textId="77777777" w:rsidTr="003F3E7D">
        <w:tc>
          <w:tcPr>
            <w:tcW w:w="458" w:type="dxa"/>
            <w:shd w:val="clear" w:color="auto" w:fill="auto"/>
          </w:tcPr>
          <w:p w14:paraId="67C616D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1" w:type="dxa"/>
            <w:shd w:val="clear" w:color="auto" w:fill="auto"/>
          </w:tcPr>
          <w:p w14:paraId="3567C918" w14:textId="556C7ECA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76" w:type="dxa"/>
            <w:shd w:val="clear" w:color="auto" w:fill="auto"/>
          </w:tcPr>
          <w:p w14:paraId="699A6905" w14:textId="15085729" w:rsidR="00240EE0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001A"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63BBD3B5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37B5C05D" w14:textId="13C3E8A2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2A1820E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6C07D3B5" w14:textId="77777777" w:rsidR="0024516A" w:rsidRPr="007012DC" w:rsidRDefault="0024516A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Стилизация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форм.</w:t>
            </w:r>
          </w:p>
          <w:p w14:paraId="19073DDD" w14:textId="6E72B149" w:rsidR="00240EE0" w:rsidRPr="009F0115" w:rsidRDefault="0024516A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Разметка страницы на основе плавающих</w:t>
            </w:r>
            <w:r w:rsidRPr="007012DC">
              <w:rPr>
                <w:rFonts w:ascii="Times New Roman" w:hAnsi="Times New Roman" w:cs="Times New Roman"/>
                <w:spacing w:val="-47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элементов.</w:t>
            </w:r>
          </w:p>
        </w:tc>
        <w:tc>
          <w:tcPr>
            <w:tcW w:w="1082" w:type="dxa"/>
            <w:shd w:val="clear" w:color="auto" w:fill="auto"/>
          </w:tcPr>
          <w:p w14:paraId="45DCF48B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489E473F" w14:textId="4BF16FB2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</w:p>
        </w:tc>
      </w:tr>
      <w:tr w:rsidR="00240EE0" w:rsidRPr="009F0115" w14:paraId="2E6C8B34" w14:textId="77777777" w:rsidTr="003F3E7D">
        <w:tc>
          <w:tcPr>
            <w:tcW w:w="458" w:type="dxa"/>
            <w:shd w:val="clear" w:color="auto" w:fill="auto"/>
          </w:tcPr>
          <w:p w14:paraId="18617895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1" w:type="dxa"/>
            <w:shd w:val="clear" w:color="auto" w:fill="auto"/>
          </w:tcPr>
          <w:p w14:paraId="6E5BA958" w14:textId="13360BCB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76" w:type="dxa"/>
            <w:shd w:val="clear" w:color="auto" w:fill="auto"/>
          </w:tcPr>
          <w:p w14:paraId="4D7C7E2B" w14:textId="50C540F4" w:rsidR="00240EE0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3C01125C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3CE65736" w14:textId="3F35407F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BAC8556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6F71EAC9" w14:textId="77777777" w:rsidR="0024516A" w:rsidRPr="007012DC" w:rsidRDefault="0024516A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Позиционирование</w:t>
            </w:r>
            <w:r w:rsidRPr="007012DC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sz w:val="24"/>
                <w:szCs w:val="24"/>
              </w:rPr>
              <w:t>элементов.</w:t>
            </w:r>
          </w:p>
          <w:p w14:paraId="54842276" w14:textId="07C7E496" w:rsidR="00240EE0" w:rsidRPr="0024516A" w:rsidRDefault="0024516A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адаптивного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дизайна.</w:t>
            </w:r>
          </w:p>
        </w:tc>
        <w:tc>
          <w:tcPr>
            <w:tcW w:w="1082" w:type="dxa"/>
            <w:shd w:val="clear" w:color="auto" w:fill="auto"/>
          </w:tcPr>
          <w:p w14:paraId="6C2AEA32" w14:textId="77777777" w:rsidR="00240EE0" w:rsidRPr="009F0115" w:rsidRDefault="00240EE0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45677E7E" w14:textId="51B42E2A" w:rsidR="00240EE0" w:rsidRPr="009F0115" w:rsidRDefault="002132D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="00240EE0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7E1C6B02" w14:textId="77777777" w:rsidTr="003F3E7D">
        <w:tc>
          <w:tcPr>
            <w:tcW w:w="458" w:type="dxa"/>
            <w:shd w:val="clear" w:color="auto" w:fill="auto"/>
          </w:tcPr>
          <w:p w14:paraId="77C81FB0" w14:textId="73BE6E24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1" w:type="dxa"/>
            <w:shd w:val="clear" w:color="auto" w:fill="auto"/>
          </w:tcPr>
          <w:p w14:paraId="5374AD1B" w14:textId="3E3A0B55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76" w:type="dxa"/>
            <w:shd w:val="clear" w:color="auto" w:fill="auto"/>
          </w:tcPr>
          <w:p w14:paraId="3E21BC8D" w14:textId="1B9511E1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2F4B3B99" w14:textId="78063E8F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743A3645" w14:textId="78F81443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840DF29" w14:textId="620B5142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6BBE2FE3" w14:textId="49A3C596" w:rsidR="0067001A" w:rsidRPr="009F0115" w:rsidRDefault="0024516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CSS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012D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распечатываемых</w:t>
            </w:r>
            <w:r w:rsidRPr="007012D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страниц.</w:t>
            </w:r>
          </w:p>
        </w:tc>
        <w:tc>
          <w:tcPr>
            <w:tcW w:w="1082" w:type="dxa"/>
            <w:shd w:val="clear" w:color="auto" w:fill="auto"/>
          </w:tcPr>
          <w:p w14:paraId="7A400B60" w14:textId="7D738B17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06016215" w14:textId="38E8A39C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717FF015" w14:textId="77777777" w:rsidTr="003F3E7D">
        <w:tc>
          <w:tcPr>
            <w:tcW w:w="458" w:type="dxa"/>
            <w:shd w:val="clear" w:color="auto" w:fill="auto"/>
          </w:tcPr>
          <w:p w14:paraId="5AFD70AF" w14:textId="3256EF52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1" w:type="dxa"/>
            <w:shd w:val="clear" w:color="auto" w:fill="auto"/>
          </w:tcPr>
          <w:p w14:paraId="47D8C8A8" w14:textId="42BF1F78" w:rsidR="0067001A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76" w:type="dxa"/>
            <w:shd w:val="clear" w:color="auto" w:fill="auto"/>
          </w:tcPr>
          <w:p w14:paraId="6296C220" w14:textId="42B90FAC" w:rsidR="0067001A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001A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7001A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4CA23172" w14:textId="229AD908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054FCADE" w14:textId="602E5429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1266211" w14:textId="67393275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188D0197" w14:textId="2EF804E2" w:rsidR="0067001A" w:rsidRPr="0024516A" w:rsidRDefault="0024516A" w:rsidP="0024516A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dxa"/>
            <w:shd w:val="clear" w:color="auto" w:fill="auto"/>
          </w:tcPr>
          <w:p w14:paraId="7482C868" w14:textId="1356536E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584F33B8" w14:textId="4FD95842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3F008E0D" w14:textId="77777777" w:rsidTr="003F3E7D">
        <w:tc>
          <w:tcPr>
            <w:tcW w:w="458" w:type="dxa"/>
            <w:shd w:val="clear" w:color="auto" w:fill="auto"/>
          </w:tcPr>
          <w:p w14:paraId="08EB301B" w14:textId="3186EEAF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01" w:type="dxa"/>
            <w:shd w:val="clear" w:color="auto" w:fill="auto"/>
          </w:tcPr>
          <w:p w14:paraId="41A13C79" w14:textId="41E176A0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76" w:type="dxa"/>
            <w:shd w:val="clear" w:color="auto" w:fill="auto"/>
          </w:tcPr>
          <w:p w14:paraId="6199BE6E" w14:textId="663BC01A" w:rsidR="0067001A" w:rsidRPr="009F0115" w:rsidRDefault="00A840A4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622B5EF2" w14:textId="2984BCBB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34E653B7" w14:textId="6C5F929E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326593E" w14:textId="18519869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713A571E" w14:textId="79D0A13C" w:rsidR="0067001A" w:rsidRPr="009F0115" w:rsidRDefault="0024516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 применения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dxa"/>
            <w:shd w:val="clear" w:color="auto" w:fill="auto"/>
          </w:tcPr>
          <w:p w14:paraId="662D118F" w14:textId="71CB5A1B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6A078EDC" w14:textId="601BCBD8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2C3BAEBF" w14:textId="77777777" w:rsidTr="003F3E7D">
        <w:tc>
          <w:tcPr>
            <w:tcW w:w="458" w:type="dxa"/>
            <w:shd w:val="clear" w:color="auto" w:fill="auto"/>
          </w:tcPr>
          <w:p w14:paraId="223D5471" w14:textId="53FBE4E4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1" w:type="dxa"/>
            <w:shd w:val="clear" w:color="auto" w:fill="auto"/>
          </w:tcPr>
          <w:p w14:paraId="25DD2BB3" w14:textId="204BB4D4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76" w:type="dxa"/>
            <w:shd w:val="clear" w:color="auto" w:fill="auto"/>
          </w:tcPr>
          <w:p w14:paraId="30E231CB" w14:textId="100E0FBA" w:rsidR="0067001A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709D0253" w14:textId="64492DF2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526F123A" w14:textId="0E4EEC11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</w:t>
            </w:r>
            <w:r w:rsidR="004843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484357"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практических задач</w:t>
            </w:r>
            <w:r w:rsidR="00484357"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A1B2074" w14:textId="7BEEC362" w:rsidR="0067001A" w:rsidRPr="009F0115" w:rsidRDefault="00484357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4DB8AC66" w14:textId="02C34611" w:rsidR="0067001A" w:rsidRPr="0024516A" w:rsidRDefault="0024516A" w:rsidP="0024516A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визуального дизайна.</w:t>
            </w:r>
          </w:p>
        </w:tc>
        <w:tc>
          <w:tcPr>
            <w:tcW w:w="1082" w:type="dxa"/>
            <w:shd w:val="clear" w:color="auto" w:fill="auto"/>
          </w:tcPr>
          <w:p w14:paraId="40BAAFFA" w14:textId="214CB206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54FDEB60" w14:textId="2567FE94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6B629F67" w14:textId="77777777" w:rsidTr="003F3E7D">
        <w:tc>
          <w:tcPr>
            <w:tcW w:w="458" w:type="dxa"/>
            <w:shd w:val="clear" w:color="auto" w:fill="auto"/>
          </w:tcPr>
          <w:p w14:paraId="73A54594" w14:textId="7BA1D622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1" w:type="dxa"/>
            <w:shd w:val="clear" w:color="auto" w:fill="auto"/>
          </w:tcPr>
          <w:p w14:paraId="266B45F0" w14:textId="6307E7AE" w:rsidR="0067001A" w:rsidRPr="009F0115" w:rsidRDefault="00D01D28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76" w:type="dxa"/>
            <w:shd w:val="clear" w:color="auto" w:fill="auto"/>
          </w:tcPr>
          <w:p w14:paraId="7C66D5BC" w14:textId="7F19CA0D" w:rsidR="0067001A" w:rsidRPr="009F0115" w:rsidRDefault="008E1AC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01D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4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10228D6D" w14:textId="667478D9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18985974" w14:textId="78EAAF73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7AC7C3A" w14:textId="6A694E5D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1F2682AE" w14:textId="75901304" w:rsidR="0067001A" w:rsidRPr="0024516A" w:rsidRDefault="0024516A" w:rsidP="0024516A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-графика.</w:t>
            </w:r>
          </w:p>
        </w:tc>
        <w:tc>
          <w:tcPr>
            <w:tcW w:w="1082" w:type="dxa"/>
            <w:shd w:val="clear" w:color="auto" w:fill="auto"/>
          </w:tcPr>
          <w:p w14:paraId="23701D3D" w14:textId="16565F88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1F1E6057" w14:textId="219E36D4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1893B7FE" w14:textId="77777777" w:rsidTr="003F3E7D">
        <w:tc>
          <w:tcPr>
            <w:tcW w:w="458" w:type="dxa"/>
            <w:shd w:val="clear" w:color="auto" w:fill="auto"/>
          </w:tcPr>
          <w:p w14:paraId="59C4CA84" w14:textId="555FB960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1" w:type="dxa"/>
            <w:shd w:val="clear" w:color="auto" w:fill="auto"/>
          </w:tcPr>
          <w:p w14:paraId="6D9A013E" w14:textId="3D3BCAAD" w:rsidR="0067001A" w:rsidRPr="009F0115" w:rsidRDefault="00D01D28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76" w:type="dxa"/>
            <w:shd w:val="clear" w:color="auto" w:fill="auto"/>
          </w:tcPr>
          <w:p w14:paraId="482E98D1" w14:textId="349546B5" w:rsidR="0067001A" w:rsidRPr="009F0115" w:rsidRDefault="00D01D28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3EA955FA" w14:textId="1D4D182B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01543FAD" w14:textId="5E59D400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81B79E3" w14:textId="7BCE791D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711FA91E" w14:textId="065AE866" w:rsidR="0067001A" w:rsidRPr="009F0115" w:rsidRDefault="0024516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Дизайн 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3712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012D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сайтов.</w:t>
            </w:r>
          </w:p>
        </w:tc>
        <w:tc>
          <w:tcPr>
            <w:tcW w:w="1082" w:type="dxa"/>
            <w:shd w:val="clear" w:color="auto" w:fill="auto"/>
          </w:tcPr>
          <w:p w14:paraId="66A7DD51" w14:textId="0A9BA599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50E266EF" w14:textId="4DAA2C4C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5FBEDD2D" w14:textId="77777777" w:rsidTr="003F3E7D">
        <w:tc>
          <w:tcPr>
            <w:tcW w:w="458" w:type="dxa"/>
            <w:shd w:val="clear" w:color="auto" w:fill="auto"/>
          </w:tcPr>
          <w:p w14:paraId="11872387" w14:textId="38BDF625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01" w:type="dxa"/>
            <w:shd w:val="clear" w:color="auto" w:fill="auto"/>
          </w:tcPr>
          <w:p w14:paraId="086AA812" w14:textId="5A312D3F" w:rsidR="0067001A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76" w:type="dxa"/>
            <w:shd w:val="clear" w:color="auto" w:fill="auto"/>
          </w:tcPr>
          <w:p w14:paraId="7EBE6C96" w14:textId="1B50D422" w:rsidR="0067001A" w:rsidRPr="009F0115" w:rsidRDefault="00D01D28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6A58C394" w14:textId="31A4DC59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6A54062A" w14:textId="3726DC57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47D6DB3" w14:textId="3B09371C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4AE629D8" w14:textId="5D600E6A" w:rsidR="0067001A" w:rsidRPr="0024516A" w:rsidRDefault="0024516A" w:rsidP="0024516A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 сайтов. Функции сайтов.</w:t>
            </w:r>
          </w:p>
        </w:tc>
        <w:tc>
          <w:tcPr>
            <w:tcW w:w="1082" w:type="dxa"/>
            <w:shd w:val="clear" w:color="auto" w:fill="auto"/>
          </w:tcPr>
          <w:p w14:paraId="7AE017AF" w14:textId="102C931C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01F99B13" w14:textId="14722BD0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33BB88DA" w14:textId="77777777" w:rsidTr="003F3E7D">
        <w:tc>
          <w:tcPr>
            <w:tcW w:w="458" w:type="dxa"/>
            <w:shd w:val="clear" w:color="auto" w:fill="auto"/>
          </w:tcPr>
          <w:p w14:paraId="100FA0EE" w14:textId="0237CAF1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1" w:type="dxa"/>
            <w:shd w:val="clear" w:color="auto" w:fill="auto"/>
          </w:tcPr>
          <w:p w14:paraId="429D7A91" w14:textId="0BFD3249" w:rsidR="0067001A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76" w:type="dxa"/>
            <w:shd w:val="clear" w:color="auto" w:fill="auto"/>
          </w:tcPr>
          <w:p w14:paraId="2E73D7AE" w14:textId="601325EF" w:rsidR="0067001A" w:rsidRPr="009F0115" w:rsidRDefault="00D01D28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2D26013C" w14:textId="1CA61B0D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260A182A" w14:textId="68DFD55D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Беседа, диалог, решение практических задач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C4DD407" w14:textId="6B940476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00CC0968" w14:textId="5B8AD1D0" w:rsidR="0067001A" w:rsidRPr="00484357" w:rsidRDefault="00484357" w:rsidP="00484357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Публикация сайта.</w:t>
            </w:r>
          </w:p>
        </w:tc>
        <w:tc>
          <w:tcPr>
            <w:tcW w:w="1082" w:type="dxa"/>
            <w:shd w:val="clear" w:color="auto" w:fill="auto"/>
          </w:tcPr>
          <w:p w14:paraId="2E918DCF" w14:textId="19145950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20FA0C6E" w14:textId="7B0799FC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4CE08218" w14:textId="77777777" w:rsidTr="003F3E7D">
        <w:tc>
          <w:tcPr>
            <w:tcW w:w="458" w:type="dxa"/>
            <w:shd w:val="clear" w:color="auto" w:fill="auto"/>
          </w:tcPr>
          <w:p w14:paraId="32D65553" w14:textId="61406860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01" w:type="dxa"/>
            <w:shd w:val="clear" w:color="auto" w:fill="auto"/>
          </w:tcPr>
          <w:p w14:paraId="639411D0" w14:textId="29A7ED9D" w:rsidR="0067001A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76" w:type="dxa"/>
            <w:shd w:val="clear" w:color="auto" w:fill="auto"/>
          </w:tcPr>
          <w:p w14:paraId="427C4F66" w14:textId="0B57A090" w:rsidR="0067001A" w:rsidRPr="009F0115" w:rsidRDefault="008E1ACB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D01D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35FED90B" w14:textId="2B687799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0CD93E6F" w14:textId="236C3381" w:rsidR="0067001A" w:rsidRPr="009F0115" w:rsidRDefault="00484357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индивидуального</w:t>
            </w: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992" w:type="dxa"/>
            <w:shd w:val="clear" w:color="auto" w:fill="auto"/>
          </w:tcPr>
          <w:p w14:paraId="053CEE16" w14:textId="287C1429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0D867998" w14:textId="25ED3061" w:rsidR="0067001A" w:rsidRPr="00484357" w:rsidRDefault="00484357" w:rsidP="00484357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защита индивидуального проекта (</w:t>
            </w: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web</w:t>
            </w: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-сайта).</w:t>
            </w:r>
          </w:p>
        </w:tc>
        <w:tc>
          <w:tcPr>
            <w:tcW w:w="1082" w:type="dxa"/>
            <w:shd w:val="clear" w:color="auto" w:fill="auto"/>
          </w:tcPr>
          <w:p w14:paraId="7AF36726" w14:textId="3CB3181F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66C92014" w14:textId="6DAB4710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676A55B7" w14:textId="77777777" w:rsidTr="003F3E7D">
        <w:tc>
          <w:tcPr>
            <w:tcW w:w="458" w:type="dxa"/>
            <w:shd w:val="clear" w:color="auto" w:fill="auto"/>
          </w:tcPr>
          <w:p w14:paraId="0BCF7EA1" w14:textId="02F20841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1" w:type="dxa"/>
            <w:shd w:val="clear" w:color="auto" w:fill="auto"/>
          </w:tcPr>
          <w:p w14:paraId="3239A282" w14:textId="52DA7E0B" w:rsidR="0067001A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76" w:type="dxa"/>
            <w:shd w:val="clear" w:color="auto" w:fill="auto"/>
          </w:tcPr>
          <w:p w14:paraId="681C1BA8" w14:textId="03C83C92" w:rsidR="0067001A" w:rsidRPr="009F0115" w:rsidRDefault="00D01D28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5FE6" w:rsidRPr="009F01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195DF259" w14:textId="61C0F30F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4426EC8A" w14:textId="1716FC4C" w:rsidR="0067001A" w:rsidRPr="009F0115" w:rsidRDefault="00484357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индивидуального</w:t>
            </w: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992" w:type="dxa"/>
            <w:shd w:val="clear" w:color="auto" w:fill="auto"/>
          </w:tcPr>
          <w:p w14:paraId="244D4A6B" w14:textId="3B1E34F3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442CAE02" w14:textId="79192665" w:rsidR="0067001A" w:rsidRPr="00484357" w:rsidRDefault="00484357" w:rsidP="00484357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защита индивидуального проекта (</w:t>
            </w: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web</w:t>
            </w: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-сайта).</w:t>
            </w:r>
          </w:p>
        </w:tc>
        <w:tc>
          <w:tcPr>
            <w:tcW w:w="1082" w:type="dxa"/>
            <w:shd w:val="clear" w:color="auto" w:fill="auto"/>
          </w:tcPr>
          <w:p w14:paraId="011C52FB" w14:textId="3DB130BB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36A808E7" w14:textId="5ED22E04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01A" w:rsidRPr="009F0115" w14:paraId="5C54B5BD" w14:textId="77777777" w:rsidTr="003F3E7D">
        <w:tc>
          <w:tcPr>
            <w:tcW w:w="458" w:type="dxa"/>
            <w:shd w:val="clear" w:color="auto" w:fill="auto"/>
          </w:tcPr>
          <w:p w14:paraId="3D3D0F74" w14:textId="40018C9D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1" w:type="dxa"/>
            <w:shd w:val="clear" w:color="auto" w:fill="auto"/>
          </w:tcPr>
          <w:p w14:paraId="6A869833" w14:textId="40DD334B" w:rsidR="0067001A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76" w:type="dxa"/>
            <w:shd w:val="clear" w:color="auto" w:fill="auto"/>
          </w:tcPr>
          <w:p w14:paraId="4889CC2C" w14:textId="2939D8FB" w:rsidR="0067001A" w:rsidRPr="009F0115" w:rsidRDefault="00D01D28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0115" w:rsidRPr="009F0115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696A802F" w14:textId="4239756B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35C480DD" w14:textId="63E71FF5" w:rsidR="0067001A" w:rsidRPr="009F0115" w:rsidRDefault="009F0115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Разработка </w:t>
            </w:r>
            <w:r w:rsidR="004843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индивидуального</w:t>
            </w: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992" w:type="dxa"/>
            <w:shd w:val="clear" w:color="auto" w:fill="auto"/>
          </w:tcPr>
          <w:p w14:paraId="4E906671" w14:textId="10E20FC5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14B6D3D2" w14:textId="26909AA1" w:rsidR="0067001A" w:rsidRPr="00484357" w:rsidRDefault="00484357" w:rsidP="00484357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защита индивидуального проекта (</w:t>
            </w: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web</w:t>
            </w: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-сайта).</w:t>
            </w:r>
          </w:p>
        </w:tc>
        <w:tc>
          <w:tcPr>
            <w:tcW w:w="1082" w:type="dxa"/>
            <w:shd w:val="clear" w:color="auto" w:fill="auto"/>
          </w:tcPr>
          <w:p w14:paraId="44E8DFCD" w14:textId="51A75D1C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34DEA460" w14:textId="403C3D60" w:rsidR="0067001A" w:rsidRPr="009F0115" w:rsidRDefault="0067001A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Устный опрос, решение практической задачи</w:t>
            </w: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5FE6" w:rsidRPr="009F0115" w14:paraId="5D468881" w14:textId="77777777" w:rsidTr="003F3E7D">
        <w:tc>
          <w:tcPr>
            <w:tcW w:w="458" w:type="dxa"/>
            <w:shd w:val="clear" w:color="auto" w:fill="auto"/>
          </w:tcPr>
          <w:p w14:paraId="172D5F44" w14:textId="073B1D9D" w:rsidR="00315FE6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01" w:type="dxa"/>
            <w:shd w:val="clear" w:color="auto" w:fill="auto"/>
          </w:tcPr>
          <w:p w14:paraId="42AC726B" w14:textId="6EB8436A" w:rsidR="00315FE6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76" w:type="dxa"/>
            <w:shd w:val="clear" w:color="auto" w:fill="auto"/>
          </w:tcPr>
          <w:p w14:paraId="6CAE4DFB" w14:textId="31C7CF31" w:rsidR="00315FE6" w:rsidRPr="009F0115" w:rsidRDefault="00D01D28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A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0115" w:rsidRPr="009F0115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14:paraId="75F29196" w14:textId="26FD1B50" w:rsidR="00315FE6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15:30-17:00</w:t>
            </w:r>
          </w:p>
        </w:tc>
        <w:tc>
          <w:tcPr>
            <w:tcW w:w="1412" w:type="dxa"/>
            <w:shd w:val="clear" w:color="auto" w:fill="auto"/>
          </w:tcPr>
          <w:p w14:paraId="75C82DFC" w14:textId="2ED14DA8" w:rsidR="00315FE6" w:rsidRPr="009F0115" w:rsidRDefault="009F0115" w:rsidP="009F0115">
            <w:pPr>
              <w:tabs>
                <w:tab w:val="left" w:pos="0"/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Тестирование и отладка проекта.</w:t>
            </w:r>
          </w:p>
        </w:tc>
        <w:tc>
          <w:tcPr>
            <w:tcW w:w="992" w:type="dxa"/>
            <w:shd w:val="clear" w:color="auto" w:fill="auto"/>
          </w:tcPr>
          <w:p w14:paraId="1B991E8D" w14:textId="627AE7BD" w:rsidR="00315FE6" w:rsidRPr="009F0115" w:rsidRDefault="009F0115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</w:tcPr>
          <w:p w14:paraId="5C35C064" w14:textId="49627744" w:rsidR="00315FE6" w:rsidRPr="00484357" w:rsidRDefault="00484357" w:rsidP="00484357">
            <w:pPr>
              <w:spacing w:after="0" w:line="100" w:lineRule="atLeast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защита индивидуального проекта (</w:t>
            </w: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web</w:t>
            </w:r>
            <w:r w:rsidRPr="00701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-сайта).</w:t>
            </w:r>
          </w:p>
        </w:tc>
        <w:tc>
          <w:tcPr>
            <w:tcW w:w="1082" w:type="dxa"/>
            <w:shd w:val="clear" w:color="auto" w:fill="auto"/>
          </w:tcPr>
          <w:p w14:paraId="1522ACE0" w14:textId="721166C4" w:rsidR="00315FE6" w:rsidRPr="009F0115" w:rsidRDefault="00315FE6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sz w:val="24"/>
                <w:szCs w:val="24"/>
              </w:rPr>
              <w:t>Кабинет 15а</w:t>
            </w:r>
          </w:p>
        </w:tc>
        <w:tc>
          <w:tcPr>
            <w:tcW w:w="1276" w:type="dxa"/>
            <w:shd w:val="clear" w:color="auto" w:fill="auto"/>
          </w:tcPr>
          <w:p w14:paraId="6E4EBA1B" w14:textId="1D7A9B09" w:rsidR="00315FE6" w:rsidRPr="009F0115" w:rsidRDefault="009F0115" w:rsidP="003F3E7D">
            <w:pPr>
              <w:tabs>
                <w:tab w:val="left" w:pos="567"/>
                <w:tab w:val="left" w:pos="780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F01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Решение практической задачи</w:t>
            </w:r>
          </w:p>
        </w:tc>
      </w:tr>
    </w:tbl>
    <w:p w14:paraId="15252528" w14:textId="77777777" w:rsidR="00240EE0" w:rsidRDefault="00240EE0" w:rsidP="00240EE0">
      <w:pPr>
        <w:tabs>
          <w:tab w:val="left" w:pos="567"/>
          <w:tab w:val="left" w:pos="78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0F2C26" w14:textId="77777777" w:rsidR="00240EE0" w:rsidRDefault="00240EE0" w:rsidP="00240EE0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2.2. Условия реализации программы</w:t>
      </w:r>
    </w:p>
    <w:p w14:paraId="5A1D859F" w14:textId="77777777" w:rsidR="00240EE0" w:rsidRDefault="00240EE0" w:rsidP="00240EE0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7261D" w14:textId="16E41663" w:rsidR="00BE18D3" w:rsidRDefault="00240EE0" w:rsidP="009F0115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7F54">
        <w:rPr>
          <w:rFonts w:ascii="Times New Roman" w:eastAsia="Calibri" w:hAnsi="Times New Roman" w:cs="Times New Roman"/>
          <w:bCs/>
          <w:sz w:val="24"/>
          <w:szCs w:val="24"/>
        </w:rPr>
        <w:t>Программа реализуется в кабинете информатики, оснащенном ученическими ноутбуками</w:t>
      </w:r>
      <w:r w:rsidR="008E1ACB">
        <w:rPr>
          <w:rFonts w:ascii="Times New Roman" w:eastAsia="Calibri" w:hAnsi="Times New Roman" w:cs="Times New Roman"/>
          <w:bCs/>
          <w:sz w:val="24"/>
          <w:szCs w:val="24"/>
        </w:rPr>
        <w:t xml:space="preserve"> с выходом в интернет</w:t>
      </w:r>
      <w:r w:rsidRPr="00B47F54">
        <w:rPr>
          <w:rFonts w:ascii="Times New Roman" w:eastAsia="Calibri" w:hAnsi="Times New Roman" w:cs="Times New Roman"/>
          <w:bCs/>
          <w:sz w:val="24"/>
          <w:szCs w:val="24"/>
        </w:rPr>
        <w:t>, электронной доской.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36422935" w14:textId="77777777" w:rsidR="009F0115" w:rsidRDefault="009F0115" w:rsidP="009F0115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0A3FE25" w14:textId="7E5988E3" w:rsidR="009F0115" w:rsidRDefault="009F0115" w:rsidP="009F0115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2.3. Формы аттестации</w:t>
      </w:r>
    </w:p>
    <w:p w14:paraId="3570B7A1" w14:textId="77777777" w:rsidR="009F0115" w:rsidRDefault="009F0115" w:rsidP="009F0115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88696C" w14:textId="77777777" w:rsidR="00A828C8" w:rsidRDefault="00A828C8" w:rsidP="009F011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оценки знаний </w:t>
      </w:r>
      <w:r w:rsidRPr="008E4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текущая аттестация проводится в виде </w:t>
      </w:r>
      <w:r w:rsidR="00BE18D3" w:rsidRPr="008E47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устных опросо</w:t>
      </w:r>
      <w:r w:rsidR="008E4774" w:rsidRPr="008E4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и решения практических задач</w:t>
      </w:r>
      <w:r w:rsidRPr="008E4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знаний и умений школьников проводится с учетом результатов выполненных практических работ</w:t>
      </w:r>
      <w:r w:rsidR="008E4774" w:rsidRPr="008E4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E12EEB" w14:textId="77777777" w:rsidR="00A828C8" w:rsidRPr="00A23779" w:rsidRDefault="00A828C8" w:rsidP="00BE18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Альтернативной </w:t>
      </w:r>
      <w:r w:rsidRPr="00C76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формой контроля усвоенных знаний и приобретенных умений</w:t>
      </w:r>
      <w:r w:rsidR="00B87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r w:rsidRPr="00C76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итогов реализации программы</w:t>
      </w:r>
      <w:r w:rsidRPr="00C76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служить следующие виды </w:t>
      </w:r>
      <w:r w:rsidRPr="001174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работ:</w:t>
      </w:r>
    </w:p>
    <w:p w14:paraId="6FD196CE" w14:textId="77777777" w:rsidR="00A828C8" w:rsidRPr="00A23779" w:rsidRDefault="00A828C8" w:rsidP="00DA7300">
      <w:pPr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7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практической работы с объяснением этапов действий и формулирование самостоятельных выводов</w:t>
      </w:r>
      <w:r w:rsid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379EE7" w14:textId="77777777" w:rsidR="00A828C8" w:rsidRDefault="00A828C8" w:rsidP="00BE18D3">
      <w:pPr>
        <w:shd w:val="clear" w:color="auto" w:fill="FFFFFF"/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промежуточной аттестации</w:t>
      </w:r>
      <w:r w:rsidR="00B87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3F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B87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7300">
        <w:rPr>
          <w:rFonts w:ascii="Times New Roman" w:hAnsi="Times New Roman" w:cs="Times New Roman"/>
          <w:color w:val="000000"/>
          <w:sz w:val="24"/>
          <w:szCs w:val="24"/>
        </w:rPr>
        <w:t>решение практической задачи: разработка и отладка проекта.</w:t>
      </w:r>
    </w:p>
    <w:p w14:paraId="4FD7ECAB" w14:textId="77777777" w:rsidR="00A828C8" w:rsidRDefault="00A828C8" w:rsidP="00A828C8">
      <w:pPr>
        <w:shd w:val="clear" w:color="auto" w:fill="FFFFFF"/>
        <w:tabs>
          <w:tab w:val="left" w:pos="0"/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12E0D9" w14:textId="77777777" w:rsidR="00F409C5" w:rsidRDefault="00F409C5" w:rsidP="00484357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2D25BF" w14:textId="6F77B976" w:rsidR="009F0115" w:rsidRDefault="009F0115" w:rsidP="00484357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2.4. Оценочные материалы</w:t>
      </w:r>
    </w:p>
    <w:p w14:paraId="7DCF0CDB" w14:textId="77777777" w:rsidR="009F0115" w:rsidRDefault="009F0115" w:rsidP="00A828C8">
      <w:pPr>
        <w:shd w:val="clear" w:color="auto" w:fill="FFFFFF"/>
        <w:tabs>
          <w:tab w:val="left" w:pos="0"/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29B92E" w14:textId="77777777" w:rsidR="009F0115" w:rsidRPr="00DA7300" w:rsidRDefault="009F0115" w:rsidP="009F0115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3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Формы промежуточной аттестации</w:t>
      </w:r>
      <w:r w:rsidRP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теоретическая часть </w:t>
      </w:r>
      <w:r w:rsidRPr="00DA73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 </w:t>
      </w:r>
      <w:r w:rsidRPr="00DA73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устный опрос</w:t>
      </w:r>
      <w:r w:rsidRPr="00DA73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 </w:t>
      </w:r>
      <w:r w:rsidRP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часть - </w:t>
      </w:r>
      <w:r w:rsidRPr="00DA73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практическая работа</w:t>
      </w:r>
      <w:r w:rsidRPr="00DA73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EB1C133" w14:textId="77777777" w:rsidR="009F0115" w:rsidRDefault="009F0115" w:rsidP="009F0115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3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Устный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A73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опрос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 перечня вопросов по содержанию разделов программы. </w:t>
      </w:r>
      <w:r w:rsidRPr="00DA73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Практическая работа</w:t>
      </w:r>
      <w:r w:rsidRP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 задания по пройденному материалу.</w:t>
      </w:r>
    </w:p>
    <w:p w14:paraId="723CE56F" w14:textId="77777777" w:rsidR="00BA255C" w:rsidRPr="00DA7300" w:rsidRDefault="00BA255C" w:rsidP="00BA255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теоретических знаний и практических умений и навыков учащихся по теории и практике проходит по трем уровням: </w:t>
      </w:r>
      <w:r w:rsidRPr="00DA73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высокий, средний, низкий.</w:t>
      </w:r>
    </w:p>
    <w:p w14:paraId="253AD1A8" w14:textId="77777777" w:rsidR="00BA255C" w:rsidRPr="00F409C5" w:rsidRDefault="00BA255C" w:rsidP="00BA255C">
      <w:pPr>
        <w:widowControl w:val="0"/>
        <w:tabs>
          <w:tab w:val="left" w:pos="1243"/>
          <w:tab w:val="left" w:pos="1244"/>
        </w:tabs>
        <w:autoSpaceDE w:val="0"/>
        <w:autoSpaceDN w:val="0"/>
        <w:spacing w:after="0" w:line="290" w:lineRule="exact"/>
        <w:ind w:firstLine="817"/>
        <w:jc w:val="both"/>
        <w:rPr>
          <w:rFonts w:ascii="Times New Roman" w:hAnsi="Times New Roman" w:cs="Times New Roman"/>
          <w:sz w:val="24"/>
        </w:rPr>
      </w:pPr>
      <w:r w:rsidRPr="00F409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Высокий уровень – </w:t>
      </w:r>
      <w:r w:rsidRPr="00F409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Pr="00F409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F40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знать правила техники безопасности при работе, грамотно излагать программный материал, </w:t>
      </w:r>
      <w:r w:rsidRPr="00F409C5">
        <w:rPr>
          <w:rFonts w:ascii="Times New Roman" w:hAnsi="Times New Roman" w:cs="Times New Roman"/>
          <w:sz w:val="24"/>
        </w:rPr>
        <w:t>зна</w:t>
      </w:r>
      <w:r>
        <w:rPr>
          <w:rFonts w:ascii="Times New Roman" w:hAnsi="Times New Roman" w:cs="Times New Roman"/>
          <w:sz w:val="24"/>
        </w:rPr>
        <w:t>ть</w:t>
      </w:r>
      <w:r w:rsidRPr="00F409C5">
        <w:rPr>
          <w:rFonts w:ascii="Times New Roman" w:hAnsi="Times New Roman" w:cs="Times New Roman"/>
          <w:spacing w:val="-4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язык</w:t>
      </w:r>
      <w:r w:rsidRPr="00F409C5">
        <w:rPr>
          <w:rFonts w:ascii="Times New Roman" w:hAnsi="Times New Roman" w:cs="Times New Roman"/>
          <w:spacing w:val="-3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разметки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гипертекстовых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документов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HTML5, владеть</w:t>
      </w:r>
      <w:r w:rsidRPr="00F409C5">
        <w:rPr>
          <w:rFonts w:ascii="Times New Roman" w:hAnsi="Times New Roman" w:cs="Times New Roman"/>
          <w:spacing w:val="-3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технологией</w:t>
      </w:r>
      <w:r w:rsidRPr="00F409C5">
        <w:rPr>
          <w:rFonts w:ascii="Times New Roman" w:hAnsi="Times New Roman" w:cs="Times New Roman"/>
          <w:spacing w:val="-1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CSS, владеть приемами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кроссбраузерной</w:t>
      </w:r>
      <w:r w:rsidRPr="00F409C5">
        <w:rPr>
          <w:rFonts w:ascii="Times New Roman" w:hAnsi="Times New Roman" w:cs="Times New Roman"/>
          <w:spacing w:val="-3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верстки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сайтов, владеть</w:t>
      </w:r>
      <w:r w:rsidRPr="00F409C5">
        <w:rPr>
          <w:rFonts w:ascii="Times New Roman" w:hAnsi="Times New Roman" w:cs="Times New Roman"/>
          <w:spacing w:val="-4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приемами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адаптивной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верстки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веб-страницы</w:t>
      </w:r>
      <w:r>
        <w:rPr>
          <w:rFonts w:ascii="Times New Roman" w:hAnsi="Times New Roman" w:cs="Times New Roman"/>
          <w:sz w:val="24"/>
        </w:rPr>
        <w:t>.</w:t>
      </w:r>
    </w:p>
    <w:p w14:paraId="5C89D719" w14:textId="77777777" w:rsidR="00BA255C" w:rsidRPr="00DA7300" w:rsidRDefault="00BA255C" w:rsidP="00BA255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3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Средний уровень 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09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знать </w:t>
      </w:r>
      <w:r w:rsidRPr="00F40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техники безопасности при работе,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небольшими недочетами</w:t>
      </w:r>
      <w:r w:rsidRPr="00F40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излагать программный материал, </w:t>
      </w:r>
      <w:r w:rsidRPr="00F409C5">
        <w:rPr>
          <w:rFonts w:ascii="Times New Roman" w:hAnsi="Times New Roman" w:cs="Times New Roman"/>
          <w:sz w:val="24"/>
        </w:rPr>
        <w:t>зна</w:t>
      </w:r>
      <w:r>
        <w:rPr>
          <w:rFonts w:ascii="Times New Roman" w:hAnsi="Times New Roman" w:cs="Times New Roman"/>
          <w:sz w:val="24"/>
        </w:rPr>
        <w:t>ть</w:t>
      </w:r>
      <w:r w:rsidRPr="00F409C5"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</w:rPr>
        <w:t xml:space="preserve">основные составляющие </w:t>
      </w:r>
      <w:r w:rsidRPr="00F409C5">
        <w:rPr>
          <w:rFonts w:ascii="Times New Roman" w:hAnsi="Times New Roman" w:cs="Times New Roman"/>
          <w:sz w:val="24"/>
        </w:rPr>
        <w:t>язык</w:t>
      </w:r>
      <w:r>
        <w:rPr>
          <w:rFonts w:ascii="Times New Roman" w:hAnsi="Times New Roman" w:cs="Times New Roman"/>
          <w:sz w:val="24"/>
        </w:rPr>
        <w:t>а</w:t>
      </w:r>
      <w:r w:rsidRPr="00F409C5">
        <w:rPr>
          <w:rFonts w:ascii="Times New Roman" w:hAnsi="Times New Roman" w:cs="Times New Roman"/>
          <w:spacing w:val="-3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разметки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гипертекстовых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документов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 xml:space="preserve">HTML5, </w:t>
      </w:r>
      <w:r>
        <w:rPr>
          <w:rFonts w:ascii="Times New Roman" w:hAnsi="Times New Roman" w:cs="Times New Roman"/>
          <w:sz w:val="24"/>
        </w:rPr>
        <w:t>уметь использовать</w:t>
      </w:r>
      <w:r w:rsidRPr="00F409C5">
        <w:rPr>
          <w:rFonts w:ascii="Times New Roman" w:hAnsi="Times New Roman" w:cs="Times New Roman"/>
          <w:spacing w:val="-3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технолог</w:t>
      </w:r>
      <w:r>
        <w:rPr>
          <w:rFonts w:ascii="Times New Roman" w:hAnsi="Times New Roman" w:cs="Times New Roman"/>
          <w:sz w:val="24"/>
        </w:rPr>
        <w:t>ию</w:t>
      </w:r>
      <w:r w:rsidRPr="00F409C5">
        <w:rPr>
          <w:rFonts w:ascii="Times New Roman" w:hAnsi="Times New Roman" w:cs="Times New Roman"/>
          <w:spacing w:val="-1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 xml:space="preserve">CSS, </w:t>
      </w:r>
      <w:r>
        <w:rPr>
          <w:rFonts w:ascii="Times New Roman" w:hAnsi="Times New Roman" w:cs="Times New Roman"/>
          <w:sz w:val="24"/>
        </w:rPr>
        <w:t>иметь навыки</w:t>
      </w:r>
      <w:r w:rsidRPr="00F409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использования </w:t>
      </w:r>
      <w:r w:rsidRPr="00F409C5">
        <w:rPr>
          <w:rFonts w:ascii="Times New Roman" w:hAnsi="Times New Roman" w:cs="Times New Roman"/>
          <w:sz w:val="24"/>
        </w:rPr>
        <w:t>прием</w:t>
      </w:r>
      <w:r>
        <w:rPr>
          <w:rFonts w:ascii="Times New Roman" w:hAnsi="Times New Roman" w:cs="Times New Roman"/>
          <w:sz w:val="24"/>
        </w:rPr>
        <w:t>ов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кроссбраузерной</w:t>
      </w:r>
      <w:r w:rsidRPr="00F409C5">
        <w:rPr>
          <w:rFonts w:ascii="Times New Roman" w:hAnsi="Times New Roman" w:cs="Times New Roman"/>
          <w:spacing w:val="-3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верстки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 xml:space="preserve">сайтов, </w:t>
      </w:r>
      <w:r>
        <w:rPr>
          <w:rFonts w:ascii="Times New Roman" w:hAnsi="Times New Roman" w:cs="Times New Roman"/>
          <w:sz w:val="24"/>
        </w:rPr>
        <w:t>иметь представление о</w:t>
      </w:r>
      <w:r w:rsidRPr="00F409C5">
        <w:rPr>
          <w:rFonts w:ascii="Times New Roman" w:hAnsi="Times New Roman" w:cs="Times New Roman"/>
          <w:spacing w:val="-4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приема</w:t>
      </w:r>
      <w:r>
        <w:rPr>
          <w:rFonts w:ascii="Times New Roman" w:hAnsi="Times New Roman" w:cs="Times New Roman"/>
          <w:sz w:val="24"/>
        </w:rPr>
        <w:t>х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адаптивной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верстки</w:t>
      </w:r>
      <w:r w:rsidRPr="00F409C5">
        <w:rPr>
          <w:rFonts w:ascii="Times New Roman" w:hAnsi="Times New Roman" w:cs="Times New Roman"/>
          <w:spacing w:val="-2"/>
          <w:sz w:val="24"/>
        </w:rPr>
        <w:t xml:space="preserve"> </w:t>
      </w:r>
      <w:r w:rsidRPr="00F409C5">
        <w:rPr>
          <w:rFonts w:ascii="Times New Roman" w:hAnsi="Times New Roman" w:cs="Times New Roman"/>
          <w:sz w:val="24"/>
        </w:rPr>
        <w:t>веб-страницы</w:t>
      </w:r>
      <w:r>
        <w:rPr>
          <w:rFonts w:ascii="Times New Roman" w:hAnsi="Times New Roman" w:cs="Times New Roman"/>
          <w:sz w:val="24"/>
        </w:rPr>
        <w:t>.</w:t>
      </w:r>
    </w:p>
    <w:p w14:paraId="2F0DB559" w14:textId="77777777" w:rsidR="00BA255C" w:rsidRPr="00DA7300" w:rsidRDefault="00BA255C" w:rsidP="00BA255C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3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Низкий уровень 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не знают значительной части материала, допускают существенные ошибки, с большими затруднениями выполняют практические задания.</w:t>
      </w:r>
    </w:p>
    <w:p w14:paraId="144D90CE" w14:textId="48C36A92" w:rsidR="009F0115" w:rsidRDefault="008E1ACB" w:rsidP="009F0115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</w:t>
      </w:r>
      <w:r w:rsidR="009F0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представляет собой законченный и оформленный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-сайт</w:t>
      </w:r>
      <w:r w:rsidR="009F011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защите проекта учитываются следующие критерии в баллах</w:t>
      </w:r>
      <w:r w:rsidR="0082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(максимальное общее количество баллов - 30)</w:t>
      </w:r>
      <w:r w:rsidR="009F011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B0BD5A7" w14:textId="2F319533" w:rsidR="009F0115" w:rsidRPr="00EB02AD" w:rsidRDefault="009F0115" w:rsidP="009F01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DB9E917" w14:textId="77777777" w:rsidR="00BA255C" w:rsidRDefault="00BA255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63D38AD" w14:textId="3BF2D3F3" w:rsidR="00782BF0" w:rsidRPr="00782BF0" w:rsidRDefault="00782BF0" w:rsidP="00782BF0">
      <w:pPr>
        <w:shd w:val="clear" w:color="auto" w:fill="FFFFFF"/>
        <w:tabs>
          <w:tab w:val="left" w:pos="42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Критерии оценивания сайта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3"/>
        <w:gridCol w:w="2513"/>
        <w:gridCol w:w="2513"/>
        <w:gridCol w:w="2514"/>
      </w:tblGrid>
      <w:tr w:rsidR="00015CC0" w:rsidRPr="00015CC0" w14:paraId="517216EE" w14:textId="77777777" w:rsidTr="00293715">
        <w:tc>
          <w:tcPr>
            <w:tcW w:w="2513" w:type="dxa"/>
            <w:tcBorders>
              <w:tl2br w:val="single" w:sz="4" w:space="0" w:color="auto"/>
            </w:tcBorders>
          </w:tcPr>
          <w:p w14:paraId="67E7AA68" w14:textId="77777777" w:rsidR="00015CC0" w:rsidRDefault="00293715" w:rsidP="00293715">
            <w:pPr>
              <w:shd w:val="clear" w:color="auto" w:fill="FFFFFF"/>
              <w:tabs>
                <w:tab w:val="left" w:pos="42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  <w:p w14:paraId="4972938F" w14:textId="3D815549" w:rsidR="00293715" w:rsidRPr="00782BF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Критерии</w:t>
            </w:r>
          </w:p>
        </w:tc>
        <w:tc>
          <w:tcPr>
            <w:tcW w:w="2513" w:type="dxa"/>
          </w:tcPr>
          <w:p w14:paraId="4B93B528" w14:textId="77777777" w:rsidR="00015CC0" w:rsidRPr="00782BF0" w:rsidRDefault="00015CC0" w:rsidP="00293715">
            <w:pPr>
              <w:shd w:val="clear" w:color="auto" w:fill="FFFFFF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14:paraId="7C99A20F" w14:textId="77777777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4</w:t>
            </w:r>
          </w:p>
        </w:tc>
        <w:tc>
          <w:tcPr>
            <w:tcW w:w="2514" w:type="dxa"/>
          </w:tcPr>
          <w:p w14:paraId="2CEB142F" w14:textId="77777777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3</w:t>
            </w:r>
          </w:p>
        </w:tc>
      </w:tr>
      <w:tr w:rsidR="00015CC0" w:rsidRPr="00782BF0" w14:paraId="7344F417" w14:textId="77777777" w:rsidTr="00015CC0">
        <w:tc>
          <w:tcPr>
            <w:tcW w:w="2513" w:type="dxa"/>
          </w:tcPr>
          <w:p w14:paraId="20E689B8" w14:textId="77777777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Содержание</w:t>
            </w:r>
          </w:p>
        </w:tc>
        <w:tc>
          <w:tcPr>
            <w:tcW w:w="2513" w:type="dxa"/>
          </w:tcPr>
          <w:p w14:paraId="27484D29" w14:textId="32B88D23" w:rsidR="00293715" w:rsidRP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293715">
              <w:rPr>
                <w:sz w:val="24"/>
                <w:szCs w:val="24"/>
              </w:rPr>
              <w:t>Полностью раскрыты и обоснованы основные идеи проекта.</w:t>
            </w:r>
            <w:r w:rsidR="00015CC0" w:rsidRPr="00293715">
              <w:rPr>
                <w:sz w:val="24"/>
                <w:szCs w:val="24"/>
              </w:rPr>
              <w:t xml:space="preserve"> </w:t>
            </w:r>
          </w:p>
          <w:p w14:paraId="6A6FC65C" w14:textId="6589AEA9" w:rsidR="00293715" w:rsidRP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293715">
              <w:rPr>
                <w:sz w:val="24"/>
                <w:szCs w:val="24"/>
              </w:rPr>
              <w:t>Включены графики, таблицы.</w:t>
            </w:r>
            <w:r w:rsidRPr="00293715">
              <w:rPr>
                <w:sz w:val="24"/>
                <w:szCs w:val="24"/>
              </w:rPr>
              <w:t xml:space="preserve"> </w:t>
            </w:r>
          </w:p>
          <w:p w14:paraId="3CE2FB1A" w14:textId="58C94610" w:rsidR="00293715" w:rsidRP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293715">
              <w:rPr>
                <w:sz w:val="24"/>
                <w:szCs w:val="24"/>
              </w:rPr>
              <w:t>Включены соответствующие</w:t>
            </w:r>
            <w:r>
              <w:rPr>
                <w:sz w:val="24"/>
                <w:szCs w:val="24"/>
              </w:rPr>
              <w:t xml:space="preserve"> </w:t>
            </w:r>
            <w:r w:rsidR="00015CC0" w:rsidRPr="00293715">
              <w:rPr>
                <w:sz w:val="24"/>
                <w:szCs w:val="24"/>
              </w:rPr>
              <w:t xml:space="preserve">гиперссылки на другие источники информации по тематике. </w:t>
            </w:r>
          </w:p>
          <w:p w14:paraId="473E28D7" w14:textId="3E9410C0" w:rsidR="00015CC0" w:rsidRP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293715">
              <w:rPr>
                <w:sz w:val="24"/>
                <w:szCs w:val="24"/>
              </w:rPr>
              <w:t>Сайт содержит как минимум 5 страниц.</w:t>
            </w:r>
          </w:p>
        </w:tc>
        <w:tc>
          <w:tcPr>
            <w:tcW w:w="2513" w:type="dxa"/>
          </w:tcPr>
          <w:p w14:paraId="0EECA6E2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Раскрыты основные идеи проекта</w:t>
            </w:r>
            <w:r w:rsidR="00015CC0" w:rsidRPr="00015CC0">
              <w:rPr>
                <w:sz w:val="24"/>
                <w:szCs w:val="24"/>
              </w:rPr>
              <w:t>.</w:t>
            </w:r>
          </w:p>
          <w:p w14:paraId="2A45DD29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Включены графики, таблицы, математическое обоснование идей.</w:t>
            </w:r>
          </w:p>
          <w:p w14:paraId="7B3936E5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Могут быть включены гиперссылки на другие источники информации по тематике. </w:t>
            </w:r>
          </w:p>
          <w:p w14:paraId="36B1A782" w14:textId="064F74C2" w:rsidR="00015CC0" w:rsidRPr="00782BF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Сайт содержит как минимум 2 страницы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14" w:type="dxa"/>
          </w:tcPr>
          <w:p w14:paraId="5873F32D" w14:textId="549F52F3" w:rsidR="00015CC0" w:rsidRPr="00782BF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Основные идеи показаны на основе готовых таблиц, графиков или математических формул.</w:t>
            </w:r>
          </w:p>
        </w:tc>
      </w:tr>
      <w:tr w:rsidR="00015CC0" w:rsidRPr="00782BF0" w14:paraId="75650F8A" w14:textId="77777777" w:rsidTr="00015CC0">
        <w:tc>
          <w:tcPr>
            <w:tcW w:w="2513" w:type="dxa"/>
          </w:tcPr>
          <w:p w14:paraId="37550207" w14:textId="77777777" w:rsidR="00015CC0" w:rsidRPr="00782BF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Грамотность</w:t>
            </w:r>
          </w:p>
        </w:tc>
        <w:tc>
          <w:tcPr>
            <w:tcW w:w="2513" w:type="dxa"/>
          </w:tcPr>
          <w:p w14:paraId="0E763B1F" w14:textId="2C53F60F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Организационная структура ясна и очевидна.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62C213EA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Грамматика и используемая терминология верны.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7C66C1A9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015CC0">
              <w:rPr>
                <w:sz w:val="24"/>
                <w:szCs w:val="24"/>
              </w:rPr>
              <w:t>С</w:t>
            </w:r>
            <w:r w:rsidR="00015CC0" w:rsidRPr="00782BF0">
              <w:rPr>
                <w:sz w:val="24"/>
                <w:szCs w:val="24"/>
              </w:rPr>
              <w:t xml:space="preserve">интаксис правильный. </w:t>
            </w:r>
          </w:p>
          <w:p w14:paraId="533BA121" w14:textId="2EF161C0" w:rsidR="00015CC0" w:rsidRPr="00015CC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Не требуется никакого редактирования сайта или оно минимально</w:t>
            </w:r>
            <w:r w:rsidR="00015CC0" w:rsidRPr="00015CC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13" w:type="dxa"/>
          </w:tcPr>
          <w:p w14:paraId="12412999" w14:textId="46F60EE6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Грамматика и используемая терминология почти верны. </w:t>
            </w:r>
          </w:p>
          <w:p w14:paraId="74C2324D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Есть синтаксические ошибки.  </w:t>
            </w:r>
          </w:p>
          <w:p w14:paraId="2A35AA0B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Синтаксис почти верный. </w:t>
            </w:r>
          </w:p>
          <w:p w14:paraId="31A15FFB" w14:textId="2B3DCAF7" w:rsidR="00015CC0" w:rsidRPr="00015CC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Должно быть не очень существенное редактирование.</w:t>
            </w:r>
          </w:p>
        </w:tc>
        <w:tc>
          <w:tcPr>
            <w:tcW w:w="2514" w:type="dxa"/>
          </w:tcPr>
          <w:p w14:paraId="4911F3C6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Грамматика и использование</w:t>
            </w:r>
            <w:r w:rsidR="00015CC0" w:rsidRPr="00015CC0">
              <w:rPr>
                <w:sz w:val="24"/>
                <w:szCs w:val="24"/>
              </w:rPr>
              <w:t xml:space="preserve"> </w:t>
            </w:r>
            <w:r w:rsidR="00015CC0" w:rsidRPr="00782BF0">
              <w:rPr>
                <w:sz w:val="24"/>
                <w:szCs w:val="24"/>
              </w:rPr>
              <w:t>терминов неверны.</w:t>
            </w:r>
          </w:p>
          <w:p w14:paraId="16EBF6BB" w14:textId="50C1CD38" w:rsidR="00015CC0" w:rsidRPr="00782BF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15CC0" w:rsidRPr="00015CC0">
              <w:rPr>
                <w:sz w:val="24"/>
                <w:szCs w:val="24"/>
              </w:rPr>
              <w:t xml:space="preserve"> </w:t>
            </w:r>
            <w:r w:rsidR="00015CC0" w:rsidRPr="00782BF0">
              <w:rPr>
                <w:sz w:val="24"/>
                <w:szCs w:val="24"/>
              </w:rPr>
              <w:t>Синтаксис неверен.</w:t>
            </w:r>
          </w:p>
        </w:tc>
      </w:tr>
      <w:tr w:rsidR="00015CC0" w:rsidRPr="00015CC0" w14:paraId="2CDC9C51" w14:textId="77777777" w:rsidTr="00015CC0">
        <w:tc>
          <w:tcPr>
            <w:tcW w:w="2513" w:type="dxa"/>
          </w:tcPr>
          <w:p w14:paraId="41121665" w14:textId="77777777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Навигация</w:t>
            </w:r>
          </w:p>
        </w:tc>
        <w:tc>
          <w:tcPr>
            <w:tcW w:w="2513" w:type="dxa"/>
          </w:tcPr>
          <w:p w14:paraId="22D4CABF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Организационная структура ясна и очевидна. </w:t>
            </w:r>
          </w:p>
          <w:p w14:paraId="5A5D271B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Навигация видна сразу при открывании сайта.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4C00675C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Страницы привлекательны.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05D9C434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Все элементы навигации логичны.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434E5E84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Последовательность загрузки страниц очевидна. </w:t>
            </w:r>
          </w:p>
          <w:p w14:paraId="4B401880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015CC0">
              <w:rPr>
                <w:sz w:val="24"/>
                <w:szCs w:val="24"/>
              </w:rPr>
              <w:t xml:space="preserve">Навигация ясна как внутри </w:t>
            </w:r>
            <w:r w:rsidR="00015CC0" w:rsidRPr="00782BF0">
              <w:rPr>
                <w:sz w:val="24"/>
                <w:szCs w:val="24"/>
              </w:rPr>
              <w:t>страниц, так и со страницы на страницу.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6DF204DE" w14:textId="6D607AB7" w:rsidR="00015CC0" w:rsidRPr="00782BF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На каждой странице однотипные элементы навигации</w:t>
            </w:r>
            <w:r w:rsidR="00015CC0" w:rsidRPr="00015CC0">
              <w:rPr>
                <w:sz w:val="24"/>
                <w:szCs w:val="24"/>
              </w:rPr>
              <w:t>.</w:t>
            </w:r>
          </w:p>
        </w:tc>
        <w:tc>
          <w:tcPr>
            <w:tcW w:w="2513" w:type="dxa"/>
          </w:tcPr>
          <w:p w14:paraId="04FCA719" w14:textId="2687F2DC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Организационная структура</w:t>
            </w:r>
            <w:r>
              <w:rPr>
                <w:sz w:val="24"/>
                <w:szCs w:val="24"/>
              </w:rPr>
              <w:t xml:space="preserve"> </w:t>
            </w:r>
            <w:r w:rsidR="00015CC0" w:rsidRPr="00782BF0">
              <w:rPr>
                <w:sz w:val="24"/>
                <w:szCs w:val="24"/>
              </w:rPr>
              <w:t>существует.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7F36BA80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Навигация видна при открывании сайта.</w:t>
            </w:r>
          </w:p>
          <w:p w14:paraId="6FC1C86F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Почти все элементы навига</w:t>
            </w:r>
            <w:r w:rsidR="00015CC0" w:rsidRPr="00015CC0">
              <w:rPr>
                <w:sz w:val="24"/>
                <w:szCs w:val="24"/>
              </w:rPr>
              <w:t xml:space="preserve">ции логичны. </w:t>
            </w:r>
          </w:p>
          <w:p w14:paraId="5050C14C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015CC0">
              <w:rPr>
                <w:sz w:val="24"/>
                <w:szCs w:val="24"/>
              </w:rPr>
              <w:t>Последовательность загрузки страниц почти всегда очевидна.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78B1B33A" w14:textId="39463ACB" w:rsidR="00015CC0" w:rsidRPr="00015CC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015CC0">
              <w:rPr>
                <w:sz w:val="24"/>
                <w:szCs w:val="24"/>
              </w:rPr>
              <w:t>Навигация почти всегда ясна</w:t>
            </w:r>
            <w:r w:rsidR="00015CC0" w:rsidRPr="00015CC0">
              <w:rPr>
                <w:sz w:val="24"/>
                <w:szCs w:val="24"/>
              </w:rPr>
              <w:t>.</w:t>
            </w:r>
          </w:p>
        </w:tc>
        <w:tc>
          <w:tcPr>
            <w:tcW w:w="2514" w:type="dxa"/>
          </w:tcPr>
          <w:p w14:paraId="1F2B8E2E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Навигации нет при открывании сайта</w:t>
            </w:r>
            <w:r w:rsidR="00015CC0" w:rsidRPr="00015CC0">
              <w:rPr>
                <w:sz w:val="24"/>
                <w:szCs w:val="24"/>
              </w:rPr>
              <w:t>.</w:t>
            </w:r>
          </w:p>
          <w:p w14:paraId="49C6B990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15CC0" w:rsidRPr="00015CC0">
              <w:rPr>
                <w:sz w:val="24"/>
                <w:szCs w:val="24"/>
              </w:rPr>
              <w:t xml:space="preserve"> </w:t>
            </w:r>
            <w:r w:rsidR="00015CC0" w:rsidRPr="00782BF0">
              <w:rPr>
                <w:sz w:val="24"/>
                <w:szCs w:val="24"/>
              </w:rPr>
              <w:t>Элементы навигации нелогичны или отсутствую вовсе.</w:t>
            </w:r>
          </w:p>
          <w:p w14:paraId="5435BE91" w14:textId="67C9AF96" w:rsidR="00015CC0" w:rsidRPr="00015CC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15CC0" w:rsidRPr="00782BF0">
              <w:rPr>
                <w:sz w:val="24"/>
                <w:szCs w:val="24"/>
              </w:rPr>
              <w:t xml:space="preserve"> Последовательность загрузки страниц неочевидна.</w:t>
            </w:r>
          </w:p>
        </w:tc>
      </w:tr>
      <w:tr w:rsidR="00015CC0" w:rsidRPr="00782BF0" w14:paraId="3A5E36F7" w14:textId="77777777" w:rsidTr="00015CC0">
        <w:tc>
          <w:tcPr>
            <w:tcW w:w="2513" w:type="dxa"/>
          </w:tcPr>
          <w:p w14:paraId="26658886" w14:textId="77777777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Внешний вид</w:t>
            </w:r>
          </w:p>
        </w:tc>
        <w:tc>
          <w:tcPr>
            <w:tcW w:w="2513" w:type="dxa"/>
          </w:tcPr>
          <w:p w14:paraId="6942D9CA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Внешний вид дает возможность легко воспринимать содержание. </w:t>
            </w:r>
          </w:p>
          <w:p w14:paraId="134F4A65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Фон и текст соответствуют друг другу. </w:t>
            </w:r>
          </w:p>
          <w:p w14:paraId="01BF4B65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Графические элементы необходимы и достаточны.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604A045A" w14:textId="52E655B4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Есть</w:t>
            </w:r>
            <w:r w:rsidR="00015CC0" w:rsidRPr="00015CC0">
              <w:rPr>
                <w:sz w:val="24"/>
                <w:szCs w:val="24"/>
              </w:rPr>
              <w:t xml:space="preserve"> </w:t>
            </w:r>
            <w:r w:rsidR="00015CC0" w:rsidRPr="00782BF0">
              <w:rPr>
                <w:sz w:val="24"/>
                <w:szCs w:val="24"/>
              </w:rPr>
              <w:t>мультимедийные</w:t>
            </w:r>
            <w:r w:rsidR="00015CC0" w:rsidRPr="00015CC0">
              <w:rPr>
                <w:sz w:val="24"/>
                <w:szCs w:val="24"/>
              </w:rPr>
              <w:t xml:space="preserve"> </w:t>
            </w:r>
            <w:r w:rsidR="00015CC0" w:rsidRPr="00782BF0">
              <w:rPr>
                <w:sz w:val="24"/>
                <w:szCs w:val="24"/>
              </w:rPr>
              <w:t>элементы</w:t>
            </w:r>
            <w:r w:rsidR="00015CC0" w:rsidRPr="00015CC0">
              <w:rPr>
                <w:sz w:val="24"/>
                <w:szCs w:val="24"/>
              </w:rPr>
              <w:t>,</w:t>
            </w:r>
            <w:r w:rsidR="00015CC0" w:rsidRPr="00782BF0">
              <w:rPr>
                <w:sz w:val="24"/>
                <w:szCs w:val="24"/>
              </w:rPr>
              <w:t xml:space="preserve"> и они работают на основную идею. </w:t>
            </w:r>
          </w:p>
          <w:p w14:paraId="20333FE5" w14:textId="1C16C6F0" w:rsidR="00015CC0" w:rsidRPr="00782BF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Есть гиперссылки на другие сайты</w:t>
            </w:r>
            <w:r w:rsidR="00015CC0" w:rsidRPr="00015CC0">
              <w:rPr>
                <w:sz w:val="24"/>
                <w:szCs w:val="24"/>
              </w:rPr>
              <w:t>,</w:t>
            </w:r>
            <w:r w:rsidR="00015CC0" w:rsidRPr="00782BF0">
              <w:rPr>
                <w:sz w:val="24"/>
                <w:szCs w:val="24"/>
              </w:rPr>
              <w:t xml:space="preserve"> и они полностью соответствуют содержанию.</w:t>
            </w:r>
          </w:p>
        </w:tc>
        <w:tc>
          <w:tcPr>
            <w:tcW w:w="2513" w:type="dxa"/>
          </w:tcPr>
          <w:p w14:paraId="1409713F" w14:textId="61A08051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Внешний вид почти всегда дает возможность легкого восприятия содержания. </w:t>
            </w:r>
          </w:p>
          <w:p w14:paraId="7F5E2D1B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Фон почти всегда соответствует тексту. </w:t>
            </w:r>
          </w:p>
          <w:p w14:paraId="66F5B062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015CC0">
              <w:rPr>
                <w:sz w:val="24"/>
                <w:szCs w:val="24"/>
              </w:rPr>
              <w:t>В</w:t>
            </w:r>
            <w:r w:rsidR="00015CC0" w:rsidRPr="00782BF0">
              <w:rPr>
                <w:sz w:val="24"/>
                <w:szCs w:val="24"/>
              </w:rPr>
              <w:t>озможно несоответствие количества или качества графических элементов.</w:t>
            </w:r>
          </w:p>
          <w:p w14:paraId="424897D2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Мультимедийные элементы не всегда используются эффективно. </w:t>
            </w:r>
          </w:p>
          <w:p w14:paraId="6926E50B" w14:textId="5B18CDEA" w:rsidR="00015CC0" w:rsidRPr="00782BF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Есть гиперссылки.</w:t>
            </w:r>
          </w:p>
        </w:tc>
        <w:tc>
          <w:tcPr>
            <w:tcW w:w="2514" w:type="dxa"/>
          </w:tcPr>
          <w:p w14:paraId="04275349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Внешний вид не соответствует эстетическим требованиям и </w:t>
            </w:r>
            <w:r w:rsidR="00015CC0" w:rsidRPr="00782BF0">
              <w:rPr>
                <w:sz w:val="24"/>
                <w:szCs w:val="24"/>
              </w:rPr>
              <w:lastRenderedPageBreak/>
              <w:t xml:space="preserve">содержание трудно воспринимается. </w:t>
            </w:r>
          </w:p>
          <w:p w14:paraId="4ED716DB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 xml:space="preserve">Слабое соответствие между фоном и текстом. </w:t>
            </w:r>
          </w:p>
          <w:p w14:paraId="45AB3285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Графика плохо соответствует.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04A241B4" w14:textId="77777777" w:rsidR="00293715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Мультимедийных элементов нет.</w:t>
            </w:r>
            <w:r w:rsidR="00015CC0" w:rsidRPr="00015CC0">
              <w:rPr>
                <w:sz w:val="24"/>
                <w:szCs w:val="24"/>
              </w:rPr>
              <w:t xml:space="preserve"> </w:t>
            </w:r>
          </w:p>
          <w:p w14:paraId="142DC153" w14:textId="487BDB94" w:rsidR="00015CC0" w:rsidRPr="00782BF0" w:rsidRDefault="00293715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CC0" w:rsidRPr="00782BF0">
              <w:rPr>
                <w:sz w:val="24"/>
                <w:szCs w:val="24"/>
              </w:rPr>
              <w:t>Гиперссылки не всегда работают или они не соответствуют содержанию.</w:t>
            </w:r>
          </w:p>
        </w:tc>
      </w:tr>
      <w:tr w:rsidR="00015CC0" w:rsidRPr="00782BF0" w14:paraId="70FA4F1F" w14:textId="77777777" w:rsidTr="00015CC0">
        <w:tc>
          <w:tcPr>
            <w:tcW w:w="2513" w:type="dxa"/>
          </w:tcPr>
          <w:p w14:paraId="4B6F62D8" w14:textId="77777777" w:rsidR="00015CC0" w:rsidRPr="00782BF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lastRenderedPageBreak/>
              <w:t>Общение</w:t>
            </w:r>
          </w:p>
        </w:tc>
        <w:tc>
          <w:tcPr>
            <w:tcW w:w="2513" w:type="dxa"/>
          </w:tcPr>
          <w:p w14:paraId="0B2FCC64" w14:textId="29FA0704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На сайте создана система общения между участниками пр</w:t>
            </w:r>
            <w:r w:rsidRPr="00015CC0">
              <w:rPr>
                <w:sz w:val="24"/>
                <w:szCs w:val="24"/>
              </w:rPr>
              <w:t>о</w:t>
            </w:r>
            <w:r w:rsidRPr="00782BF0">
              <w:rPr>
                <w:sz w:val="24"/>
                <w:szCs w:val="24"/>
              </w:rPr>
              <w:t>екта</w:t>
            </w:r>
            <w:r w:rsidRPr="00015CC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13" w:type="dxa"/>
          </w:tcPr>
          <w:p w14:paraId="43C0DC97" w14:textId="3142AF0B" w:rsidR="00015CC0" w:rsidRPr="00782BF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На сайте создана система общения только с координатором проекта</w:t>
            </w:r>
          </w:p>
        </w:tc>
        <w:tc>
          <w:tcPr>
            <w:tcW w:w="2514" w:type="dxa"/>
          </w:tcPr>
          <w:p w14:paraId="58DB528A" w14:textId="0E0D821C" w:rsidR="00015CC0" w:rsidRPr="00782BF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На сайте не создана система общения между участниками проекта</w:t>
            </w:r>
          </w:p>
        </w:tc>
      </w:tr>
      <w:tr w:rsidR="00015CC0" w:rsidRPr="00782BF0" w14:paraId="7A5CD476" w14:textId="77777777" w:rsidTr="00015CC0">
        <w:tc>
          <w:tcPr>
            <w:tcW w:w="2513" w:type="dxa"/>
          </w:tcPr>
          <w:p w14:paraId="4DBA540B" w14:textId="77777777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Научность</w:t>
            </w:r>
          </w:p>
        </w:tc>
        <w:tc>
          <w:tcPr>
            <w:tcW w:w="2513" w:type="dxa"/>
          </w:tcPr>
          <w:p w14:paraId="00370689" w14:textId="77777777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 xml:space="preserve">Работа демонстрирует глубокое понимание описываемых процессов  </w:t>
            </w:r>
          </w:p>
        </w:tc>
        <w:tc>
          <w:tcPr>
            <w:tcW w:w="2513" w:type="dxa"/>
          </w:tcPr>
          <w:p w14:paraId="5A0275C2" w14:textId="77777777" w:rsidR="00015CC0" w:rsidRPr="00015CC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Работа демонстрирует понимание основных моментов, хотя н</w:t>
            </w:r>
            <w:r w:rsidRPr="00015CC0">
              <w:rPr>
                <w:sz w:val="24"/>
                <w:szCs w:val="24"/>
              </w:rPr>
              <w:t>е</w:t>
            </w:r>
            <w:r w:rsidRPr="00782BF0">
              <w:rPr>
                <w:sz w:val="24"/>
                <w:szCs w:val="24"/>
              </w:rPr>
              <w:t>которые детали не уточняются</w:t>
            </w:r>
          </w:p>
        </w:tc>
        <w:tc>
          <w:tcPr>
            <w:tcW w:w="2514" w:type="dxa"/>
          </w:tcPr>
          <w:p w14:paraId="2B6C71F7" w14:textId="77777777" w:rsidR="00015CC0" w:rsidRPr="00782BF0" w:rsidRDefault="00015CC0" w:rsidP="00293715">
            <w:pPr>
              <w:shd w:val="clear" w:color="auto" w:fill="FFFFFF"/>
              <w:tabs>
                <w:tab w:val="left" w:pos="426"/>
              </w:tabs>
              <w:rPr>
                <w:sz w:val="24"/>
                <w:szCs w:val="24"/>
              </w:rPr>
            </w:pPr>
            <w:r w:rsidRPr="00782BF0">
              <w:rPr>
                <w:sz w:val="24"/>
                <w:szCs w:val="24"/>
              </w:rPr>
              <w:t>Работа демонстрирует понимание, но неполное</w:t>
            </w:r>
          </w:p>
        </w:tc>
      </w:tr>
    </w:tbl>
    <w:p w14:paraId="60102841" w14:textId="77777777" w:rsidR="009F0115" w:rsidRPr="00EB02AD" w:rsidRDefault="009F0115" w:rsidP="009F0115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4215E3" w14:textId="77777777" w:rsidR="009F0115" w:rsidRDefault="009F0115" w:rsidP="009F0115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обработке результатов учитываются </w:t>
      </w:r>
      <w:r w:rsidRPr="00DA73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критерии</w:t>
      </w:r>
      <w:r w:rsidRPr="00DA7300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выставления уровней:</w:t>
      </w:r>
    </w:p>
    <w:p w14:paraId="604E922F" w14:textId="77777777" w:rsidR="009F0115" w:rsidRPr="00DA7300" w:rsidRDefault="009F0115" w:rsidP="009F0115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3"/>
        <w:gridCol w:w="2513"/>
        <w:gridCol w:w="4683"/>
      </w:tblGrid>
      <w:tr w:rsidR="009F0115" w14:paraId="4002F0A4" w14:textId="77777777" w:rsidTr="003F3E7D">
        <w:trPr>
          <w:trHeight w:val="278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B047E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выполнения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336E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DA051C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достижений</w:t>
            </w:r>
          </w:p>
        </w:tc>
      </w:tr>
      <w:tr w:rsidR="009F0115" w14:paraId="3C135DD3" w14:textId="77777777" w:rsidTr="003F3E7D">
        <w:trPr>
          <w:trHeight w:val="258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6ABE1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90% - 100%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AA96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8F9CA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</w:tr>
      <w:tr w:rsidR="009F0115" w14:paraId="2485C3B1" w14:textId="77777777" w:rsidTr="003F3E7D">
        <w:trPr>
          <w:trHeight w:val="260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33E45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89% - 66%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C178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301B8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 (выше среднего)</w:t>
            </w:r>
          </w:p>
        </w:tc>
      </w:tr>
      <w:tr w:rsidR="009F0115" w14:paraId="28D0120D" w14:textId="77777777" w:rsidTr="003F3E7D">
        <w:trPr>
          <w:trHeight w:val="258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11A98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65% - 50%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0306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BED3CB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</w:tr>
      <w:tr w:rsidR="009F0115" w14:paraId="7D75C3DB" w14:textId="77777777" w:rsidTr="003F3E7D">
        <w:trPr>
          <w:trHeight w:val="258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14793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меньше 50%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BDDA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баллов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719CD" w14:textId="77777777" w:rsidR="009F0115" w:rsidRDefault="009F0115" w:rsidP="003F3E7D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Низкий </w:t>
            </w:r>
          </w:p>
        </w:tc>
      </w:tr>
    </w:tbl>
    <w:p w14:paraId="64068999" w14:textId="0BDC49C5" w:rsidR="009F0115" w:rsidRDefault="009F01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3CE093" w14:textId="60637EDB" w:rsidR="009F0115" w:rsidRDefault="009F0115" w:rsidP="009F0115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2.5. Методические материалы</w:t>
      </w:r>
    </w:p>
    <w:p w14:paraId="299F3390" w14:textId="298028F7" w:rsidR="003E49DD" w:rsidRPr="002D7526" w:rsidRDefault="009C2882" w:rsidP="002D7526">
      <w:pPr>
        <w:shd w:val="clear" w:color="auto" w:fill="FFFFFF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EBA4A3E" w14:textId="4B76BA05" w:rsidR="00BA255C" w:rsidRDefault="00BA255C" w:rsidP="00BA2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55C">
        <w:rPr>
          <w:rFonts w:ascii="Times New Roman" w:hAnsi="Times New Roman" w:cs="Times New Roman"/>
          <w:sz w:val="24"/>
          <w:szCs w:val="24"/>
        </w:rPr>
        <w:t>Бен Фрейн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A255C">
        <w:rPr>
          <w:rFonts w:ascii="Times New Roman" w:hAnsi="Times New Roman" w:cs="Times New Roman"/>
          <w:sz w:val="24"/>
          <w:szCs w:val="24"/>
        </w:rPr>
        <w:t>HTML5 и CSS3 Разработка сайтов для любых браузеров и устройств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3ED6C0" w14:textId="77777777" w:rsidR="00BA255C" w:rsidRPr="0082151C" w:rsidRDefault="00BA255C" w:rsidP="00BA2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Деннифер Нидерст Роббинс.</w:t>
      </w:r>
      <w:r w:rsidRPr="00821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82151C">
        <w:rPr>
          <w:rFonts w:ascii="Times New Roman" w:hAnsi="Times New Roman" w:cs="Times New Roman"/>
          <w:sz w:val="24"/>
          <w:szCs w:val="24"/>
          <w:lang w:val="en-US"/>
        </w:rPr>
        <w:t xml:space="preserve">5, </w:t>
      </w:r>
      <w:r>
        <w:rPr>
          <w:rFonts w:ascii="Times New Roman" w:hAnsi="Times New Roman" w:cs="Times New Roman"/>
          <w:sz w:val="24"/>
          <w:szCs w:val="24"/>
          <w:lang w:val="en-US"/>
        </w:rPr>
        <w:t>CSS</w:t>
      </w:r>
      <w:r w:rsidRPr="0082151C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JavaScript</w:t>
      </w:r>
      <w:r w:rsidRPr="0082151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Исчерпывающее руководство. – 4-ое издание. – 2014.</w:t>
      </w:r>
    </w:p>
    <w:p w14:paraId="2101D291" w14:textId="7A751DDB" w:rsidR="00BA255C" w:rsidRDefault="00BA255C" w:rsidP="00BA2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55C">
        <w:rPr>
          <w:rFonts w:ascii="Times New Roman" w:hAnsi="Times New Roman" w:cs="Times New Roman"/>
          <w:sz w:val="24"/>
          <w:szCs w:val="24"/>
        </w:rPr>
        <w:t xml:space="preserve">Дронов В.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A255C">
        <w:rPr>
          <w:rFonts w:ascii="Times New Roman" w:hAnsi="Times New Roman" w:cs="Times New Roman"/>
          <w:sz w:val="24"/>
          <w:szCs w:val="24"/>
        </w:rPr>
        <w:t>HTML.5.CSS.3.и.Web 2.0.Разработка.современных.Web-сайтов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047DA0" w14:textId="5854EAF5" w:rsidR="009F0115" w:rsidRPr="00706EE0" w:rsidRDefault="009F0115" w:rsidP="00BA2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E3">
        <w:rPr>
          <w:rFonts w:ascii="Times New Roman" w:hAnsi="Times New Roman" w:cs="Times New Roman"/>
          <w:sz w:val="24"/>
          <w:szCs w:val="24"/>
        </w:rPr>
        <w:t xml:space="preserve">Краля Н.А. Метод учебных проектов как средство активизации учебной деятельности </w:t>
      </w:r>
      <w:r w:rsidRPr="00706EE0">
        <w:rPr>
          <w:rFonts w:ascii="Times New Roman" w:hAnsi="Times New Roman" w:cs="Times New Roman"/>
          <w:sz w:val="24"/>
          <w:szCs w:val="24"/>
        </w:rPr>
        <w:t xml:space="preserve">учащихся: Учеб-но-методическое пособие / Под ред. Ю. П. Дубенского. Омск: Изд-во ОмГУ, 2005. </w:t>
      </w:r>
      <w:r w:rsidR="00BA255C">
        <w:rPr>
          <w:rFonts w:ascii="Times New Roman" w:hAnsi="Times New Roman" w:cs="Times New Roman"/>
          <w:sz w:val="24"/>
          <w:szCs w:val="24"/>
        </w:rPr>
        <w:t xml:space="preserve">– </w:t>
      </w:r>
      <w:r w:rsidRPr="00706EE0">
        <w:rPr>
          <w:rFonts w:ascii="Times New Roman" w:hAnsi="Times New Roman" w:cs="Times New Roman"/>
          <w:sz w:val="24"/>
          <w:szCs w:val="24"/>
        </w:rPr>
        <w:t>59 с.</w:t>
      </w:r>
    </w:p>
    <w:p w14:paraId="2B1A9B8A" w14:textId="77777777" w:rsidR="009813E3" w:rsidRDefault="009813E3" w:rsidP="00420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E09BBB" w14:textId="77777777" w:rsidR="0082151C" w:rsidRDefault="0082151C" w:rsidP="00420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513CDC" w14:textId="77777777" w:rsidR="0082151C" w:rsidRDefault="0082151C" w:rsidP="0042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C6071F" w14:textId="77777777" w:rsidR="00BA255C" w:rsidRDefault="00BA255C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76FE37C9" w14:textId="132EAD96" w:rsidR="009F0115" w:rsidRDefault="009F0115" w:rsidP="009F0115">
      <w:pPr>
        <w:tabs>
          <w:tab w:val="left" w:pos="567"/>
          <w:tab w:val="left" w:pos="78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2.6. Воспитательные компоненты</w:t>
      </w:r>
    </w:p>
    <w:p w14:paraId="325B3EDD" w14:textId="77777777" w:rsidR="009F0115" w:rsidRDefault="009F0115" w:rsidP="0042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9353B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>Воспитание в дополнительном образовании рассматривается, прежде всего, как организация педагогических условий и возможностей для осознания</w:t>
      </w:r>
      <w:r>
        <w:t xml:space="preserve"> </w:t>
      </w:r>
      <w:r w:rsidRPr="007C3665">
        <w:t>ребенком собственного личностного опыта, приобретаемого на основе межличностных отношений и обусловленных ими ситуаций, проявляющегося в форме переживаний, смыслотворчества, саморазвития.</w:t>
      </w:r>
    </w:p>
    <w:p w14:paraId="460BF5B8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  <w:rPr>
          <w:i/>
          <w:iCs/>
        </w:rPr>
      </w:pPr>
      <w:r w:rsidRPr="007C3665">
        <w:rPr>
          <w:i/>
          <w:iCs/>
        </w:rPr>
        <w:t>Для решения воспитательных задач педагог:</w:t>
      </w:r>
    </w:p>
    <w:p w14:paraId="53DE7327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>-</w:t>
      </w:r>
      <w:r>
        <w:t xml:space="preserve"> </w:t>
      </w:r>
      <w:r w:rsidRPr="007C3665">
        <w:t>реализует комплекс методов и форм индивидуальной работы с воспитанником, ориентированных на правильном представление о нравственном облике современного человека, на формирование гражданской идентичности и патриотических чувств.</w:t>
      </w:r>
    </w:p>
    <w:p w14:paraId="17F47ACF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>-</w:t>
      </w:r>
      <w:r>
        <w:t xml:space="preserve"> </w:t>
      </w:r>
      <w:r w:rsidRPr="007C3665">
        <w:t>осуществляет педагогическое сопровождение социального выбора и предоставляет ребенку возможности приобретения для него нового социального опыта;</w:t>
      </w:r>
    </w:p>
    <w:p w14:paraId="1918104C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>-</w:t>
      </w:r>
      <w:r>
        <w:t xml:space="preserve"> </w:t>
      </w:r>
      <w:r w:rsidRPr="007C3665">
        <w:t>осуществляет педагогическое сопровождение овладения ребенком нормами общественной жизни и культуры.</w:t>
      </w:r>
    </w:p>
    <w:p w14:paraId="4B35F6D2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rPr>
          <w:i/>
          <w:iCs/>
        </w:rPr>
        <w:t>Результатами освоения программы</w:t>
      </w:r>
      <w:r w:rsidRPr="007C3665">
        <w:t xml:space="preserve"> воспитания станут:</w:t>
      </w:r>
    </w:p>
    <w:p w14:paraId="704AAD81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>1. приобщение обучающихся к российским традиционным духовным ценностям, правилам и нормам поведения в обществе;</w:t>
      </w:r>
    </w:p>
    <w:p w14:paraId="7BEF182F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>2. формирование у обучающихся основ российской гражданской идентичности;</w:t>
      </w:r>
    </w:p>
    <w:p w14:paraId="1E7FB9B0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>3. готовность обучающихся к саморазвитию;</w:t>
      </w:r>
    </w:p>
    <w:p w14:paraId="25035D18" w14:textId="77777777" w:rsidR="009F0115" w:rsidRPr="007C366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 xml:space="preserve">4. ценностные установки и социально-значимые качества личности; </w:t>
      </w:r>
    </w:p>
    <w:p w14:paraId="0D17387D" w14:textId="77777777" w:rsidR="009F0115" w:rsidRDefault="009F0115" w:rsidP="009F0115">
      <w:pPr>
        <w:pStyle w:val="a6"/>
        <w:spacing w:before="0" w:beforeAutospacing="0" w:after="0" w:afterAutospacing="0"/>
        <w:ind w:firstLine="709"/>
        <w:jc w:val="both"/>
      </w:pPr>
      <w:r w:rsidRPr="007C3665">
        <w:t>5. активное участие коллектива и его отдельных представителей в социально-значимой деятельности и др.</w:t>
      </w:r>
    </w:p>
    <w:p w14:paraId="6571AB65" w14:textId="77777777" w:rsidR="009F0115" w:rsidRDefault="009F0115" w:rsidP="0042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DFF951" w14:textId="77777777" w:rsidR="009F0115" w:rsidRDefault="009F0115" w:rsidP="009F0115">
      <w:pPr>
        <w:pStyle w:val="af1"/>
        <w:spacing w:before="0" w:after="0" w:line="240" w:lineRule="auto"/>
        <w:ind w:left="708"/>
        <w:jc w:val="both"/>
        <w:rPr>
          <w:b/>
          <w:bCs/>
        </w:rPr>
      </w:pPr>
      <w:r w:rsidRPr="005E6B0F">
        <w:rPr>
          <w:b/>
          <w:bCs/>
        </w:rPr>
        <w:t>Информационные ресурсы и литература</w:t>
      </w:r>
    </w:p>
    <w:p w14:paraId="5574EDA2" w14:textId="77777777" w:rsidR="009F0115" w:rsidRDefault="009F0115" w:rsidP="0042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D59C46" w14:textId="77777777" w:rsidR="009835F0" w:rsidRPr="0082151C" w:rsidRDefault="009835F0" w:rsidP="0082151C">
      <w:pPr>
        <w:pStyle w:val="aa"/>
        <w:ind w:left="0" w:firstLine="709"/>
        <w:contextualSpacing/>
        <w:rPr>
          <w:sz w:val="24"/>
          <w:szCs w:val="24"/>
        </w:rPr>
      </w:pPr>
      <w:r w:rsidRPr="008E1ACB">
        <w:rPr>
          <w:spacing w:val="-1"/>
          <w:sz w:val="24"/>
          <w:szCs w:val="24"/>
        </w:rPr>
        <w:t>Дакетт,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pacing w:val="-1"/>
          <w:sz w:val="24"/>
          <w:szCs w:val="24"/>
        </w:rPr>
        <w:t>Д.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pacing w:val="-1"/>
          <w:sz w:val="24"/>
          <w:szCs w:val="24"/>
        </w:rPr>
        <w:t>HTML</w:t>
      </w:r>
      <w:r w:rsidRPr="008E1ACB">
        <w:rPr>
          <w:spacing w:val="-13"/>
          <w:sz w:val="24"/>
          <w:szCs w:val="24"/>
        </w:rPr>
        <w:t xml:space="preserve"> </w:t>
      </w:r>
      <w:r w:rsidRPr="008E1ACB">
        <w:rPr>
          <w:spacing w:val="-1"/>
          <w:sz w:val="24"/>
          <w:szCs w:val="24"/>
        </w:rPr>
        <w:t>и</w:t>
      </w:r>
      <w:r w:rsidRPr="008E1ACB">
        <w:rPr>
          <w:spacing w:val="-11"/>
          <w:sz w:val="24"/>
          <w:szCs w:val="24"/>
        </w:rPr>
        <w:t xml:space="preserve"> </w:t>
      </w:r>
      <w:r w:rsidRPr="008E1ACB">
        <w:rPr>
          <w:spacing w:val="-1"/>
          <w:sz w:val="24"/>
          <w:szCs w:val="24"/>
        </w:rPr>
        <w:t>CSS.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pacing w:val="-1"/>
          <w:sz w:val="24"/>
          <w:szCs w:val="24"/>
        </w:rPr>
        <w:t>Разработка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pacing w:val="-1"/>
          <w:sz w:val="24"/>
          <w:szCs w:val="24"/>
        </w:rPr>
        <w:t>и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pacing w:val="-1"/>
          <w:sz w:val="24"/>
          <w:szCs w:val="24"/>
        </w:rPr>
        <w:t>дизайн</w:t>
      </w:r>
      <w:r w:rsidRPr="008E1ACB">
        <w:rPr>
          <w:spacing w:val="-11"/>
          <w:sz w:val="24"/>
          <w:szCs w:val="24"/>
        </w:rPr>
        <w:t xml:space="preserve"> </w:t>
      </w:r>
      <w:r w:rsidRPr="008E1ACB">
        <w:rPr>
          <w:sz w:val="24"/>
          <w:szCs w:val="24"/>
        </w:rPr>
        <w:t>веб-сайтов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z w:val="24"/>
          <w:szCs w:val="24"/>
        </w:rPr>
        <w:t>/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z w:val="24"/>
          <w:szCs w:val="24"/>
        </w:rPr>
        <w:t>Джон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z w:val="24"/>
          <w:szCs w:val="24"/>
        </w:rPr>
        <w:t>Дакетт;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z w:val="24"/>
          <w:szCs w:val="24"/>
        </w:rPr>
        <w:t>пер.</w:t>
      </w:r>
      <w:r w:rsidRPr="008E1ACB">
        <w:rPr>
          <w:spacing w:val="-11"/>
          <w:sz w:val="24"/>
          <w:szCs w:val="24"/>
        </w:rPr>
        <w:t xml:space="preserve"> </w:t>
      </w:r>
      <w:r w:rsidRPr="008E1ACB">
        <w:rPr>
          <w:sz w:val="24"/>
          <w:szCs w:val="24"/>
        </w:rPr>
        <w:t>с</w:t>
      </w:r>
      <w:r w:rsidRPr="008E1ACB">
        <w:rPr>
          <w:spacing w:val="-12"/>
          <w:sz w:val="24"/>
          <w:szCs w:val="24"/>
        </w:rPr>
        <w:t xml:space="preserve"> </w:t>
      </w:r>
      <w:r w:rsidRPr="008E1ACB">
        <w:rPr>
          <w:sz w:val="24"/>
          <w:szCs w:val="24"/>
        </w:rPr>
        <w:t>англ.</w:t>
      </w:r>
      <w:r w:rsidRPr="008E1ACB">
        <w:rPr>
          <w:spacing w:val="-13"/>
          <w:sz w:val="24"/>
          <w:szCs w:val="24"/>
        </w:rPr>
        <w:t xml:space="preserve"> </w:t>
      </w:r>
      <w:r w:rsidRPr="008E1ACB">
        <w:rPr>
          <w:sz w:val="24"/>
          <w:szCs w:val="24"/>
        </w:rPr>
        <w:t>—</w:t>
      </w:r>
      <w:r w:rsidRPr="008E1ACB">
        <w:rPr>
          <w:spacing w:val="-11"/>
          <w:sz w:val="24"/>
          <w:szCs w:val="24"/>
        </w:rPr>
        <w:t xml:space="preserve"> </w:t>
      </w:r>
      <w:r w:rsidRPr="008E1ACB">
        <w:rPr>
          <w:sz w:val="24"/>
          <w:szCs w:val="24"/>
        </w:rPr>
        <w:t>М.:</w:t>
      </w:r>
      <w:r w:rsidRPr="008E1ACB">
        <w:rPr>
          <w:spacing w:val="-57"/>
          <w:sz w:val="24"/>
          <w:szCs w:val="24"/>
        </w:rPr>
        <w:t xml:space="preserve"> </w:t>
      </w:r>
      <w:r w:rsidRPr="008E1ACB">
        <w:rPr>
          <w:sz w:val="24"/>
          <w:szCs w:val="24"/>
        </w:rPr>
        <w:t>Эксмо</w:t>
      </w:r>
      <w:r w:rsidRPr="0082151C">
        <w:rPr>
          <w:sz w:val="24"/>
          <w:szCs w:val="24"/>
        </w:rPr>
        <w:t>,</w:t>
      </w:r>
      <w:r w:rsidRPr="0082151C">
        <w:rPr>
          <w:spacing w:val="-17"/>
          <w:sz w:val="24"/>
          <w:szCs w:val="24"/>
        </w:rPr>
        <w:t xml:space="preserve"> </w:t>
      </w:r>
      <w:r w:rsidRPr="0082151C">
        <w:rPr>
          <w:sz w:val="24"/>
          <w:szCs w:val="24"/>
        </w:rPr>
        <w:t>2013.</w:t>
      </w:r>
      <w:r w:rsidRPr="0082151C">
        <w:rPr>
          <w:spacing w:val="-17"/>
          <w:sz w:val="24"/>
          <w:szCs w:val="24"/>
        </w:rPr>
        <w:t xml:space="preserve"> </w:t>
      </w:r>
      <w:r w:rsidRPr="0082151C">
        <w:rPr>
          <w:sz w:val="24"/>
          <w:szCs w:val="24"/>
        </w:rPr>
        <w:t>—</w:t>
      </w:r>
      <w:r w:rsidRPr="0082151C">
        <w:rPr>
          <w:spacing w:val="-16"/>
          <w:sz w:val="24"/>
          <w:szCs w:val="24"/>
        </w:rPr>
        <w:t xml:space="preserve"> </w:t>
      </w:r>
      <w:r w:rsidRPr="0082151C">
        <w:rPr>
          <w:sz w:val="24"/>
          <w:szCs w:val="24"/>
        </w:rPr>
        <w:t>480</w:t>
      </w:r>
      <w:r w:rsidRPr="0082151C">
        <w:rPr>
          <w:spacing w:val="-17"/>
          <w:sz w:val="24"/>
          <w:szCs w:val="24"/>
        </w:rPr>
        <w:t xml:space="preserve"> </w:t>
      </w:r>
      <w:r w:rsidRPr="0082151C">
        <w:rPr>
          <w:sz w:val="24"/>
          <w:szCs w:val="24"/>
        </w:rPr>
        <w:t>с.</w:t>
      </w:r>
    </w:p>
    <w:p w14:paraId="4BAD8BBA" w14:textId="77777777" w:rsidR="0082151C" w:rsidRPr="0082151C" w:rsidRDefault="0082151C" w:rsidP="0082151C">
      <w:pPr>
        <w:pStyle w:val="aa"/>
        <w:ind w:left="0" w:firstLine="709"/>
        <w:contextualSpacing/>
        <w:rPr>
          <w:sz w:val="24"/>
          <w:szCs w:val="24"/>
        </w:rPr>
      </w:pPr>
      <w:r w:rsidRPr="0082151C">
        <w:rPr>
          <w:spacing w:val="-4"/>
          <w:sz w:val="24"/>
          <w:szCs w:val="24"/>
        </w:rPr>
        <w:t>Макфарланд,</w:t>
      </w:r>
      <w:r w:rsidRPr="0082151C">
        <w:rPr>
          <w:spacing w:val="-11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Д.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Новая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большая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книга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CSS</w:t>
      </w:r>
      <w:r w:rsidRPr="0082151C">
        <w:rPr>
          <w:spacing w:val="-11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/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Дэвид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Макфарланд;</w:t>
      </w:r>
      <w:r w:rsidRPr="0082151C">
        <w:rPr>
          <w:spacing w:val="-11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пер.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с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3"/>
          <w:sz w:val="24"/>
          <w:szCs w:val="24"/>
        </w:rPr>
        <w:t>англ.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3"/>
          <w:sz w:val="24"/>
          <w:szCs w:val="24"/>
        </w:rPr>
        <w:t>—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3"/>
          <w:sz w:val="24"/>
          <w:szCs w:val="24"/>
        </w:rPr>
        <w:t>СПб.: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3"/>
          <w:sz w:val="24"/>
          <w:szCs w:val="24"/>
        </w:rPr>
        <w:t>Питер,</w:t>
      </w:r>
      <w:r w:rsidRPr="0082151C">
        <w:rPr>
          <w:spacing w:val="-57"/>
          <w:sz w:val="24"/>
          <w:szCs w:val="24"/>
        </w:rPr>
        <w:t xml:space="preserve"> </w:t>
      </w:r>
      <w:r w:rsidRPr="0082151C">
        <w:rPr>
          <w:sz w:val="24"/>
          <w:szCs w:val="24"/>
        </w:rPr>
        <w:t>2016.</w:t>
      </w:r>
      <w:r w:rsidRPr="0082151C">
        <w:rPr>
          <w:spacing w:val="-17"/>
          <w:sz w:val="24"/>
          <w:szCs w:val="24"/>
        </w:rPr>
        <w:t xml:space="preserve"> </w:t>
      </w:r>
      <w:r w:rsidRPr="0082151C">
        <w:rPr>
          <w:sz w:val="24"/>
          <w:szCs w:val="24"/>
        </w:rPr>
        <w:t>—</w:t>
      </w:r>
      <w:r w:rsidRPr="0082151C">
        <w:rPr>
          <w:spacing w:val="-16"/>
          <w:sz w:val="24"/>
          <w:szCs w:val="24"/>
        </w:rPr>
        <w:t xml:space="preserve"> </w:t>
      </w:r>
      <w:r w:rsidRPr="0082151C">
        <w:rPr>
          <w:sz w:val="24"/>
          <w:szCs w:val="24"/>
        </w:rPr>
        <w:t>720</w:t>
      </w:r>
      <w:r w:rsidRPr="0082151C">
        <w:rPr>
          <w:spacing w:val="-16"/>
          <w:sz w:val="24"/>
          <w:szCs w:val="24"/>
        </w:rPr>
        <w:t xml:space="preserve"> </w:t>
      </w:r>
      <w:r w:rsidRPr="0082151C">
        <w:rPr>
          <w:sz w:val="24"/>
          <w:szCs w:val="24"/>
        </w:rPr>
        <w:t>с.</w:t>
      </w:r>
    </w:p>
    <w:p w14:paraId="5B821534" w14:textId="201CFD09" w:rsidR="009835F0" w:rsidRPr="0082151C" w:rsidRDefault="009835F0" w:rsidP="0082151C">
      <w:pPr>
        <w:pStyle w:val="aa"/>
        <w:ind w:left="0" w:firstLine="709"/>
        <w:contextualSpacing/>
        <w:rPr>
          <w:spacing w:val="-6"/>
          <w:sz w:val="24"/>
          <w:szCs w:val="24"/>
        </w:rPr>
      </w:pPr>
      <w:r w:rsidRPr="0082151C">
        <w:rPr>
          <w:spacing w:val="-5"/>
          <w:sz w:val="24"/>
          <w:szCs w:val="24"/>
        </w:rPr>
        <w:t>Фримен,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Э.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Изучаем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HTML,</w:t>
      </w:r>
      <w:r w:rsidRPr="0082151C">
        <w:rPr>
          <w:spacing w:val="-9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XHTML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и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CSS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/</w:t>
      </w:r>
      <w:r w:rsidRPr="0082151C">
        <w:rPr>
          <w:spacing w:val="-9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Эрик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Фримен,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Элизабет</w:t>
      </w:r>
      <w:r w:rsidRPr="0082151C">
        <w:rPr>
          <w:spacing w:val="-9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Фримен;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пер.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с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англ.</w:t>
      </w:r>
      <w:r w:rsidRPr="0082151C">
        <w:rPr>
          <w:spacing w:val="-9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—</w:t>
      </w:r>
      <w:r w:rsidRPr="0082151C">
        <w:rPr>
          <w:sz w:val="24"/>
          <w:szCs w:val="24"/>
        </w:rPr>
        <w:t xml:space="preserve"> </w:t>
      </w:r>
      <w:r w:rsidRPr="0082151C">
        <w:rPr>
          <w:spacing w:val="-7"/>
          <w:sz w:val="24"/>
          <w:szCs w:val="24"/>
        </w:rPr>
        <w:t>СПб.:</w:t>
      </w:r>
      <w:r w:rsidRPr="0082151C">
        <w:rPr>
          <w:spacing w:val="-17"/>
          <w:sz w:val="24"/>
          <w:szCs w:val="24"/>
        </w:rPr>
        <w:t xml:space="preserve"> </w:t>
      </w:r>
      <w:r w:rsidRPr="0082151C">
        <w:rPr>
          <w:spacing w:val="-6"/>
          <w:sz w:val="24"/>
          <w:szCs w:val="24"/>
        </w:rPr>
        <w:t>Питер,</w:t>
      </w:r>
      <w:r w:rsidRPr="0082151C">
        <w:rPr>
          <w:spacing w:val="-15"/>
          <w:sz w:val="24"/>
          <w:szCs w:val="24"/>
        </w:rPr>
        <w:t xml:space="preserve"> </w:t>
      </w:r>
      <w:r w:rsidRPr="0082151C">
        <w:rPr>
          <w:spacing w:val="-6"/>
          <w:sz w:val="24"/>
          <w:szCs w:val="24"/>
        </w:rPr>
        <w:t>2010.</w:t>
      </w:r>
      <w:r w:rsidRPr="0082151C">
        <w:rPr>
          <w:spacing w:val="-17"/>
          <w:sz w:val="24"/>
          <w:szCs w:val="24"/>
        </w:rPr>
        <w:t xml:space="preserve"> </w:t>
      </w:r>
      <w:r w:rsidRPr="0082151C">
        <w:rPr>
          <w:spacing w:val="-6"/>
          <w:sz w:val="24"/>
          <w:szCs w:val="24"/>
        </w:rPr>
        <w:t>—</w:t>
      </w:r>
      <w:r w:rsidRPr="0082151C">
        <w:rPr>
          <w:spacing w:val="-15"/>
          <w:sz w:val="24"/>
          <w:szCs w:val="24"/>
        </w:rPr>
        <w:t xml:space="preserve"> </w:t>
      </w:r>
      <w:r w:rsidRPr="0082151C">
        <w:rPr>
          <w:spacing w:val="-6"/>
          <w:sz w:val="24"/>
          <w:szCs w:val="24"/>
        </w:rPr>
        <w:t>656</w:t>
      </w:r>
      <w:r w:rsidRPr="0082151C">
        <w:rPr>
          <w:spacing w:val="-16"/>
          <w:sz w:val="24"/>
          <w:szCs w:val="24"/>
        </w:rPr>
        <w:t xml:space="preserve"> </w:t>
      </w:r>
      <w:r w:rsidRPr="0082151C">
        <w:rPr>
          <w:spacing w:val="-6"/>
          <w:sz w:val="24"/>
          <w:szCs w:val="24"/>
        </w:rPr>
        <w:t>с.</w:t>
      </w:r>
    </w:p>
    <w:p w14:paraId="0D8A5B9E" w14:textId="0EC86FB9" w:rsidR="0082151C" w:rsidRPr="0082151C" w:rsidRDefault="0082151C" w:rsidP="0082151C">
      <w:pPr>
        <w:pStyle w:val="aa"/>
        <w:tabs>
          <w:tab w:val="left" w:pos="2282"/>
          <w:tab w:val="left" w:pos="3303"/>
          <w:tab w:val="left" w:pos="5041"/>
          <w:tab w:val="left" w:pos="6108"/>
          <w:tab w:val="left" w:pos="6529"/>
          <w:tab w:val="left" w:pos="7359"/>
          <w:tab w:val="left" w:pos="8380"/>
          <w:tab w:val="left" w:pos="9288"/>
        </w:tabs>
        <w:ind w:left="0" w:firstLine="709"/>
        <w:rPr>
          <w:spacing w:val="-7"/>
          <w:sz w:val="24"/>
          <w:szCs w:val="24"/>
          <w:lang w:val="en-US"/>
        </w:rPr>
      </w:pPr>
      <w:r w:rsidRPr="0082151C">
        <w:rPr>
          <w:sz w:val="24"/>
          <w:szCs w:val="24"/>
        </w:rPr>
        <w:t>Веб-шрифты</w:t>
      </w:r>
      <w:r w:rsidRPr="0082151C">
        <w:rPr>
          <w:sz w:val="24"/>
          <w:szCs w:val="24"/>
        </w:rPr>
        <w:tab/>
        <w:t>Google</w:t>
      </w:r>
      <w:r w:rsidRPr="0082151C">
        <w:rPr>
          <w:sz w:val="24"/>
          <w:szCs w:val="24"/>
        </w:rPr>
        <w:tab/>
        <w:t>[Электронный</w:t>
      </w:r>
      <w:r w:rsidRPr="0082151C">
        <w:rPr>
          <w:sz w:val="24"/>
          <w:szCs w:val="24"/>
        </w:rPr>
        <w:tab/>
        <w:t>ресурс]</w:t>
      </w:r>
      <w:r w:rsidRPr="0082151C">
        <w:rPr>
          <w:sz w:val="24"/>
          <w:szCs w:val="24"/>
        </w:rPr>
        <w:tab/>
        <w:t>/</w:t>
      </w:r>
      <w:r w:rsidRPr="0082151C">
        <w:rPr>
          <w:sz w:val="24"/>
          <w:szCs w:val="24"/>
        </w:rPr>
        <w:tab/>
        <w:t>Сайт</w:t>
      </w:r>
      <w:r w:rsidRPr="0082151C">
        <w:rPr>
          <w:sz w:val="24"/>
          <w:szCs w:val="24"/>
        </w:rPr>
        <w:tab/>
        <w:t>Google</w:t>
      </w:r>
      <w:r w:rsidRPr="0082151C">
        <w:rPr>
          <w:sz w:val="24"/>
          <w:szCs w:val="24"/>
        </w:rPr>
        <w:tab/>
        <w:t>Fonts.</w:t>
      </w:r>
      <w:r w:rsidRPr="0082151C">
        <w:rPr>
          <w:sz w:val="24"/>
          <w:szCs w:val="24"/>
        </w:rPr>
        <w:tab/>
      </w:r>
      <w:r w:rsidRPr="0082151C">
        <w:rPr>
          <w:spacing w:val="-7"/>
          <w:sz w:val="24"/>
          <w:szCs w:val="24"/>
          <w:lang w:val="en-US"/>
        </w:rPr>
        <w:t>URL:</w:t>
      </w:r>
      <w:r w:rsidRPr="0082151C">
        <w:rPr>
          <w:spacing w:val="-57"/>
          <w:sz w:val="24"/>
          <w:szCs w:val="24"/>
          <w:lang w:val="en-US"/>
        </w:rPr>
        <w:t xml:space="preserve"> </w:t>
      </w:r>
      <w:r w:rsidRPr="0082151C">
        <w:rPr>
          <w:spacing w:val="-8"/>
          <w:sz w:val="24"/>
          <w:szCs w:val="24"/>
          <w:lang w:val="en-US"/>
        </w:rPr>
        <w:t>https://</w:t>
      </w:r>
      <w:hyperlink r:id="rId9">
        <w:r w:rsidRPr="0082151C">
          <w:rPr>
            <w:spacing w:val="-8"/>
            <w:sz w:val="24"/>
            <w:szCs w:val="24"/>
            <w:lang w:val="en-US"/>
          </w:rPr>
          <w:t>www.google.com/fonts</w:t>
        </w:r>
        <w:r w:rsidRPr="0082151C">
          <w:rPr>
            <w:spacing w:val="-17"/>
            <w:sz w:val="24"/>
            <w:szCs w:val="24"/>
            <w:lang w:val="en-US"/>
          </w:rPr>
          <w:t xml:space="preserve"> </w:t>
        </w:r>
      </w:hyperlink>
      <w:r w:rsidRPr="0082151C">
        <w:rPr>
          <w:spacing w:val="-7"/>
          <w:sz w:val="24"/>
          <w:szCs w:val="24"/>
          <w:lang w:val="en-US"/>
        </w:rPr>
        <w:t>.</w:t>
      </w:r>
    </w:p>
    <w:p w14:paraId="31CCB675" w14:textId="023C1992" w:rsidR="0082151C" w:rsidRPr="0082151C" w:rsidRDefault="0082151C" w:rsidP="0082151C">
      <w:pPr>
        <w:pStyle w:val="aa"/>
        <w:tabs>
          <w:tab w:val="left" w:pos="1949"/>
          <w:tab w:val="left" w:pos="3036"/>
          <w:tab w:val="left" w:pos="4019"/>
          <w:tab w:val="left" w:pos="5261"/>
          <w:tab w:val="left" w:pos="6458"/>
          <w:tab w:val="left" w:pos="8065"/>
          <w:tab w:val="left" w:pos="8999"/>
          <w:tab w:val="left" w:pos="9288"/>
        </w:tabs>
        <w:ind w:left="0" w:firstLine="709"/>
        <w:rPr>
          <w:spacing w:val="-7"/>
          <w:sz w:val="24"/>
          <w:szCs w:val="24"/>
        </w:rPr>
      </w:pPr>
      <w:r w:rsidRPr="0082151C">
        <w:rPr>
          <w:sz w:val="24"/>
          <w:szCs w:val="24"/>
        </w:rPr>
        <w:t>Каскадные</w:t>
      </w:r>
      <w:r w:rsidRPr="0082151C">
        <w:rPr>
          <w:sz w:val="24"/>
          <w:szCs w:val="24"/>
        </w:rPr>
        <w:tab/>
        <w:t>Таблицы</w:t>
      </w:r>
      <w:r w:rsidRPr="0082151C">
        <w:rPr>
          <w:sz w:val="24"/>
          <w:szCs w:val="24"/>
        </w:rPr>
        <w:tab/>
        <w:t>Стилей.</w:t>
      </w:r>
      <w:r w:rsidRPr="0082151C">
        <w:rPr>
          <w:sz w:val="24"/>
          <w:szCs w:val="24"/>
        </w:rPr>
        <w:tab/>
        <w:t>Домашняя</w:t>
      </w:r>
      <w:r w:rsidRPr="0082151C">
        <w:rPr>
          <w:sz w:val="24"/>
          <w:szCs w:val="24"/>
        </w:rPr>
        <w:tab/>
        <w:t>страничка</w:t>
      </w:r>
      <w:r w:rsidRPr="0082151C">
        <w:rPr>
          <w:sz w:val="24"/>
          <w:szCs w:val="24"/>
        </w:rPr>
        <w:tab/>
        <w:t>[Электронный</w:t>
      </w:r>
      <w:r w:rsidRPr="0082151C">
        <w:rPr>
          <w:sz w:val="24"/>
          <w:szCs w:val="24"/>
        </w:rPr>
        <w:tab/>
        <w:t>ресурс]</w:t>
      </w:r>
      <w:r w:rsidRPr="0082151C">
        <w:rPr>
          <w:sz w:val="24"/>
          <w:szCs w:val="24"/>
        </w:rPr>
        <w:tab/>
        <w:t>/</w:t>
      </w:r>
      <w:r w:rsidRPr="0082151C">
        <w:rPr>
          <w:sz w:val="24"/>
          <w:szCs w:val="24"/>
        </w:rPr>
        <w:tab/>
      </w:r>
      <w:r w:rsidRPr="0082151C">
        <w:rPr>
          <w:spacing w:val="-9"/>
          <w:sz w:val="24"/>
          <w:szCs w:val="24"/>
        </w:rPr>
        <w:t>URL:</w:t>
      </w:r>
      <w:r w:rsidRPr="0082151C">
        <w:rPr>
          <w:spacing w:val="-57"/>
          <w:sz w:val="24"/>
          <w:szCs w:val="24"/>
        </w:rPr>
        <w:t xml:space="preserve"> </w:t>
      </w:r>
      <w:r w:rsidRPr="0082151C">
        <w:rPr>
          <w:spacing w:val="-8"/>
          <w:sz w:val="24"/>
          <w:szCs w:val="24"/>
        </w:rPr>
        <w:t>https:</w:t>
      </w:r>
      <w:hyperlink r:id="rId10">
        <w:r w:rsidRPr="0082151C">
          <w:rPr>
            <w:spacing w:val="-8"/>
            <w:sz w:val="24"/>
            <w:szCs w:val="24"/>
          </w:rPr>
          <w:t>//www.w3.org/Style/CSS/Overview.ru.html</w:t>
        </w:r>
        <w:r w:rsidRPr="0082151C">
          <w:rPr>
            <w:spacing w:val="-16"/>
            <w:sz w:val="24"/>
            <w:szCs w:val="24"/>
          </w:rPr>
          <w:t xml:space="preserve"> </w:t>
        </w:r>
      </w:hyperlink>
      <w:r w:rsidRPr="0082151C">
        <w:rPr>
          <w:spacing w:val="-16"/>
          <w:sz w:val="24"/>
          <w:szCs w:val="24"/>
        </w:rPr>
        <w:t>.</w:t>
      </w:r>
    </w:p>
    <w:p w14:paraId="75F98AA2" w14:textId="223B5419" w:rsidR="0082151C" w:rsidRPr="0082151C" w:rsidRDefault="0082151C" w:rsidP="0082151C">
      <w:pPr>
        <w:pStyle w:val="aa"/>
        <w:ind w:left="0" w:firstLine="709"/>
        <w:rPr>
          <w:sz w:val="24"/>
          <w:szCs w:val="24"/>
        </w:rPr>
      </w:pPr>
      <w:r w:rsidRPr="0082151C">
        <w:rPr>
          <w:spacing w:val="-5"/>
          <w:sz w:val="24"/>
          <w:szCs w:val="24"/>
        </w:rPr>
        <w:t>Консорциум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Всемирной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5"/>
          <w:sz w:val="24"/>
          <w:szCs w:val="24"/>
        </w:rPr>
        <w:t>паутины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[Электронный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ресурс]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/</w:t>
      </w:r>
      <w:r w:rsidRPr="0082151C">
        <w:rPr>
          <w:spacing w:val="-9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Сайт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Консорциум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Всемирной</w:t>
      </w:r>
      <w:r w:rsidRPr="0082151C">
        <w:rPr>
          <w:spacing w:val="-10"/>
          <w:sz w:val="24"/>
          <w:szCs w:val="24"/>
        </w:rPr>
        <w:t xml:space="preserve"> </w:t>
      </w:r>
      <w:r w:rsidRPr="0082151C">
        <w:rPr>
          <w:spacing w:val="-4"/>
          <w:sz w:val="24"/>
          <w:szCs w:val="24"/>
        </w:rPr>
        <w:t>пау-</w:t>
      </w:r>
      <w:r w:rsidRPr="0082151C">
        <w:rPr>
          <w:spacing w:val="-57"/>
          <w:sz w:val="24"/>
          <w:szCs w:val="24"/>
        </w:rPr>
        <w:t xml:space="preserve"> </w:t>
      </w:r>
      <w:r w:rsidRPr="0082151C">
        <w:rPr>
          <w:spacing w:val="-8"/>
          <w:sz w:val="24"/>
          <w:szCs w:val="24"/>
        </w:rPr>
        <w:t>тины</w:t>
      </w:r>
      <w:r w:rsidRPr="0082151C">
        <w:rPr>
          <w:spacing w:val="-16"/>
          <w:sz w:val="24"/>
          <w:szCs w:val="24"/>
        </w:rPr>
        <w:t xml:space="preserve"> </w:t>
      </w:r>
      <w:r w:rsidRPr="0082151C">
        <w:rPr>
          <w:spacing w:val="-8"/>
          <w:sz w:val="24"/>
          <w:szCs w:val="24"/>
        </w:rPr>
        <w:t>(W3C).</w:t>
      </w:r>
      <w:r w:rsidRPr="0082151C">
        <w:rPr>
          <w:spacing w:val="-16"/>
          <w:sz w:val="24"/>
          <w:szCs w:val="24"/>
        </w:rPr>
        <w:t xml:space="preserve"> </w:t>
      </w:r>
      <w:r w:rsidRPr="0082151C">
        <w:rPr>
          <w:spacing w:val="-8"/>
          <w:sz w:val="24"/>
          <w:szCs w:val="24"/>
        </w:rPr>
        <w:t>URL:</w:t>
      </w:r>
      <w:r w:rsidRPr="0082151C">
        <w:rPr>
          <w:spacing w:val="-16"/>
          <w:sz w:val="24"/>
          <w:szCs w:val="24"/>
        </w:rPr>
        <w:t xml:space="preserve"> </w:t>
      </w:r>
      <w:hyperlink r:id="rId11">
        <w:r w:rsidRPr="0082151C">
          <w:rPr>
            <w:spacing w:val="-8"/>
            <w:sz w:val="24"/>
            <w:szCs w:val="24"/>
          </w:rPr>
          <w:t>https://www.w3.org/</w:t>
        </w:r>
        <w:r w:rsidRPr="0082151C">
          <w:rPr>
            <w:spacing w:val="-16"/>
            <w:sz w:val="24"/>
            <w:szCs w:val="24"/>
          </w:rPr>
          <w:t xml:space="preserve"> </w:t>
        </w:r>
      </w:hyperlink>
      <w:r w:rsidRPr="0082151C">
        <w:rPr>
          <w:spacing w:val="-7"/>
          <w:sz w:val="24"/>
          <w:szCs w:val="24"/>
        </w:rPr>
        <w:t>.</w:t>
      </w:r>
    </w:p>
    <w:p w14:paraId="64B10429" w14:textId="77777777" w:rsidR="0082151C" w:rsidRDefault="0082151C" w:rsidP="0082151C">
      <w:pPr>
        <w:pStyle w:val="aa"/>
        <w:tabs>
          <w:tab w:val="left" w:pos="1949"/>
          <w:tab w:val="left" w:pos="3036"/>
          <w:tab w:val="left" w:pos="4019"/>
          <w:tab w:val="left" w:pos="5261"/>
          <w:tab w:val="left" w:pos="6458"/>
          <w:tab w:val="left" w:pos="8065"/>
          <w:tab w:val="left" w:pos="8999"/>
          <w:tab w:val="left" w:pos="9288"/>
        </w:tabs>
        <w:spacing w:before="113" w:line="276" w:lineRule="auto"/>
        <w:ind w:right="394"/>
      </w:pPr>
    </w:p>
    <w:p w14:paraId="1442E136" w14:textId="77777777" w:rsidR="0082151C" w:rsidRPr="008E1ACB" w:rsidRDefault="0082151C" w:rsidP="008E1ACB">
      <w:pPr>
        <w:pStyle w:val="aa"/>
        <w:ind w:left="0" w:right="-2" w:firstLine="709"/>
        <w:contextualSpacing/>
        <w:rPr>
          <w:sz w:val="24"/>
          <w:szCs w:val="24"/>
        </w:rPr>
      </w:pPr>
    </w:p>
    <w:p w14:paraId="657F9815" w14:textId="5F0F269D" w:rsidR="006871C3" w:rsidRPr="009F0115" w:rsidRDefault="006871C3" w:rsidP="009F011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871C3" w:rsidRPr="009F0115" w:rsidSect="00C81897">
      <w:footerReference w:type="default" r:id="rId12"/>
      <w:pgSz w:w="11906" w:h="16838" w:code="9"/>
      <w:pgMar w:top="567" w:right="851" w:bottom="1134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2EE38" w14:textId="77777777" w:rsidR="00D503E9" w:rsidRDefault="00D503E9" w:rsidP="005C3EEE">
      <w:pPr>
        <w:spacing w:after="0" w:line="240" w:lineRule="auto"/>
      </w:pPr>
      <w:r>
        <w:separator/>
      </w:r>
    </w:p>
  </w:endnote>
  <w:endnote w:type="continuationSeparator" w:id="0">
    <w:p w14:paraId="7D389391" w14:textId="77777777" w:rsidR="00D503E9" w:rsidRDefault="00D503E9" w:rsidP="005C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6938191"/>
      <w:docPartObj>
        <w:docPartGallery w:val="Page Numbers (Bottom of Page)"/>
        <w:docPartUnique/>
      </w:docPartObj>
    </w:sdtPr>
    <w:sdtContent>
      <w:p w14:paraId="0BA36C84" w14:textId="4C7E70B4" w:rsidR="009F0115" w:rsidRDefault="009F011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0F2A71" w14:textId="77777777" w:rsidR="0087435A" w:rsidRDefault="0087435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B4479" w14:textId="77777777" w:rsidR="00D503E9" w:rsidRDefault="00D503E9" w:rsidP="005C3EEE">
      <w:pPr>
        <w:spacing w:after="0" w:line="240" w:lineRule="auto"/>
      </w:pPr>
      <w:r>
        <w:separator/>
      </w:r>
    </w:p>
  </w:footnote>
  <w:footnote w:type="continuationSeparator" w:id="0">
    <w:p w14:paraId="18AB9EAC" w14:textId="77777777" w:rsidR="00D503E9" w:rsidRDefault="00D503E9" w:rsidP="005C3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0"/>
        </w:tabs>
        <w:ind w:left="70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7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580" w:hanging="360"/>
      </w:pPr>
      <w:rPr>
        <w:rFonts w:ascii="OpenSymbol" w:hAnsi="OpenSymbol" w:cs="OpenSymbol"/>
      </w:rPr>
    </w:lvl>
  </w:abstractNum>
  <w:abstractNum w:abstractNumId="5" w15:restartNumberingAfterBreak="0">
    <w:nsid w:val="00266044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14553BA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7A16B07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D5C22E7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E0A5573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71743E"/>
    <w:multiLevelType w:val="hybridMultilevel"/>
    <w:tmpl w:val="98E04BBA"/>
    <w:lvl w:ilvl="0" w:tplc="742E73BA">
      <w:numFmt w:val="bullet"/>
      <w:lvlText w:val="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5896AC">
      <w:numFmt w:val="bullet"/>
      <w:lvlText w:val="•"/>
      <w:lvlJc w:val="left"/>
      <w:pPr>
        <w:ind w:left="2010" w:hanging="360"/>
      </w:pPr>
      <w:rPr>
        <w:rFonts w:hint="default"/>
        <w:lang w:val="ru-RU" w:eastAsia="en-US" w:bidi="ar-SA"/>
      </w:rPr>
    </w:lvl>
    <w:lvl w:ilvl="2" w:tplc="DC786F84">
      <w:numFmt w:val="bullet"/>
      <w:lvlText w:val="•"/>
      <w:lvlJc w:val="left"/>
      <w:pPr>
        <w:ind w:left="2920" w:hanging="360"/>
      </w:pPr>
      <w:rPr>
        <w:rFonts w:hint="default"/>
        <w:lang w:val="ru-RU" w:eastAsia="en-US" w:bidi="ar-SA"/>
      </w:rPr>
    </w:lvl>
    <w:lvl w:ilvl="3" w:tplc="BC98C3AE">
      <w:numFmt w:val="bullet"/>
      <w:lvlText w:val="•"/>
      <w:lvlJc w:val="left"/>
      <w:pPr>
        <w:ind w:left="3830" w:hanging="360"/>
      </w:pPr>
      <w:rPr>
        <w:rFonts w:hint="default"/>
        <w:lang w:val="ru-RU" w:eastAsia="en-US" w:bidi="ar-SA"/>
      </w:rPr>
    </w:lvl>
    <w:lvl w:ilvl="4" w:tplc="5C8497B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C2D85076">
      <w:numFmt w:val="bullet"/>
      <w:lvlText w:val="•"/>
      <w:lvlJc w:val="left"/>
      <w:pPr>
        <w:ind w:left="5650" w:hanging="360"/>
      </w:pPr>
      <w:rPr>
        <w:rFonts w:hint="default"/>
        <w:lang w:val="ru-RU" w:eastAsia="en-US" w:bidi="ar-SA"/>
      </w:rPr>
    </w:lvl>
    <w:lvl w:ilvl="6" w:tplc="406C04EC"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plc="1ED66112">
      <w:numFmt w:val="bullet"/>
      <w:lvlText w:val="•"/>
      <w:lvlJc w:val="left"/>
      <w:pPr>
        <w:ind w:left="7470" w:hanging="360"/>
      </w:pPr>
      <w:rPr>
        <w:rFonts w:hint="default"/>
        <w:lang w:val="ru-RU" w:eastAsia="en-US" w:bidi="ar-SA"/>
      </w:rPr>
    </w:lvl>
    <w:lvl w:ilvl="8" w:tplc="42D08766">
      <w:numFmt w:val="bullet"/>
      <w:lvlText w:val="•"/>
      <w:lvlJc w:val="left"/>
      <w:pPr>
        <w:ind w:left="838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1A76562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2295E8B"/>
    <w:multiLevelType w:val="hybridMultilevel"/>
    <w:tmpl w:val="897E4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587EB4"/>
    <w:multiLevelType w:val="hybridMultilevel"/>
    <w:tmpl w:val="2E88A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16D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0F763BE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14C0880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4E65039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5D355AC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8A7376B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5956619"/>
    <w:multiLevelType w:val="hybridMultilevel"/>
    <w:tmpl w:val="58704D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9635025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9942A1F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A7D0B4A"/>
    <w:multiLevelType w:val="hybridMultilevel"/>
    <w:tmpl w:val="8B42CD32"/>
    <w:lvl w:ilvl="0" w:tplc="64267E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F0C3E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3F2C4930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10C249B"/>
    <w:multiLevelType w:val="hybridMultilevel"/>
    <w:tmpl w:val="EDBCFFDA"/>
    <w:lvl w:ilvl="0" w:tplc="023871AE">
      <w:numFmt w:val="bullet"/>
      <w:lvlText w:val=""/>
      <w:lvlJc w:val="left"/>
      <w:pPr>
        <w:ind w:left="1243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EDED416">
      <w:numFmt w:val="bullet"/>
      <w:lvlText w:val="•"/>
      <w:lvlJc w:val="left"/>
      <w:pPr>
        <w:ind w:left="2136" w:hanging="425"/>
      </w:pPr>
      <w:rPr>
        <w:rFonts w:hint="default"/>
        <w:lang w:val="ru-RU" w:eastAsia="en-US" w:bidi="ar-SA"/>
      </w:rPr>
    </w:lvl>
    <w:lvl w:ilvl="2" w:tplc="CC1A8208">
      <w:numFmt w:val="bullet"/>
      <w:lvlText w:val="•"/>
      <w:lvlJc w:val="left"/>
      <w:pPr>
        <w:ind w:left="3032" w:hanging="425"/>
      </w:pPr>
      <w:rPr>
        <w:rFonts w:hint="default"/>
        <w:lang w:val="ru-RU" w:eastAsia="en-US" w:bidi="ar-SA"/>
      </w:rPr>
    </w:lvl>
    <w:lvl w:ilvl="3" w:tplc="CCAEAB32">
      <w:numFmt w:val="bullet"/>
      <w:lvlText w:val="•"/>
      <w:lvlJc w:val="left"/>
      <w:pPr>
        <w:ind w:left="3928" w:hanging="425"/>
      </w:pPr>
      <w:rPr>
        <w:rFonts w:hint="default"/>
        <w:lang w:val="ru-RU" w:eastAsia="en-US" w:bidi="ar-SA"/>
      </w:rPr>
    </w:lvl>
    <w:lvl w:ilvl="4" w:tplc="4C9C579A">
      <w:numFmt w:val="bullet"/>
      <w:lvlText w:val="•"/>
      <w:lvlJc w:val="left"/>
      <w:pPr>
        <w:ind w:left="4824" w:hanging="425"/>
      </w:pPr>
      <w:rPr>
        <w:rFonts w:hint="default"/>
        <w:lang w:val="ru-RU" w:eastAsia="en-US" w:bidi="ar-SA"/>
      </w:rPr>
    </w:lvl>
    <w:lvl w:ilvl="5" w:tplc="01D25800">
      <w:numFmt w:val="bullet"/>
      <w:lvlText w:val="•"/>
      <w:lvlJc w:val="left"/>
      <w:pPr>
        <w:ind w:left="5720" w:hanging="425"/>
      </w:pPr>
      <w:rPr>
        <w:rFonts w:hint="default"/>
        <w:lang w:val="ru-RU" w:eastAsia="en-US" w:bidi="ar-SA"/>
      </w:rPr>
    </w:lvl>
    <w:lvl w:ilvl="6" w:tplc="5832E07E">
      <w:numFmt w:val="bullet"/>
      <w:lvlText w:val="•"/>
      <w:lvlJc w:val="left"/>
      <w:pPr>
        <w:ind w:left="6616" w:hanging="425"/>
      </w:pPr>
      <w:rPr>
        <w:rFonts w:hint="default"/>
        <w:lang w:val="ru-RU" w:eastAsia="en-US" w:bidi="ar-SA"/>
      </w:rPr>
    </w:lvl>
    <w:lvl w:ilvl="7" w:tplc="C9F698F8">
      <w:numFmt w:val="bullet"/>
      <w:lvlText w:val="•"/>
      <w:lvlJc w:val="left"/>
      <w:pPr>
        <w:ind w:left="7512" w:hanging="425"/>
      </w:pPr>
      <w:rPr>
        <w:rFonts w:hint="default"/>
        <w:lang w:val="ru-RU" w:eastAsia="en-US" w:bidi="ar-SA"/>
      </w:rPr>
    </w:lvl>
    <w:lvl w:ilvl="8" w:tplc="D1E82BF0">
      <w:numFmt w:val="bullet"/>
      <w:lvlText w:val="•"/>
      <w:lvlJc w:val="left"/>
      <w:pPr>
        <w:ind w:left="8408" w:hanging="425"/>
      </w:pPr>
      <w:rPr>
        <w:rFonts w:hint="default"/>
        <w:lang w:val="ru-RU" w:eastAsia="en-US" w:bidi="ar-SA"/>
      </w:rPr>
    </w:lvl>
  </w:abstractNum>
  <w:abstractNum w:abstractNumId="27" w15:restartNumberingAfterBreak="0">
    <w:nsid w:val="42725A5A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2EA4298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3084662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617242A"/>
    <w:multiLevelType w:val="hybridMultilevel"/>
    <w:tmpl w:val="546E5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EE3BC8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B7A3F7F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F0076C0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4F622F19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3720E9F"/>
    <w:multiLevelType w:val="hybridMultilevel"/>
    <w:tmpl w:val="492A5D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D750DF9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4E90E8F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B863A5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D6E71BA"/>
    <w:multiLevelType w:val="hybridMultilevel"/>
    <w:tmpl w:val="5224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B6100"/>
    <w:multiLevelType w:val="hybridMultilevel"/>
    <w:tmpl w:val="7DC20B3E"/>
    <w:lvl w:ilvl="0" w:tplc="E0549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DA35017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FE27C74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1215CC1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1AD3E4B"/>
    <w:multiLevelType w:val="multilevel"/>
    <w:tmpl w:val="2102D4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3211A03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3F24E58"/>
    <w:multiLevelType w:val="hybridMultilevel"/>
    <w:tmpl w:val="802A6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3E3D9C"/>
    <w:multiLevelType w:val="hybridMultilevel"/>
    <w:tmpl w:val="6FC2F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6054A6"/>
    <w:multiLevelType w:val="hybridMultilevel"/>
    <w:tmpl w:val="4FACD07E"/>
    <w:lvl w:ilvl="0" w:tplc="4D60B2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7C7E3742"/>
    <w:multiLevelType w:val="hybridMultilevel"/>
    <w:tmpl w:val="1D56B7AE"/>
    <w:lvl w:ilvl="0" w:tplc="0F00EB6A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9E51E4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F5F2D5A2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3" w:tplc="530A3F4C">
      <w:numFmt w:val="bullet"/>
      <w:lvlText w:val="•"/>
      <w:lvlJc w:val="left"/>
      <w:pPr>
        <w:ind w:left="3928" w:hanging="360"/>
      </w:pPr>
      <w:rPr>
        <w:rFonts w:hint="default"/>
        <w:lang w:val="ru-RU" w:eastAsia="en-US" w:bidi="ar-SA"/>
      </w:rPr>
    </w:lvl>
    <w:lvl w:ilvl="4" w:tplc="C21080FE">
      <w:numFmt w:val="bullet"/>
      <w:lvlText w:val="•"/>
      <w:lvlJc w:val="left"/>
      <w:pPr>
        <w:ind w:left="4824" w:hanging="360"/>
      </w:pPr>
      <w:rPr>
        <w:rFonts w:hint="default"/>
        <w:lang w:val="ru-RU" w:eastAsia="en-US" w:bidi="ar-SA"/>
      </w:rPr>
    </w:lvl>
    <w:lvl w:ilvl="5" w:tplc="F9AA823C">
      <w:numFmt w:val="bullet"/>
      <w:lvlText w:val="•"/>
      <w:lvlJc w:val="left"/>
      <w:pPr>
        <w:ind w:left="5720" w:hanging="360"/>
      </w:pPr>
      <w:rPr>
        <w:rFonts w:hint="default"/>
        <w:lang w:val="ru-RU" w:eastAsia="en-US" w:bidi="ar-SA"/>
      </w:rPr>
    </w:lvl>
    <w:lvl w:ilvl="6" w:tplc="CC1AA2CA">
      <w:numFmt w:val="bullet"/>
      <w:lvlText w:val="•"/>
      <w:lvlJc w:val="left"/>
      <w:pPr>
        <w:ind w:left="6616" w:hanging="360"/>
      </w:pPr>
      <w:rPr>
        <w:rFonts w:hint="default"/>
        <w:lang w:val="ru-RU" w:eastAsia="en-US" w:bidi="ar-SA"/>
      </w:rPr>
    </w:lvl>
    <w:lvl w:ilvl="7" w:tplc="8742689E">
      <w:numFmt w:val="bullet"/>
      <w:lvlText w:val="•"/>
      <w:lvlJc w:val="left"/>
      <w:pPr>
        <w:ind w:left="7512" w:hanging="360"/>
      </w:pPr>
      <w:rPr>
        <w:rFonts w:hint="default"/>
        <w:lang w:val="ru-RU" w:eastAsia="en-US" w:bidi="ar-SA"/>
      </w:rPr>
    </w:lvl>
    <w:lvl w:ilvl="8" w:tplc="FA4E2A66">
      <w:numFmt w:val="bullet"/>
      <w:lvlText w:val="•"/>
      <w:lvlJc w:val="left"/>
      <w:pPr>
        <w:ind w:left="8408" w:hanging="360"/>
      </w:pPr>
      <w:rPr>
        <w:rFonts w:hint="default"/>
        <w:lang w:val="ru-RU" w:eastAsia="en-US" w:bidi="ar-SA"/>
      </w:rPr>
    </w:lvl>
  </w:abstractNum>
  <w:num w:numId="1" w16cid:durableId="2123528646">
    <w:abstractNumId w:val="44"/>
  </w:num>
  <w:num w:numId="2" w16cid:durableId="248736532">
    <w:abstractNumId w:val="23"/>
  </w:num>
  <w:num w:numId="3" w16cid:durableId="1354847071">
    <w:abstractNumId w:val="40"/>
  </w:num>
  <w:num w:numId="4" w16cid:durableId="742457810">
    <w:abstractNumId w:val="25"/>
  </w:num>
  <w:num w:numId="5" w16cid:durableId="1400247560">
    <w:abstractNumId w:val="48"/>
  </w:num>
  <w:num w:numId="6" w16cid:durableId="1935900457">
    <w:abstractNumId w:val="19"/>
  </w:num>
  <w:num w:numId="7" w16cid:durableId="914364022">
    <w:abstractNumId w:val="31"/>
  </w:num>
  <w:num w:numId="8" w16cid:durableId="615522213">
    <w:abstractNumId w:val="5"/>
  </w:num>
  <w:num w:numId="9" w16cid:durableId="600381761">
    <w:abstractNumId w:val="34"/>
  </w:num>
  <w:num w:numId="10" w16cid:durableId="949118919">
    <w:abstractNumId w:val="37"/>
  </w:num>
  <w:num w:numId="11" w16cid:durableId="1938442706">
    <w:abstractNumId w:val="27"/>
  </w:num>
  <w:num w:numId="12" w16cid:durableId="1475950017">
    <w:abstractNumId w:val="43"/>
  </w:num>
  <w:num w:numId="13" w16cid:durableId="1100373828">
    <w:abstractNumId w:val="28"/>
  </w:num>
  <w:num w:numId="14" w16cid:durableId="256793166">
    <w:abstractNumId w:val="8"/>
  </w:num>
  <w:num w:numId="15" w16cid:durableId="1428772037">
    <w:abstractNumId w:val="16"/>
  </w:num>
  <w:num w:numId="16" w16cid:durableId="662125107">
    <w:abstractNumId w:val="22"/>
  </w:num>
  <w:num w:numId="17" w16cid:durableId="576017861">
    <w:abstractNumId w:val="14"/>
  </w:num>
  <w:num w:numId="18" w16cid:durableId="959066344">
    <w:abstractNumId w:val="18"/>
  </w:num>
  <w:num w:numId="19" w16cid:durableId="471942684">
    <w:abstractNumId w:val="38"/>
  </w:num>
  <w:num w:numId="20" w16cid:durableId="1332753311">
    <w:abstractNumId w:val="7"/>
  </w:num>
  <w:num w:numId="21" w16cid:durableId="1755122693">
    <w:abstractNumId w:val="29"/>
  </w:num>
  <w:num w:numId="22" w16cid:durableId="1071852583">
    <w:abstractNumId w:val="41"/>
  </w:num>
  <w:num w:numId="23" w16cid:durableId="1392732532">
    <w:abstractNumId w:val="21"/>
  </w:num>
  <w:num w:numId="24" w16cid:durableId="1916940325">
    <w:abstractNumId w:val="6"/>
  </w:num>
  <w:num w:numId="25" w16cid:durableId="995570060">
    <w:abstractNumId w:val="36"/>
  </w:num>
  <w:num w:numId="26" w16cid:durableId="1944992521">
    <w:abstractNumId w:val="33"/>
  </w:num>
  <w:num w:numId="27" w16cid:durableId="373965280">
    <w:abstractNumId w:val="42"/>
  </w:num>
  <w:num w:numId="28" w16cid:durableId="1368875363">
    <w:abstractNumId w:val="11"/>
  </w:num>
  <w:num w:numId="29" w16cid:durableId="1130131318">
    <w:abstractNumId w:val="15"/>
  </w:num>
  <w:num w:numId="30" w16cid:durableId="1826896397">
    <w:abstractNumId w:val="9"/>
  </w:num>
  <w:num w:numId="31" w16cid:durableId="388454011">
    <w:abstractNumId w:val="45"/>
  </w:num>
  <w:num w:numId="32" w16cid:durableId="505562800">
    <w:abstractNumId w:val="24"/>
  </w:num>
  <w:num w:numId="33" w16cid:durableId="1326133329">
    <w:abstractNumId w:val="32"/>
  </w:num>
  <w:num w:numId="34" w16cid:durableId="1763254788">
    <w:abstractNumId w:val="17"/>
  </w:num>
  <w:num w:numId="35" w16cid:durableId="1636789730">
    <w:abstractNumId w:val="39"/>
  </w:num>
  <w:num w:numId="36" w16cid:durableId="370082153">
    <w:abstractNumId w:val="13"/>
  </w:num>
  <w:num w:numId="37" w16cid:durableId="504829982">
    <w:abstractNumId w:val="20"/>
  </w:num>
  <w:num w:numId="38" w16cid:durableId="551813609">
    <w:abstractNumId w:val="12"/>
  </w:num>
  <w:num w:numId="39" w16cid:durableId="1913924995">
    <w:abstractNumId w:val="30"/>
  </w:num>
  <w:num w:numId="40" w16cid:durableId="438254759">
    <w:abstractNumId w:val="1"/>
  </w:num>
  <w:num w:numId="41" w16cid:durableId="1918897650">
    <w:abstractNumId w:val="0"/>
  </w:num>
  <w:num w:numId="42" w16cid:durableId="1727026293">
    <w:abstractNumId w:val="2"/>
  </w:num>
  <w:num w:numId="43" w16cid:durableId="1492717732">
    <w:abstractNumId w:val="3"/>
  </w:num>
  <w:num w:numId="44" w16cid:durableId="568153401">
    <w:abstractNumId w:val="4"/>
  </w:num>
  <w:num w:numId="45" w16cid:durableId="1643852077">
    <w:abstractNumId w:val="35"/>
  </w:num>
  <w:num w:numId="46" w16cid:durableId="1286891733">
    <w:abstractNumId w:val="49"/>
  </w:num>
  <w:num w:numId="47" w16cid:durableId="129442096">
    <w:abstractNumId w:val="10"/>
  </w:num>
  <w:num w:numId="48" w16cid:durableId="1467043614">
    <w:abstractNumId w:val="46"/>
  </w:num>
  <w:num w:numId="49" w16cid:durableId="1737969331">
    <w:abstractNumId w:val="47"/>
  </w:num>
  <w:num w:numId="50" w16cid:durableId="1707221479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C8"/>
    <w:rsid w:val="00015CC0"/>
    <w:rsid w:val="00025167"/>
    <w:rsid w:val="000655BD"/>
    <w:rsid w:val="000A24A2"/>
    <w:rsid w:val="000D70A3"/>
    <w:rsid w:val="00117494"/>
    <w:rsid w:val="0012305D"/>
    <w:rsid w:val="00136CDF"/>
    <w:rsid w:val="001540EB"/>
    <w:rsid w:val="00177DD3"/>
    <w:rsid w:val="001D4932"/>
    <w:rsid w:val="001D6BCE"/>
    <w:rsid w:val="002132DB"/>
    <w:rsid w:val="00225DD8"/>
    <w:rsid w:val="00240EE0"/>
    <w:rsid w:val="0024516A"/>
    <w:rsid w:val="00262911"/>
    <w:rsid w:val="00275D3B"/>
    <w:rsid w:val="002802A6"/>
    <w:rsid w:val="00293715"/>
    <w:rsid w:val="002D4EA1"/>
    <w:rsid w:val="002D7526"/>
    <w:rsid w:val="002F7EB5"/>
    <w:rsid w:val="003011E5"/>
    <w:rsid w:val="00315FE6"/>
    <w:rsid w:val="00355738"/>
    <w:rsid w:val="00362C7B"/>
    <w:rsid w:val="003712CC"/>
    <w:rsid w:val="003749C0"/>
    <w:rsid w:val="00381AA3"/>
    <w:rsid w:val="00386F49"/>
    <w:rsid w:val="00397ADA"/>
    <w:rsid w:val="003A01C8"/>
    <w:rsid w:val="003C6A00"/>
    <w:rsid w:val="003E0A22"/>
    <w:rsid w:val="003E49DD"/>
    <w:rsid w:val="00413D58"/>
    <w:rsid w:val="00420F2B"/>
    <w:rsid w:val="004634D2"/>
    <w:rsid w:val="0048313C"/>
    <w:rsid w:val="00484357"/>
    <w:rsid w:val="004C381F"/>
    <w:rsid w:val="004E2C99"/>
    <w:rsid w:val="0050133F"/>
    <w:rsid w:val="00546AC8"/>
    <w:rsid w:val="005850BA"/>
    <w:rsid w:val="005C16F3"/>
    <w:rsid w:val="005C3EEE"/>
    <w:rsid w:val="005D7385"/>
    <w:rsid w:val="00634F5E"/>
    <w:rsid w:val="0065046F"/>
    <w:rsid w:val="006663C5"/>
    <w:rsid w:val="0067001A"/>
    <w:rsid w:val="006871C3"/>
    <w:rsid w:val="006B4C7A"/>
    <w:rsid w:val="006D5099"/>
    <w:rsid w:val="007012DC"/>
    <w:rsid w:val="00706EE0"/>
    <w:rsid w:val="00711949"/>
    <w:rsid w:val="00714D4A"/>
    <w:rsid w:val="00716FB2"/>
    <w:rsid w:val="0071769B"/>
    <w:rsid w:val="00722100"/>
    <w:rsid w:val="00730BFD"/>
    <w:rsid w:val="00782BF0"/>
    <w:rsid w:val="007C3665"/>
    <w:rsid w:val="007C4AAE"/>
    <w:rsid w:val="007E0E86"/>
    <w:rsid w:val="008024E8"/>
    <w:rsid w:val="00814E46"/>
    <w:rsid w:val="00821203"/>
    <w:rsid w:val="0082151C"/>
    <w:rsid w:val="00824026"/>
    <w:rsid w:val="00833F38"/>
    <w:rsid w:val="00850962"/>
    <w:rsid w:val="00860C0F"/>
    <w:rsid w:val="0087435A"/>
    <w:rsid w:val="008D02D1"/>
    <w:rsid w:val="008E1ACB"/>
    <w:rsid w:val="008E2039"/>
    <w:rsid w:val="008E4774"/>
    <w:rsid w:val="008F6CE9"/>
    <w:rsid w:val="00963D49"/>
    <w:rsid w:val="009719C9"/>
    <w:rsid w:val="009813E3"/>
    <w:rsid w:val="009835F0"/>
    <w:rsid w:val="009C2882"/>
    <w:rsid w:val="009F0115"/>
    <w:rsid w:val="00A26CF0"/>
    <w:rsid w:val="00A31EF5"/>
    <w:rsid w:val="00A3262C"/>
    <w:rsid w:val="00A54212"/>
    <w:rsid w:val="00A828C8"/>
    <w:rsid w:val="00A840A4"/>
    <w:rsid w:val="00AB27E1"/>
    <w:rsid w:val="00AF7677"/>
    <w:rsid w:val="00B36815"/>
    <w:rsid w:val="00B67066"/>
    <w:rsid w:val="00B87373"/>
    <w:rsid w:val="00BA255C"/>
    <w:rsid w:val="00BC566F"/>
    <w:rsid w:val="00BE0487"/>
    <w:rsid w:val="00BE18D3"/>
    <w:rsid w:val="00BE2DBE"/>
    <w:rsid w:val="00C5406C"/>
    <w:rsid w:val="00C717DC"/>
    <w:rsid w:val="00C764E7"/>
    <w:rsid w:val="00C7692A"/>
    <w:rsid w:val="00C81897"/>
    <w:rsid w:val="00CA7E09"/>
    <w:rsid w:val="00CB5320"/>
    <w:rsid w:val="00CF2FDB"/>
    <w:rsid w:val="00CF531B"/>
    <w:rsid w:val="00D01D28"/>
    <w:rsid w:val="00D503E9"/>
    <w:rsid w:val="00D67503"/>
    <w:rsid w:val="00D74897"/>
    <w:rsid w:val="00DA7300"/>
    <w:rsid w:val="00E16546"/>
    <w:rsid w:val="00E21838"/>
    <w:rsid w:val="00E479FD"/>
    <w:rsid w:val="00EB02AD"/>
    <w:rsid w:val="00EE7A39"/>
    <w:rsid w:val="00F06A96"/>
    <w:rsid w:val="00F0723E"/>
    <w:rsid w:val="00F12CA1"/>
    <w:rsid w:val="00F409C5"/>
    <w:rsid w:val="00F447EE"/>
    <w:rsid w:val="00F46055"/>
    <w:rsid w:val="00F7085F"/>
    <w:rsid w:val="00F808C5"/>
    <w:rsid w:val="00F84331"/>
    <w:rsid w:val="00F96A6B"/>
    <w:rsid w:val="00FC1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217B"/>
  <w15:docId w15:val="{91C28714-A09A-4F98-99DF-908E1DC7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8C8"/>
  </w:style>
  <w:style w:type="paragraph" w:styleId="1">
    <w:name w:val="heading 1"/>
    <w:basedOn w:val="a"/>
    <w:next w:val="a"/>
    <w:link w:val="10"/>
    <w:uiPriority w:val="1"/>
    <w:qFormat/>
    <w:rsid w:val="00F84331"/>
    <w:pPr>
      <w:widowControl w:val="0"/>
      <w:autoSpaceDE w:val="0"/>
      <w:autoSpaceDN w:val="0"/>
      <w:adjustRightInd w:val="0"/>
      <w:spacing w:after="0" w:line="240" w:lineRule="auto"/>
      <w:ind w:left="219"/>
      <w:jc w:val="both"/>
      <w:outlineLvl w:val="0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F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A828C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828C8"/>
  </w:style>
  <w:style w:type="paragraph" w:customStyle="1" w:styleId="Default">
    <w:name w:val="Default"/>
    <w:qFormat/>
    <w:rsid w:val="00A828C8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ja-JP"/>
    </w:rPr>
  </w:style>
  <w:style w:type="paragraph" w:customStyle="1" w:styleId="21">
    <w:name w:val="Заголовок 21"/>
    <w:basedOn w:val="a"/>
    <w:unhideWhenUsed/>
    <w:qFormat/>
    <w:rsid w:val="00A828C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3749C0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B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64E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76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F8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84331"/>
  </w:style>
  <w:style w:type="character" w:customStyle="1" w:styleId="10">
    <w:name w:val="Заголовок 1 Знак"/>
    <w:basedOn w:val="a0"/>
    <w:link w:val="1"/>
    <w:uiPriority w:val="1"/>
    <w:rsid w:val="00F84331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styleId="aa">
    <w:name w:val="Body Text"/>
    <w:basedOn w:val="a"/>
    <w:link w:val="ab"/>
    <w:uiPriority w:val="1"/>
    <w:qFormat/>
    <w:rsid w:val="00F84331"/>
    <w:pPr>
      <w:widowControl w:val="0"/>
      <w:autoSpaceDE w:val="0"/>
      <w:autoSpaceDN w:val="0"/>
      <w:adjustRightInd w:val="0"/>
      <w:spacing w:after="0" w:line="240" w:lineRule="auto"/>
      <w:ind w:left="646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F84331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c0">
    <w:name w:val="c0"/>
    <w:basedOn w:val="a0"/>
    <w:rsid w:val="009813E3"/>
  </w:style>
  <w:style w:type="paragraph" w:customStyle="1" w:styleId="c4">
    <w:name w:val="c4"/>
    <w:basedOn w:val="a"/>
    <w:rsid w:val="0098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C566F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5C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C3EEE"/>
  </w:style>
  <w:style w:type="paragraph" w:styleId="ae">
    <w:name w:val="footer"/>
    <w:basedOn w:val="a"/>
    <w:link w:val="af"/>
    <w:uiPriority w:val="99"/>
    <w:unhideWhenUsed/>
    <w:rsid w:val="005C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C3EEE"/>
  </w:style>
  <w:style w:type="character" w:styleId="af0">
    <w:name w:val="Unresolved Mention"/>
    <w:basedOn w:val="a0"/>
    <w:uiPriority w:val="99"/>
    <w:semiHidden/>
    <w:unhideWhenUsed/>
    <w:rsid w:val="00FC1FAA"/>
    <w:rPr>
      <w:color w:val="605E5C"/>
      <w:shd w:val="clear" w:color="auto" w:fill="E1DFDD"/>
    </w:rPr>
  </w:style>
  <w:style w:type="character" w:customStyle="1" w:styleId="12">
    <w:name w:val="Основной шрифт абзаца1"/>
    <w:rsid w:val="006663C5"/>
  </w:style>
  <w:style w:type="paragraph" w:customStyle="1" w:styleId="af1">
    <w:basedOn w:val="a"/>
    <w:next w:val="a6"/>
    <w:uiPriority w:val="99"/>
    <w:rsid w:val="009F0115"/>
    <w:pPr>
      <w:suppressAutoHyphens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16FB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7119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2">
    <w:name w:val="FollowedHyperlink"/>
    <w:basedOn w:val="a0"/>
    <w:uiPriority w:val="99"/>
    <w:semiHidden/>
    <w:unhideWhenUsed/>
    <w:rsid w:val="008215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1740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2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9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42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65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65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900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6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78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405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7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4062">
                      <w:marLeft w:val="-300"/>
                      <w:marRight w:val="-6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430394">
                          <w:marLeft w:val="-300"/>
                          <w:marRight w:val="-6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545659">
                              <w:marLeft w:val="-300"/>
                              <w:marRight w:val="-6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2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7633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1178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64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71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8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35372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86393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74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8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04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79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17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3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19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16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5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0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1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0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88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79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26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9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94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1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3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72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52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1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95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8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37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96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0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3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7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23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4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0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0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5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6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4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0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3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6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4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1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52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5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18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5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8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2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89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25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0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3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4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3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75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9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98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43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8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86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9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52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2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64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31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80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44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2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6883032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56553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1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31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8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2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76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9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6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81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3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60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7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07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60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83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39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08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71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1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9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84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1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4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49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83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4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9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1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52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9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35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96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7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71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93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26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4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63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6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08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03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7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78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9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4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40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7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6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85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6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0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9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68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20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35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50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99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33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4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70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5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8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0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7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72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0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5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97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1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7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3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0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45764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97264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94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9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27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6641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63132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9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5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9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6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06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09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27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9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6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40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36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39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77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97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98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51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7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69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10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4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3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4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1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40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64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03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8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8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8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0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0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63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8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21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8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51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33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8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06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3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90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9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2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84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5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58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55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10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2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8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3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5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8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68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26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9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1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8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67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015586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4781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7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66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3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9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5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26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85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2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8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92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83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19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86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62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08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6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2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1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0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01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87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11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8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0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90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08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09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93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8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34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1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3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82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0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8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2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95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1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87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05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63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9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1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2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9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8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18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5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2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7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0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90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7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4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19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95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8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73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2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1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0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7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92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8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3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73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97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06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9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9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748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70153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7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10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74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268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40457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4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02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67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18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7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6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63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1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93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21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32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0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11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30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40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3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2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76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42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7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67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05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70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92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8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0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64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64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4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8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2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75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83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4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41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9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94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8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6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58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3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9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18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40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8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3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10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56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05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7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15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07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9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9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73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6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2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94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77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62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6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8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89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3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3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47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3981774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11772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5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6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0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8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8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83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75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14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3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1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94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7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6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09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0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2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3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83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1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9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6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05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01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1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8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86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25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9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54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4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23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9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67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7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8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0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9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5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55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9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32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77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76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8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4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1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0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6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9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02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2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0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56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9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0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06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85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43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5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2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540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201532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65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82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44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847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211289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5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12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4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2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62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3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21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29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9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94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33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8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9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5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9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0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81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7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8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4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1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41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35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9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8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4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65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07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1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1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85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0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4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5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01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7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63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2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18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6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42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1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12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93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07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9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63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7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8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93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47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4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2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6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6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7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9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77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3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2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32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4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4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26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71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7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78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35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6014398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40256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22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0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58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7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3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9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8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8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4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77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93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5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81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07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2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2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49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59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94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18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49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14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04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6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53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9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0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97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72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96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4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8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1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72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9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2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79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0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16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41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7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6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0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93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0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8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1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90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2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6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23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9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5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4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32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9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57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77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84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8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2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5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82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34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1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8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1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3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3.org/Style/CSS/Overview.ru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fon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EDF85-ED58-4A6B-8E25-14F0D206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19</Pages>
  <Words>6043</Words>
  <Characters>34451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5</cp:revision>
  <dcterms:created xsi:type="dcterms:W3CDTF">2024-08-21T08:29:00Z</dcterms:created>
  <dcterms:modified xsi:type="dcterms:W3CDTF">2024-08-22T10:20:00Z</dcterms:modified>
</cp:coreProperties>
</file>